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3C0A61">
        <w:rPr>
          <w:rFonts w:ascii="GHEA Grapalat" w:hAnsi="GHEA Grapalat"/>
          <w:u w:val="single"/>
          <w:lang w:val="es-ES"/>
        </w:rPr>
        <w:t>«</w:t>
      </w:r>
      <w:r w:rsidRPr="003C0A61">
        <w:rPr>
          <w:rFonts w:ascii="GHEA Grapalat" w:hAnsi="GHEA Grapalat"/>
          <w:b/>
          <w:u w:val="single"/>
          <w:lang w:val="es-ES"/>
        </w:rPr>
        <w:t>ՇՄԳԸԲԿ-</w:t>
      </w:r>
      <w:r w:rsidR="001C7118" w:rsidRPr="003C0A61">
        <w:rPr>
          <w:rFonts w:ascii="GHEA Grapalat" w:hAnsi="GHEA Grapalat" w:cs="Sylfaen"/>
          <w:b/>
          <w:u w:val="single"/>
          <w:lang w:val="hy-AM"/>
        </w:rPr>
        <w:t>ԷԱՃ</w:t>
      </w:r>
      <w:r w:rsidRPr="003C0A61">
        <w:rPr>
          <w:rFonts w:ascii="GHEA Grapalat" w:hAnsi="GHEA Grapalat" w:cs="Sylfaen"/>
          <w:b/>
          <w:u w:val="single"/>
          <w:lang w:val="hy-AM"/>
        </w:rPr>
        <w:t>ԱՊՁԲ</w:t>
      </w:r>
      <w:r w:rsidRPr="003C0A61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3C0A61">
        <w:rPr>
          <w:rFonts w:ascii="GHEA Grapalat" w:hAnsi="GHEA Grapalat"/>
          <w:b/>
          <w:u w:val="single"/>
          <w:lang w:val="es-ES"/>
        </w:rPr>
        <w:t>202</w:t>
      </w:r>
      <w:r w:rsidR="00102143">
        <w:rPr>
          <w:rFonts w:ascii="GHEA Grapalat" w:hAnsi="GHEA Grapalat"/>
          <w:b/>
          <w:u w:val="single"/>
          <w:lang w:val="es-ES"/>
        </w:rPr>
        <w:t>6</w:t>
      </w:r>
      <w:r w:rsidRPr="003C0A61">
        <w:rPr>
          <w:rFonts w:ascii="GHEA Grapalat" w:hAnsi="GHEA Grapalat"/>
          <w:b/>
          <w:u w:val="single"/>
          <w:lang w:val="es-ES"/>
        </w:rPr>
        <w:t>-1</w:t>
      </w:r>
      <w:r w:rsidRPr="003C0A61">
        <w:rPr>
          <w:rFonts w:ascii="GHEA Grapalat" w:hAnsi="GHEA Grapalat" w:cs="Sylfaen"/>
          <w:b/>
          <w:u w:val="single"/>
          <w:lang w:val="hy-AM"/>
        </w:rPr>
        <w:t>»*</w:t>
      </w:r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Հարգելի   մասնակիցներ  դեղորայքը պետք է պարտադիր  գրանցված  լինի  ՀՀ ԱՆ  Դեղերի պետական գրանցամատյանում 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 (</w:t>
      </w:r>
      <w:r w:rsidRPr="003C0A61">
        <w:rPr>
          <w:u w:val="single"/>
          <w:lang w:val="hy-AM"/>
        </w:rPr>
        <w:t xml:space="preserve"> </w:t>
      </w:r>
      <w:r w:rsidR="00A3265E">
        <w:fldChar w:fldCharType="begin"/>
      </w:r>
      <w:r w:rsidR="00A3265E" w:rsidRPr="00A3265E">
        <w:rPr>
          <w:lang w:val="hy-AM"/>
        </w:rPr>
        <w:instrText xml:space="preserve"> HYPERLINK "http://pharm.am/" </w:instrText>
      </w:r>
      <w:r w:rsidR="00A3265E">
        <w:fldChar w:fldCharType="separate"/>
      </w:r>
      <w:r w:rsidRPr="003C0A61">
        <w:rPr>
          <w:rStyle w:val="a3"/>
          <w:rFonts w:ascii="Arial Unicode" w:hAnsi="Arial Unicode"/>
          <w:color w:val="auto"/>
          <w:lang w:val="hy-AM"/>
        </w:rPr>
        <w:t>www.pharm.am</w:t>
      </w:r>
      <w:r w:rsidR="00A3265E">
        <w:rPr>
          <w:rStyle w:val="a3"/>
          <w:rFonts w:ascii="Arial Unicode" w:hAnsi="Arial Unicode"/>
          <w:color w:val="auto"/>
          <w:lang w:val="hy-AM"/>
        </w:rPr>
        <w:fldChar w:fldCharType="end"/>
      </w:r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կայք</w:t>
      </w:r>
      <w:r w:rsidRPr="003C0A61">
        <w:rPr>
          <w:rFonts w:ascii="Arial Unicode" w:hAnsi="Arial Unicode"/>
          <w:lang w:val="hy-AM"/>
        </w:rPr>
        <w:t>-</w:t>
      </w:r>
      <w:r w:rsidRPr="003C0A61">
        <w:rPr>
          <w:rFonts w:ascii="Arial Unicode" w:hAnsi="Arial Unicode" w:cs="Arial Unicode"/>
          <w:lang w:val="hy-AM"/>
        </w:rPr>
        <w:t>էջի</w:t>
      </w:r>
      <w:r w:rsidRPr="003C0A61">
        <w:rPr>
          <w:rFonts w:ascii="Calibri" w:hAnsi="Calibri" w:cs="Calibri"/>
          <w:lang w:val="hy-AM"/>
        </w:rPr>
        <w:t> </w:t>
      </w:r>
      <w:r w:rsidR="00A3265E">
        <w:fldChar w:fldCharType="begin"/>
      </w:r>
      <w:r w:rsidR="00A3265E" w:rsidRPr="00A3265E">
        <w:rPr>
          <w:lang w:val="hy-AM"/>
        </w:rPr>
        <w:instrText xml:space="preserve"> HYPERLINK "http://pharm.cals.am/pharm/drug_images/index.php" </w:instrText>
      </w:r>
      <w:r w:rsidR="00A3265E">
        <w:fldChar w:fldCharType="separate"/>
      </w:r>
      <w:r w:rsidRPr="003C0A61">
        <w:rPr>
          <w:rStyle w:val="a3"/>
          <w:rFonts w:ascii="Arial Unicode" w:hAnsi="Arial Unicode"/>
          <w:color w:val="auto"/>
          <w:lang w:val="hy-AM"/>
        </w:rPr>
        <w:t>«Գրանցված դեղերի տեղեկատու»</w:t>
      </w:r>
      <w:r w:rsidR="00A3265E">
        <w:rPr>
          <w:rStyle w:val="a3"/>
          <w:rFonts w:ascii="Arial Unicode" w:hAnsi="Arial Unicode"/>
          <w:color w:val="auto"/>
          <w:lang w:val="hy-AM"/>
        </w:rPr>
        <w:fldChar w:fldCharType="end"/>
      </w:r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բաժ</w:t>
      </w:r>
      <w:r w:rsidRPr="003C0A61">
        <w:rPr>
          <w:rFonts w:ascii="Arial Unicode" w:hAnsi="Arial Unicode"/>
          <w:lang w:val="hy-AM"/>
        </w:rPr>
        <w:t>նում)</w:t>
      </w:r>
      <w:r w:rsidRPr="003C0A61">
        <w:rPr>
          <w:rFonts w:asciiTheme="minorHAnsi" w:hAnsiTheme="minorHAnsi"/>
          <w:lang w:val="hy-AM"/>
        </w:rPr>
        <w:t xml:space="preserve">  և       ARMED  էլեկտրոնային առողջապահական համակարգում։ 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u w:val="single"/>
          <w:lang w:val="hy-AM"/>
        </w:rPr>
      </w:pPr>
      <w:r w:rsidRPr="003C0A61">
        <w:rPr>
          <w:rFonts w:asciiTheme="minorHAnsi" w:hAnsiTheme="minorHAnsi"/>
          <w:lang w:val="hy-AM"/>
        </w:rPr>
        <w:t>Հակառակ  դեպքում   գնահատող  հանձնաժողովի կողմից կդիտվի , որպես  հրավերի պայմաններին  չհամապատասխանող գնային առաջարկ։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</w:p>
    <w:p w:rsidR="00740630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Դեղորայք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-ի մատակարարումը ենթակա է իրականացման ՝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դեղատն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երց ,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պատվիրատուի կողմից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ազգաբնակչությանը</w:t>
      </w:r>
    </w:p>
    <w:p w:rsidR="00AB11DE" w:rsidRDefault="00740630" w:rsidP="00AB11DE">
      <w:pPr>
        <w:pStyle w:val="3"/>
        <w:spacing w:line="240" w:lineRule="auto"/>
        <w:ind w:firstLine="567"/>
        <w:jc w:val="left"/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</w:pPr>
      <w:r w:rsidRPr="00740630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ARMED   </w:t>
      </w:r>
      <w:r w:rsidR="00357AAC" w:rsidRPr="003C0A61"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  <w:t xml:space="preserve">   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համակարգի </w:t>
      </w:r>
      <w:r w:rsidR="00357AAC"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 միջոցով    դուրսգրված  էլեկտրոնային  դեղատոմսերով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։  </w:t>
      </w:r>
    </w:p>
    <w:p w:rsidR="00AB11DE" w:rsidRDefault="00357AAC" w:rsidP="00AB11DE">
      <w:pPr>
        <w:pStyle w:val="3"/>
        <w:spacing w:line="240" w:lineRule="auto"/>
        <w:ind w:firstLine="567"/>
        <w:jc w:val="left"/>
        <w:rPr>
          <w:rFonts w:asciiTheme="minorHAnsi" w:hAnsiTheme="minorHAnsi" w:cs="GHEA Grapalat"/>
          <w:b/>
          <w:lang w:val="hy-AM"/>
        </w:rPr>
      </w:pPr>
      <w:r w:rsidRPr="003C0A61">
        <w:rPr>
          <w:rFonts w:ascii="Arial Unicode" w:hAnsi="Arial Unicode" w:cs="Arial"/>
          <w:lang w:val="hy-AM"/>
        </w:rPr>
        <w:t xml:space="preserve">Մատակարարի </w:t>
      </w:r>
      <w:r w:rsidRPr="003C0A61">
        <w:rPr>
          <w:rFonts w:ascii="Arial Unicode" w:hAnsi="Arial Unicode"/>
          <w:lang w:val="hy-AM"/>
        </w:rPr>
        <w:t xml:space="preserve"> </w:t>
      </w:r>
      <w:r w:rsidRPr="003C0A61">
        <w:rPr>
          <w:rFonts w:ascii="Arial Unicode" w:hAnsi="Arial Unicode" w:cs="Arial"/>
          <w:lang w:val="hy-AM"/>
        </w:rPr>
        <w:t xml:space="preserve">Դեղատունը </w:t>
      </w:r>
      <w:r w:rsidRPr="003C0A61">
        <w:rPr>
          <w:rFonts w:ascii="Arial Unicode" w:hAnsi="Arial Unicode" w:cs="GHEA Grapalat"/>
          <w:b/>
          <w:lang w:val="hy-AM"/>
        </w:rPr>
        <w:t xml:space="preserve">  պետք է գտնվի  </w:t>
      </w:r>
      <w:r w:rsidRPr="003C0A61">
        <w:rPr>
          <w:rFonts w:ascii="Arial Unicode" w:hAnsi="Arial Unicode" w:cs="GHEA Grapalat"/>
          <w:b/>
          <w:lang w:val="af-ZA"/>
        </w:rPr>
        <w:t xml:space="preserve"> </w:t>
      </w:r>
      <w:r w:rsidRPr="003C0A61">
        <w:rPr>
          <w:rFonts w:ascii="Arial Unicode" w:hAnsi="Arial Unicode" w:cs="GHEA Grapalat"/>
          <w:b/>
          <w:lang w:val="hy-AM"/>
        </w:rPr>
        <w:t>Պատվիրատուի սպասարկման  տարածքից</w:t>
      </w:r>
      <w:r w:rsidRPr="003C0A61">
        <w:rPr>
          <w:rFonts w:ascii="Arial Unicode" w:hAnsi="Arial Unicode" w:cs="GHEA Grapalat"/>
          <w:b/>
          <w:lang w:val="af-ZA"/>
        </w:rPr>
        <w:t xml:space="preserve">       </w:t>
      </w:r>
      <w:r w:rsidRPr="003C0A61">
        <w:rPr>
          <w:rFonts w:ascii="Arial Unicode" w:hAnsi="Arial Unicode" w:cs="GHEA Grapalat"/>
          <w:b/>
          <w:lang w:val="es-ES"/>
        </w:rPr>
        <w:t>/</w:t>
      </w:r>
      <w:r w:rsidRPr="003C0A61">
        <w:rPr>
          <w:rFonts w:ascii="Arial Unicode" w:hAnsi="Arial Unicode" w:cs="GHEA Grapalat"/>
          <w:b/>
          <w:lang w:val="hy-AM"/>
        </w:rPr>
        <w:t>ք</w:t>
      </w:r>
      <w:r w:rsidRPr="003C0A61">
        <w:rPr>
          <w:rFonts w:ascii="Arial Unicode" w:hAnsi="Arial Unicode" w:cs="GHEA Grapalat"/>
          <w:b/>
          <w:lang w:val="es-ES"/>
        </w:rPr>
        <w:t>. Գյումրի, Սարուխանյան 1/</w:t>
      </w:r>
      <w:proofErr w:type="gramStart"/>
      <w:r w:rsidRPr="003C0A61">
        <w:rPr>
          <w:rFonts w:ascii="Arial Unicode" w:hAnsi="Arial Unicode" w:cs="GHEA Grapalat"/>
          <w:b/>
          <w:lang w:val="hy-AM"/>
        </w:rPr>
        <w:t>3 ,</w:t>
      </w:r>
      <w:proofErr w:type="gramEnd"/>
    </w:p>
    <w:p w:rsidR="00357AAC" w:rsidRPr="00AB11DE" w:rsidRDefault="00357AAC" w:rsidP="00AB11DE">
      <w:pPr>
        <w:pStyle w:val="3"/>
        <w:spacing w:line="240" w:lineRule="auto"/>
        <w:ind w:firstLine="567"/>
        <w:jc w:val="left"/>
        <w:rPr>
          <w:rFonts w:ascii="Arial Unicode" w:hAnsi="Arial Unicode" w:cs="Times Armenian"/>
          <w:i w:val="0"/>
          <w:sz w:val="24"/>
          <w:szCs w:val="24"/>
          <w:lang w:val="af-ZA"/>
        </w:rPr>
      </w:pPr>
      <w:r w:rsidRPr="003C0A61">
        <w:rPr>
          <w:rFonts w:ascii="Arial Unicode" w:hAnsi="Arial Unicode" w:cs="GHEA Grapalat"/>
          <w:b/>
          <w:lang w:val="hy-AM"/>
        </w:rPr>
        <w:t xml:space="preserve"> ոչ հեռու քան 1.5կմ  հեռավորության վրա: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A3265E" w:rsidP="00357AAC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Theme="minorHAnsi" w:hAnsiTheme="minorHAnsi" w:cs="GHEA Grapalat"/>
          <w:b/>
          <w:color w:val="FF0000"/>
          <w:sz w:val="32"/>
          <w:szCs w:val="32"/>
          <w:lang w:val="hy-AM"/>
        </w:rPr>
        <w:t>Հոգեմետ դեղերայի համար պարտադիր  է    դեղատնային վաճառքի լիցենզիա</w:t>
      </w:r>
      <w:bookmarkStart w:id="0" w:name="_GoBack"/>
      <w:bookmarkEnd w:id="0"/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:rsidR="00357AAC" w:rsidRPr="003C0A61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3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5"/>
        <w:gridCol w:w="2265"/>
        <w:gridCol w:w="977"/>
        <w:gridCol w:w="2860"/>
        <w:gridCol w:w="715"/>
        <w:gridCol w:w="667"/>
        <w:gridCol w:w="833"/>
        <w:gridCol w:w="833"/>
        <w:gridCol w:w="1221"/>
        <w:gridCol w:w="717"/>
        <w:gridCol w:w="915"/>
      </w:tblGrid>
      <w:tr w:rsidR="003C0A61" w:rsidRPr="003C0A61" w:rsidTr="0076465E">
        <w:trPr>
          <w:trHeight w:val="21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հրավերով նախատեսված չափաբաժնի համարը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 xml:space="preserve">անվանումը 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ապրանքային նշանը, մակիշը և արտադրողի անվանումը **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տեխնիկական բնութագիրը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չափման միավորը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 գինը/ՀՀ դրամ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 գինը/ՀՀ դրամ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 քանակը</w:t>
            </w:r>
          </w:p>
        </w:tc>
        <w:tc>
          <w:tcPr>
            <w:tcW w:w="2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Մատակարարման 202</w:t>
            </w:r>
            <w:r w:rsidR="00377F3E">
              <w:rPr>
                <w:rFonts w:asciiTheme="minorHAnsi" w:hAnsiTheme="minorHAnsi"/>
                <w:bCs/>
                <w:sz w:val="12"/>
                <w:szCs w:val="12"/>
              </w:rPr>
              <w:t>6</w:t>
            </w:r>
            <w:r w:rsidRPr="003C0A61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357AAC" w:rsidRPr="003C0A61" w:rsidTr="0076465E">
        <w:trPr>
          <w:trHeight w:val="4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Ենթակա քանակը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</w:p>
        </w:tc>
      </w:tr>
      <w:tr w:rsidR="00BA5396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7A7C05" w:rsidRDefault="004B6A8F" w:rsidP="00BA539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7A7C05" w:rsidRDefault="00BA5396" w:rsidP="00BA539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33651111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7A7C05" w:rsidRDefault="00BA5396" w:rsidP="00BA539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ամօքսիցիլին  250մգ/5մլ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96" w:rsidRPr="007A7C05" w:rsidRDefault="00BA5396" w:rsidP="00BA539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7A7C05" w:rsidRDefault="00BA5396" w:rsidP="00BA539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ամօքսիցիլին</w:t>
            </w:r>
            <w:r w:rsidRPr="007A7C05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>, 250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>/5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 60մլ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  <w:lang w:val="hy-AM"/>
              </w:rPr>
              <w:t xml:space="preserve">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դեղափոշի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ընդունման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դեղակախույթի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չափագդալով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</w:t>
            </w:r>
            <w:r w:rsidRPr="007A7C05">
              <w:rPr>
                <w:rFonts w:ascii="Arial Unicode" w:hAnsi="Arial Unicode" w:cs="Arial"/>
                <w:bCs/>
                <w:sz w:val="14"/>
                <w:szCs w:val="14"/>
              </w:rPr>
              <w:t>j01ca04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7A7C05" w:rsidRDefault="00BA5396" w:rsidP="00BA539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96" w:rsidRPr="007A7C05" w:rsidRDefault="00BA5396" w:rsidP="00BA539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96" w:rsidRPr="007A7C05" w:rsidRDefault="00BA5396" w:rsidP="00BA539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7A7C05" w:rsidRDefault="00BA5396" w:rsidP="00BA539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96" w:rsidRPr="007A7C05" w:rsidRDefault="00BA5396" w:rsidP="00BA539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7A7C0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7A7C0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7A7C0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7A7C0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7A7C0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7A7C05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7A7C0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7A7C0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7A7C05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7A7C0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7A7C0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7A7C05" w:rsidRDefault="00BA5396" w:rsidP="00BA539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96" w:rsidRPr="009B1791" w:rsidRDefault="00BA5396" w:rsidP="00BA5396">
            <w:pPr>
              <w:rPr>
                <w:rFonts w:asciiTheme="minorHAnsi" w:hAnsiTheme="minorHAnsi"/>
                <w:sz w:val="12"/>
                <w:szCs w:val="12"/>
              </w:rPr>
            </w:pPr>
            <w:r w:rsidRPr="007A7C05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="009B1791">
              <w:rPr>
                <w:rFonts w:ascii="Arial Unicode" w:hAnsi="Arial Unicode"/>
                <w:bCs/>
                <w:sz w:val="12"/>
                <w:szCs w:val="12"/>
              </w:rPr>
              <w:t>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9B1791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9B1791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</w:rPr>
              <w:t>33651112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9B1791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</w:rPr>
              <w:t>ամօքսիցիլին+քլավու</w:t>
            </w:r>
            <w:r w:rsidRPr="009B1791">
              <w:rPr>
                <w:rFonts w:ascii="Arial" w:hAnsi="Arial" w:cs="Arial"/>
                <w:bCs/>
                <w:sz w:val="14"/>
                <w:szCs w:val="14"/>
              </w:rPr>
              <w:t>֊</w:t>
            </w:r>
            <w:r w:rsidRPr="009B1791">
              <w:rPr>
                <w:rFonts w:ascii="Arial Unicode" w:hAnsi="Arial Unicode" w:cs="Arial Unicode"/>
                <w:bCs/>
                <w:sz w:val="14"/>
                <w:szCs w:val="14"/>
              </w:rPr>
              <w:t>լանաթթու</w:t>
            </w:r>
            <w:r w:rsidRPr="009B1791">
              <w:rPr>
                <w:rFonts w:ascii="Arial Unicode" w:hAnsi="Arial Unicode"/>
                <w:bCs/>
                <w:sz w:val="14"/>
                <w:szCs w:val="14"/>
              </w:rPr>
              <w:t xml:space="preserve">  156,25մգ /5մլ  100մլ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9B1791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9B1791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ամօքսիցիլին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+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քլավու</w:t>
            </w:r>
            <w:r w:rsidRPr="009B1791">
              <w:rPr>
                <w:rFonts w:ascii="Arial" w:hAnsi="Arial" w:cs="Arial"/>
                <w:bCs/>
                <w:sz w:val="14"/>
                <w:szCs w:val="14"/>
              </w:rPr>
              <w:t>֊</w:t>
            </w:r>
            <w:r w:rsidRPr="009B1791">
              <w:rPr>
                <w:rFonts w:ascii="Arial Unicode" w:hAnsi="Arial Unicode" w:cs="Arial Unicode"/>
                <w:bCs/>
                <w:sz w:val="14"/>
                <w:szCs w:val="14"/>
              </w:rPr>
              <w:t>լանաթթու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դեղափոշի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ընդունման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դեղակախույթի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  125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/5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+31,25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/5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100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, </w:t>
            </w: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 xml:space="preserve">չափագդալով 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 j01cr02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9B1791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9B1791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9B1791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9B1791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9B1791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B1791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9B1791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Default="009B1791" w:rsidP="009B1791">
            <w:r w:rsidRPr="00606AB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1D5B24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AC0A54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33651112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ամօքսիցիլին+քլավու</w:t>
            </w:r>
            <w:r w:rsidRPr="009179BD">
              <w:rPr>
                <w:rFonts w:ascii="Arial" w:hAnsi="Arial" w:cs="Arial"/>
                <w:bCs/>
                <w:sz w:val="14"/>
                <w:szCs w:val="14"/>
              </w:rPr>
              <w:t>֊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լանաթթու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  250+62,5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/5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 100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ամօքսիցիլին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+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քլավու</w:t>
            </w:r>
            <w:r w:rsidRPr="009179BD">
              <w:rPr>
                <w:rFonts w:ascii="Arial" w:hAnsi="Arial" w:cs="Arial"/>
                <w:bCs/>
                <w:sz w:val="14"/>
                <w:szCs w:val="14"/>
              </w:rPr>
              <w:t>֊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լ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անաթթու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դեղափոշի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ընդունման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դեղակախույթի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250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մգ/5մլ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+62,5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մգ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/5մլ  100մլ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,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 չափագդալով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j01cr02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80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Մատակարարի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ցանցերից`  ք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80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24" w:rsidRPr="00AC7441" w:rsidRDefault="001D5B24" w:rsidP="001D5B24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1D5B24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783D30" w:rsidRDefault="00783D30" w:rsidP="001D5B2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33651112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ամօքսիցիլին+քլավու</w:t>
            </w:r>
            <w:r w:rsidRPr="009179BD">
              <w:rPr>
                <w:rFonts w:ascii="Arial" w:hAnsi="Arial" w:cs="Arial"/>
                <w:bCs/>
                <w:sz w:val="14"/>
                <w:szCs w:val="14"/>
              </w:rPr>
              <w:t>֊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լանաթթու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875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մգ+125մգ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ամօքսիցիլին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+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քլավու</w:t>
            </w:r>
            <w:r w:rsidRPr="009179BD">
              <w:rPr>
                <w:rFonts w:ascii="Arial" w:hAnsi="Arial" w:cs="Arial"/>
                <w:bCs/>
                <w:sz w:val="14"/>
                <w:szCs w:val="14"/>
              </w:rPr>
              <w:t>֊</w:t>
            </w:r>
            <w:r w:rsidRPr="009179BD">
              <w:rPr>
                <w:rFonts w:ascii="Arial Unicode" w:hAnsi="Arial Unicode" w:cs="Arial Unicode"/>
                <w:bCs/>
                <w:sz w:val="14"/>
                <w:szCs w:val="14"/>
              </w:rPr>
              <w:t>լանաթթու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875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+125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j01cr02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Մատակարարի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ցանցերից`  ք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</w:t>
            </w:r>
            <w:r w:rsidRPr="00AC0A5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5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ոչ հեռու քան </w:t>
            </w:r>
            <w:r w:rsidRPr="00AC0A5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6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24" w:rsidRPr="00AC7441" w:rsidRDefault="001D5B24" w:rsidP="001D5B24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1D5B24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783D30" w:rsidRDefault="00783D30" w:rsidP="001D5B2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33651125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ազիթրոմիցին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ազիթրոմիցին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թաղանթապատ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500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j01fa10, s01aa26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AC7441" w:rsidRDefault="001D5B24" w:rsidP="001D5B2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  <w:r w:rsidRPr="00AC7441">
              <w:rPr>
                <w:rFonts w:ascii="Arial Unicode" w:hAnsi="Arial Unicode"/>
                <w:bCs/>
                <w:sz w:val="12"/>
                <w:szCs w:val="12"/>
              </w:rPr>
              <w:t>թ</w:t>
            </w:r>
          </w:p>
        </w:tc>
      </w:tr>
      <w:tr w:rsidR="001D5B24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783D30" w:rsidRDefault="00783D30" w:rsidP="001D5B2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33651125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ազիթրոմիցին 200մգ/5մլ   20մլ դ/կախույթ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ազիթրոմիցին  ներքին ընդունման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դեղակախույթ, օշարակ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200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/5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20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j01fa10, s01aa26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24" w:rsidRPr="009179BD" w:rsidRDefault="001D5B24" w:rsidP="001D5B2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24" w:rsidRPr="00AC7441" w:rsidRDefault="001D5B24" w:rsidP="001D5B24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9B1791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33651252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9B1791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Անաստ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րո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զոլ 1գ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9B1791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9B1791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>Անաստ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րո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զոլ 1գ  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 xml:space="preserve"> դեղահատ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</w:rPr>
              <w:t xml:space="preserve">1գ , </w:t>
            </w:r>
            <w:r w:rsidRPr="009B1791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թաղանթապատ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91" w:rsidRPr="009B1791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9B1791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9B1791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9B1791" w:rsidRDefault="006345DA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</w:t>
            </w:r>
            <w:r w:rsidR="009B1791" w:rsidRPr="009B1791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91" w:rsidRPr="009B1791" w:rsidRDefault="009B1791" w:rsidP="009B1791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</w:pPr>
            <w:r w:rsidRPr="009B1791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B1791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B1791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9B1791" w:rsidRDefault="006345DA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</w:t>
            </w:r>
            <w:r w:rsidR="009B1791" w:rsidRPr="009B1791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91" w:rsidRDefault="009B1791" w:rsidP="009B1791">
            <w:r w:rsidRPr="00606AB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33631310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դիկլոֆենակ ,  100</w:t>
            </w:r>
            <w:r w:rsidRPr="00063147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դիկլոֆենակ</w:t>
            </w:r>
            <w:r w:rsidRPr="00063147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063147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աղելույծ </w:t>
            </w:r>
            <w:r w:rsidRPr="00063147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100</w:t>
            </w: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063147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63147" w:rsidRDefault="009B1791" w:rsidP="009B1791">
            <w:r w:rsidRPr="0006314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33661136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դիազեպամ 5մգ  n05ba01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դիազեպամ 5մգ 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063147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63147" w:rsidRDefault="009B1791" w:rsidP="009B1791">
            <w:r w:rsidRPr="0006314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33661136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դիազեպամ 10մգ  n05ba01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դիազեպամ 10մգ  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063147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63147" w:rsidRDefault="009B1791" w:rsidP="009B1791">
            <w:r w:rsidRPr="0006314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Arial"/>
                <w:bCs/>
                <w:sz w:val="14"/>
                <w:szCs w:val="14"/>
              </w:rPr>
              <w:t>33691212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63147">
              <w:rPr>
                <w:rFonts w:ascii="Arial Unicode" w:hAnsi="Arial Unicode" w:cs="Arial"/>
                <w:bCs/>
                <w:sz w:val="14"/>
                <w:szCs w:val="14"/>
              </w:rPr>
              <w:t>դիոսմին, հեսպերիդին  900+100 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63147">
              <w:rPr>
                <w:rFonts w:ascii="Arial Unicode" w:hAnsi="Arial Unicode" w:cs="Arial"/>
                <w:bCs/>
                <w:sz w:val="14"/>
                <w:szCs w:val="14"/>
              </w:rPr>
              <w:t xml:space="preserve">դիոսմին, հեսպերիդին  </w:t>
            </w:r>
            <w:r w:rsidRPr="00063147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 xml:space="preserve"> դեղահատ </w:t>
            </w:r>
            <w:r w:rsidRPr="00063147">
              <w:rPr>
                <w:rFonts w:ascii="Arial Unicode" w:hAnsi="Arial Unicode" w:cs="Arial"/>
                <w:bCs/>
                <w:sz w:val="14"/>
                <w:szCs w:val="14"/>
              </w:rPr>
              <w:t>900+100 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91" w:rsidRPr="00063147" w:rsidRDefault="009B1791" w:rsidP="009B1791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</w:pPr>
            <w:r w:rsidRPr="00063147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063147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06314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63147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91" w:rsidRPr="00063147" w:rsidRDefault="009B1791" w:rsidP="009B1791">
            <w:r w:rsidRPr="0006314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</w:rPr>
              <w:t>իբուպրոֆեն  400մգ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իբուպրոֆեն</w:t>
            </w:r>
            <w:r w:rsidRPr="00E56B70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թաղանթապատ </w:t>
            </w:r>
            <w:r w:rsidRPr="00E56B70">
              <w:rPr>
                <w:rFonts w:ascii="Arial Unicode" w:hAnsi="Arial Unicode" w:cs="Arial"/>
                <w:bCs/>
                <w:sz w:val="14"/>
                <w:szCs w:val="14"/>
              </w:rPr>
              <w:t>400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E56B70" w:rsidRDefault="00E56B70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16000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E56B70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E56B70" w:rsidRDefault="00E56B70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16000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E56B70" w:rsidRDefault="009B1791" w:rsidP="009B1791">
            <w:r w:rsidRPr="00E56B70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</w:rPr>
              <w:t>իբուպրոֆեն  ,  100մգ/5 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իբուպրոֆեն</w:t>
            </w:r>
            <w:r w:rsidRPr="00E56B70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դեղակախույթ</w:t>
            </w:r>
            <w:r w:rsidRPr="00E56B70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100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E56B70">
              <w:rPr>
                <w:rFonts w:ascii="Arial Unicode" w:hAnsi="Arial Unicode" w:cs="Times Armenian"/>
                <w:bCs/>
                <w:sz w:val="14"/>
                <w:szCs w:val="14"/>
              </w:rPr>
              <w:t>/5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մլ    10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0</w:t>
            </w: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մլ,առանց շաքարի և ներկանյութերի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</w:rPr>
              <w:t>250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E56B70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</w:rPr>
              <w:t>250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E56B70" w:rsidRDefault="009B1791" w:rsidP="009B1791">
            <w:r w:rsidRPr="00E56B70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Arial"/>
                <w:sz w:val="14"/>
                <w:szCs w:val="14"/>
              </w:rPr>
              <w:t>33691209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Arial"/>
                <w:sz w:val="14"/>
                <w:szCs w:val="14"/>
              </w:rPr>
              <w:t>Տամսուլոզին  4մգ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Arial"/>
                <w:sz w:val="14"/>
                <w:szCs w:val="14"/>
              </w:rPr>
              <w:t>Տամսուլոզին  4մգ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3000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E56B70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E56B70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E56B70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3000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91" w:rsidRPr="00E56B70" w:rsidRDefault="009B1791" w:rsidP="009B1791">
            <w:r w:rsidRPr="00E56B70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33642230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լևոթիրօքսին  100մկգ  h03aa01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 xml:space="preserve"> լևոթիրօքսին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>100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կ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3317A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7000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3317A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7000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21A8E" w:rsidRDefault="009B1791" w:rsidP="009B1791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33661133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լևոդոպա + կարբիդոպա  250մգ /25մգ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լևոդոպա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+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կարբիդոպա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>250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/25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21A8E" w:rsidRDefault="009B1791" w:rsidP="009B1791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33671131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լորատադին10 մգ  r06ax13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 xml:space="preserve">լորատադին  դեղահատ 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10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700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700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21A8E" w:rsidRDefault="009B1791" w:rsidP="009B1791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33661137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լորազեպամ 2մգ n05ba06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լորազեպամ 2մգ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21A8E" w:rsidRDefault="009B1791" w:rsidP="009B1791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33611360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խոլեկալցիֆերոլ  5000ՄՄ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խոլեկալցիֆերոլ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 5000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21A8E" w:rsidRDefault="009B1791" w:rsidP="009B1791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33611360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խոլեկալցիֆերոլ   /ջրային լուծույթ  15000ՄՄ/մլ   10մլ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pStyle w:val="Default"/>
              <w:jc w:val="center"/>
              <w:rPr>
                <w:rFonts w:cs="Arial"/>
                <w:bCs/>
                <w:color w:val="auto"/>
                <w:sz w:val="14"/>
                <w:szCs w:val="14"/>
                <w:lang w:val="en-US"/>
              </w:rPr>
            </w:pPr>
            <w:r w:rsidRPr="00B21A8E">
              <w:rPr>
                <w:bCs/>
                <w:color w:val="auto"/>
                <w:sz w:val="14"/>
                <w:szCs w:val="14"/>
              </w:rPr>
              <w:t>խոլեկալցիֆերոլ</w:t>
            </w:r>
            <w:r w:rsidRPr="00B21A8E">
              <w:rPr>
                <w:bCs/>
                <w:color w:val="auto"/>
                <w:sz w:val="14"/>
                <w:szCs w:val="14"/>
                <w:lang w:val="en-US"/>
              </w:rPr>
              <w:t xml:space="preserve">   /</w:t>
            </w:r>
            <w:r w:rsidRPr="00B21A8E">
              <w:rPr>
                <w:bCs/>
                <w:color w:val="auto"/>
                <w:sz w:val="14"/>
                <w:szCs w:val="14"/>
              </w:rPr>
              <w:t>ջրային</w:t>
            </w:r>
            <w:r w:rsidRPr="00B21A8E">
              <w:rPr>
                <w:bCs/>
                <w:color w:val="auto"/>
                <w:sz w:val="14"/>
                <w:szCs w:val="14"/>
                <w:lang w:val="en-US"/>
              </w:rPr>
              <w:t xml:space="preserve"> </w:t>
            </w:r>
            <w:proofErr w:type="gramStart"/>
            <w:r w:rsidRPr="00B21A8E">
              <w:rPr>
                <w:bCs/>
                <w:color w:val="auto"/>
                <w:sz w:val="14"/>
                <w:szCs w:val="14"/>
              </w:rPr>
              <w:t>լուծույթ</w:t>
            </w:r>
            <w:r w:rsidRPr="00B21A8E">
              <w:rPr>
                <w:bCs/>
                <w:color w:val="auto"/>
                <w:sz w:val="14"/>
                <w:szCs w:val="14"/>
                <w:lang w:val="en-US"/>
              </w:rPr>
              <w:t xml:space="preserve">  15000</w:t>
            </w:r>
            <w:proofErr w:type="gramEnd"/>
            <w:r w:rsidRPr="00B21A8E">
              <w:rPr>
                <w:bCs/>
                <w:color w:val="auto"/>
                <w:sz w:val="14"/>
                <w:szCs w:val="14"/>
                <w:lang w:val="en-US"/>
              </w:rPr>
              <w:t>ՄՄ/մլ   10մլ ապակե շշիկ  և կաթոցիկ</w:t>
            </w:r>
          </w:p>
          <w:p w:rsidR="009B1791" w:rsidRPr="00B21A8E" w:rsidRDefault="009B1791" w:rsidP="009B1791">
            <w:pPr>
              <w:jc w:val="center"/>
              <w:rPr>
                <w:rFonts w:ascii="Arial Unicode" w:hAnsi="Arial Unicode" w:cs="Sylfaen"/>
                <w:bCs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21A8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21A8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21A8E" w:rsidRDefault="009B1791" w:rsidP="009B1791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0F0AB5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AB5" w:rsidRPr="00783D30" w:rsidRDefault="00783D30" w:rsidP="000F0AB5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AB5" w:rsidRPr="00B21A8E" w:rsidRDefault="000F0AB5" w:rsidP="000F0AB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33631300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AB5" w:rsidRPr="000F0AB5" w:rsidRDefault="000F0AB5" w:rsidP="000F0AB5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Կետոպրոֆեն 200մգ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AB5" w:rsidRPr="00B21A8E" w:rsidRDefault="000F0AB5" w:rsidP="000F0AB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AB5" w:rsidRPr="00B21A8E" w:rsidRDefault="000F0AB5" w:rsidP="000F0AB5">
            <w:pPr>
              <w:pStyle w:val="Default"/>
              <w:jc w:val="center"/>
              <w:rPr>
                <w:bCs/>
                <w:color w:val="auto"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Կետոպրոֆեն 200մգ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AB5" w:rsidRPr="00B21A8E" w:rsidRDefault="000F0AB5" w:rsidP="000F0AB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AB5" w:rsidRPr="00B21A8E" w:rsidRDefault="000F0AB5" w:rsidP="000F0AB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AB5" w:rsidRPr="00B21A8E" w:rsidRDefault="000F0AB5" w:rsidP="000F0AB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AB5" w:rsidRPr="000F0AB5" w:rsidRDefault="000F0AB5" w:rsidP="000F0AB5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8000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B5" w:rsidRPr="00E25E5F" w:rsidRDefault="000F0AB5" w:rsidP="000F0AB5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E25E5F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Մ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r w:rsidRPr="00E25E5F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` 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E25E5F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/3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B21A8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AB5" w:rsidRPr="000F0AB5" w:rsidRDefault="000F0AB5" w:rsidP="000F0AB5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8000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B5" w:rsidRPr="00B21A8E" w:rsidRDefault="000F0AB5" w:rsidP="000F0AB5"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33691600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Լևետիրացետամ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Լևետիրացետամ 500մգ  դեղահատեր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3000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Մատակարարի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ցանցերից`  ք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/3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3000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91" w:rsidRPr="000F0AB5" w:rsidRDefault="009B1791" w:rsidP="009B1791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33691196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Ռիսպերիդոն 2</w:t>
            </w:r>
            <w:r w:rsidRPr="000F0AB5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մգ </w:t>
            </w:r>
            <w:r w:rsidRPr="000F0AB5">
              <w:rPr>
                <w:rFonts w:ascii="Arial Unicode" w:hAnsi="Arial Unicode" w:cs="Arial"/>
                <w:sz w:val="14"/>
                <w:szCs w:val="14"/>
              </w:rPr>
              <w:t>- N05AX08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rPr>
                <w:rFonts w:ascii="Arial Unicode" w:hAnsi="Arial Unicode" w:cs="Arial"/>
                <w:sz w:val="14"/>
                <w:szCs w:val="14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Ռիսպերիդոն -</w:t>
            </w:r>
            <w:r w:rsidRPr="000F0AB5">
              <w:rPr>
                <w:rFonts w:ascii="Arial Unicode" w:hAnsi="Arial Unicode" w:cs="Arial"/>
                <w:sz w:val="14"/>
                <w:szCs w:val="14"/>
                <w:lang w:val="hy-AM"/>
              </w:rPr>
              <w:t>2</w:t>
            </w:r>
            <w:proofErr w:type="gramStart"/>
            <w:r w:rsidRPr="000F0AB5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մգ </w:t>
            </w:r>
            <w:r w:rsidRPr="000F0AB5">
              <w:rPr>
                <w:rFonts w:ascii="Arial Unicode" w:hAnsi="Arial Unicode" w:cs="Arial"/>
                <w:sz w:val="14"/>
                <w:szCs w:val="14"/>
              </w:rPr>
              <w:t xml:space="preserve"> N</w:t>
            </w:r>
            <w:proofErr w:type="gramEnd"/>
            <w:r w:rsidRPr="000F0AB5">
              <w:rPr>
                <w:rFonts w:ascii="Arial Unicode" w:hAnsi="Arial Unicode" w:cs="Arial"/>
                <w:sz w:val="14"/>
                <w:szCs w:val="14"/>
              </w:rPr>
              <w:t>05AX08</w:t>
            </w:r>
          </w:p>
          <w:p w:rsidR="009B1791" w:rsidRPr="000F0AB5" w:rsidRDefault="009B1791" w:rsidP="009B1791">
            <w:pPr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Ձվաձև, երկուռուցիկ, բաց կանաչ գույնի, անհոտ, թաղանթապատ դեղահատեր՝ մեկ կողմից ակոսիկով: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91" w:rsidRPr="000F0AB5" w:rsidRDefault="009B1791" w:rsidP="009B1791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91" w:rsidRPr="000F0AB5" w:rsidRDefault="009B1791" w:rsidP="009B1791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33642210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պրեդնիզոլոն   5 մգ,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պրեդնիզոլոն   5 մգ  դեղահաբ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F0AB5" w:rsidRDefault="009B1791" w:rsidP="009B1791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33611150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պանկրեատին 10000մմ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պանկրեատին դեղապարկուճ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10000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մմ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F0AB5" w:rsidRDefault="009B1791" w:rsidP="009B1791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33661122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պարացետամոլ 120մգ/5մլ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պարացետամոլ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ներքին ընդունման դեղակախույթ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120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>/5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մլ 100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F0AB5" w:rsidRDefault="009B1791" w:rsidP="009B1791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33661122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պարացետամոլ100մգ  մոմիկներ n02be01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պարացետամոլ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   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մոմիկներ ուղիղաղիքային 100մգ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F0AB5" w:rsidRDefault="009B1791" w:rsidP="009B1791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28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 xml:space="preserve">պիրացետամ  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 xml:space="preserve">200մգ/մլ  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0F0AB5">
              <w:rPr>
                <w:rFonts w:ascii="Arial Unicode" w:hAnsi="Arial Unicode"/>
                <w:bCs/>
                <w:sz w:val="14"/>
                <w:szCs w:val="14"/>
              </w:rPr>
              <w:t>5մլ   N06BX03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պիրացետամ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 xml:space="preserve">սրվակ, լուծույթ ներարկման, 200մգ/մլ  </w:t>
            </w:r>
            <w:r w:rsidRPr="000F0AB5">
              <w:rPr>
                <w:rFonts w:ascii="Arial Unicode" w:hAnsi="Arial Unicode" w:cs="Arial"/>
                <w:bCs/>
                <w:sz w:val="14"/>
                <w:szCs w:val="14"/>
              </w:rPr>
              <w:t xml:space="preserve"> 5</w:t>
            </w: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0F0AB5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0F0AB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0F0AB5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0F0AB5" w:rsidRDefault="009B1791" w:rsidP="009B1791"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պիրացետամ  1200մգ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պիրացետամ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 թաղանթապատ1200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B7ACE" w:rsidRDefault="009B1791" w:rsidP="009B1791"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33611470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պանտոպրազոլ  40մգ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>պանտոպրազոլ, դեղահատ աղելույծ 40մգ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6741C3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8</w:t>
            </w:r>
            <w:r w:rsidR="009B1791" w:rsidRPr="00BB7ACE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6741C3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</w:t>
            </w:r>
            <w:r w:rsidR="009B1791" w:rsidRPr="00BB7ACE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B7ACE" w:rsidRDefault="009B1791" w:rsidP="009B1791"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33621680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պրոպրանոլոլ     40մգ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 xml:space="preserve">պրոպրանոլոլ     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դեղահատ</w:t>
            </w:r>
            <w:r w:rsidRPr="00BB7ACE">
              <w:rPr>
                <w:rFonts w:ascii="Arial Unicode" w:hAnsi="Arial Unicode"/>
                <w:bCs/>
                <w:sz w:val="14"/>
                <w:szCs w:val="14"/>
              </w:rPr>
              <w:t xml:space="preserve">  40մգ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B7ACE" w:rsidRDefault="009B1791" w:rsidP="009B1791"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33691124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պիրանտել   125մգ/2,5մլ  15 մլ դ/կախայթ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պիրանտել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դեղակախույթ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ընդունման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125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>/2,5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 15 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60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60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B7ACE" w:rsidRDefault="009B1791" w:rsidP="009B1791"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33671113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սալբուտամոլ  100մկգ/ դոզա 200դոզ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սալբուտամոլ  ցողացիր շնչառման, դեղաչափավորված 100մկգ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դոզ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200  դեղաչափ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BB7ACE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250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BB7ACE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250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BB7ACE" w:rsidRDefault="009B1791" w:rsidP="009B1791"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33611210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սուլֆասալազին 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սուլֆասալազին դեղահատ  500մգ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33631170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տետրացիկլին  ակնաքսուք 3գ, 1 %   a01ab13,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տետրացիկլին ակնաքսուք 10մգ/գ,   3գ, 1 %   ալյումինե պարկուճ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36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տրամադոլ 50մգ (տրամադոլի հիդրոքլորիդ)-N02AX02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9E363B" w:rsidRDefault="00B30F31" w:rsidP="009B1791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 xml:space="preserve">տրամադոլ </w:t>
            </w:r>
            <w:r w:rsidR="009E363B" w:rsidRPr="009E363B">
              <w:rPr>
                <w:rFonts w:ascii="Arial Unicode" w:hAnsi="Arial Unicode"/>
                <w:sz w:val="18"/>
                <w:szCs w:val="18"/>
                <w:shd w:val="clear" w:color="auto" w:fill="FFFFFF"/>
              </w:rPr>
              <w:t>դյուրալույծ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  <w:lang w:val="hy-AM"/>
              </w:rPr>
              <w:t xml:space="preserve"> 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 xml:space="preserve"> </w:t>
            </w:r>
            <w:r w:rsidRPr="009E363B">
              <w:rPr>
                <w:rFonts w:ascii="Arial Unicode" w:hAnsi="Arial Unicode" w:cs="Arial"/>
                <w:bCs/>
                <w:sz w:val="18"/>
                <w:szCs w:val="18"/>
              </w:rPr>
              <w:t>50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>մգ</w:t>
            </w:r>
            <w:r w:rsidRPr="009E363B">
              <w:rPr>
                <w:rFonts w:ascii="Arial Unicode" w:hAnsi="Arial Unicode" w:cs="Arial"/>
                <w:bCs/>
                <w:sz w:val="18"/>
                <w:szCs w:val="18"/>
              </w:rPr>
              <w:t xml:space="preserve"> (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>տրամադոլի</w:t>
            </w:r>
            <w:r w:rsidRPr="009E363B">
              <w:rPr>
                <w:rFonts w:ascii="Arial Unicode" w:hAnsi="Arial Unicode" w:cs="Arial"/>
                <w:bCs/>
                <w:sz w:val="18"/>
                <w:szCs w:val="18"/>
              </w:rPr>
              <w:t xml:space="preserve"> 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>հիդրոքլորիդ</w:t>
            </w:r>
            <w:r w:rsidRPr="009E363B">
              <w:rPr>
                <w:rFonts w:ascii="Arial Unicode" w:hAnsi="Arial Unicode" w:cs="Arial"/>
                <w:bCs/>
                <w:sz w:val="18"/>
                <w:szCs w:val="18"/>
              </w:rPr>
              <w:t>)-N02AX02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տրամադոլ100մգ/2մլ   (տրամադոլի հիդրոքլորիդ)-N02AX02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 xml:space="preserve">տրամադոլ , սրվակ , լուծույթ ներարկման 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100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/2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 (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տրամադոլի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հիդրոքլորիդ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)-N02AX02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33611120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ֆամոտիդին 20 մգ  A02BA03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ֆամոտիդին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դեղահատ,   թաղանթապատ 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20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33661131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ֆենոբարբիտալ 100մգ  n03aa02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ֆենոբարբիտալ 100մգ 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33621230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ֆոլաթթու  1մգ b03bb01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ֆոլաթթու  1մգ 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33651150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ֆլյուկոնազոլ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դեղապատիճներ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1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50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ֆլյուկոնազոլ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դեղապատիճներ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1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50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B1791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783D30" w:rsidRDefault="00783D30" w:rsidP="009B179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33611100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օմեպրազոլ 20  մգ  a02bc01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Օմեպրազոլ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20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դեղապատիճ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a02bc01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791" w:rsidRPr="001D5B24" w:rsidRDefault="009B1791" w:rsidP="009B1791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7000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1D5B24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791" w:rsidRPr="001D5B24" w:rsidRDefault="009B1791" w:rsidP="009B179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7000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791" w:rsidRPr="001D5B24" w:rsidRDefault="009B1791" w:rsidP="009B1791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0513A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60513A" w:rsidRDefault="0060513A" w:rsidP="0060513A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33691189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բետահիստին 24գ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բետահիստին , դեղահատ  24գ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93317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  <w:r w:rsidR="0060513A"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93317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  <w:r w:rsidR="0060513A"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3A" w:rsidRDefault="0060513A" w:rsidP="0060513A">
            <w:r w:rsidRPr="007F127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0513A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783D30" w:rsidRDefault="0060513A" w:rsidP="0060513A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44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33651253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տամօքսիֆեն  20մգ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տամօքսիֆեն  20մգ 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93317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</w:t>
            </w:r>
            <w:r w:rsidR="0060513A"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93317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</w:t>
            </w:r>
            <w:r w:rsidR="0060513A"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3A" w:rsidRDefault="0060513A" w:rsidP="0060513A">
            <w:r w:rsidRPr="007F127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0513A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783D30" w:rsidRDefault="0060513A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33691231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Կալցիում,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ք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ոլեկալցիֆերոլ  500մգ+10մկգ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Կալցիում,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ք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ոլեկալցիֆերոլ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 xml:space="preserve">  դեղահատ ծամելու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500մգ+10մկգ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3A" w:rsidRPr="009179BD" w:rsidRDefault="0060513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60513A" w:rsidP="0060513A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93317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  <w:r w:rsidR="0060513A"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3A" w:rsidRPr="009179BD" w:rsidRDefault="0060513A" w:rsidP="0060513A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3A" w:rsidRPr="009179BD" w:rsidRDefault="0093317A" w:rsidP="0060513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  <w:r w:rsidR="0060513A"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3A" w:rsidRDefault="0060513A" w:rsidP="0060513A">
            <w:r w:rsidRPr="007F127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806AAC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C" w:rsidRPr="00806AAC" w:rsidRDefault="00806AAC" w:rsidP="00806AAC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C" w:rsidRPr="009179BD" w:rsidRDefault="00806AAC" w:rsidP="00806AA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33621700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C" w:rsidRPr="009179BD" w:rsidRDefault="00806AAC" w:rsidP="00806AA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մետոպրոլոլ  50մգ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C" w:rsidRPr="009179BD" w:rsidRDefault="00806AAC" w:rsidP="00806AA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C" w:rsidRPr="009179BD" w:rsidRDefault="00806AAC" w:rsidP="00806AA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մետոպրոլոլ դեղահատ  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C" w:rsidRPr="009179BD" w:rsidRDefault="00806AAC" w:rsidP="00806AA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C" w:rsidRPr="009179BD" w:rsidRDefault="00806AAC" w:rsidP="00806AA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C" w:rsidRPr="009179BD" w:rsidRDefault="00806AAC" w:rsidP="00806AA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C" w:rsidRPr="009179BD" w:rsidRDefault="00806AAC" w:rsidP="00806AA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C" w:rsidRPr="009179BD" w:rsidRDefault="00806AAC" w:rsidP="00806AA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C" w:rsidRPr="009179BD" w:rsidRDefault="00806AAC" w:rsidP="00806AA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C" w:rsidRDefault="00806AAC" w:rsidP="00806AAC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8322F4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8322F4" w:rsidRDefault="008322F4" w:rsidP="008322F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33651131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սուլֆամեթօքսազոլ + տրիմեթոպրիմ200մգ+40մգ/5մլ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սուլֆամեթօքսազոլ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+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տրիմեթոպրիմ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200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5մլ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+40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/5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դեղակախույթ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ընդունման ,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100մլ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չափագդալով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Default="008322F4" w:rsidP="008322F4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8322F4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8322F4" w:rsidRDefault="008322F4" w:rsidP="008322F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33651131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սուլֆամեթօքսազոլ + տրիմեթոպրիմ   400մգ+80մգ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սուլֆամեթօքսազոլ + տրիմեթոպրիմ   դեղահատ  400մգ+80մգ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Pr="009179BD" w:rsidRDefault="008322F4" w:rsidP="008322F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2F4" w:rsidRDefault="008322F4" w:rsidP="008322F4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9A151B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Default="009A151B" w:rsidP="009A151B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պիրացետամ 800մգ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պիրացետամ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թաղանթապատ800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Default="009A151B" w:rsidP="009A151B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9A151B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Default="009A151B" w:rsidP="009A151B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33611180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Լակտուլոզ 667մգ/մլ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Լակտուլոզ 667մգ/մլ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 xml:space="preserve">   լուծույթ ներքին  ընդունման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1B" w:rsidRPr="009179BD" w:rsidRDefault="009A151B" w:rsidP="009A151B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Pr="009179BD" w:rsidRDefault="009A151B" w:rsidP="009A151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1B" w:rsidRDefault="009A151B" w:rsidP="009A151B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192CB0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Default="00192CB0" w:rsidP="00192CB0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Default="00192CB0" w:rsidP="00192CB0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33631491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Default="00192CB0" w:rsidP="00192CB0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ցետիրիզին  10գ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Pr="009179BD" w:rsidRDefault="00192CB0" w:rsidP="00192CB0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Default="00192CB0" w:rsidP="00192CB0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ցետիրիզին  10գ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B0" w:rsidRPr="009179BD" w:rsidRDefault="00192CB0" w:rsidP="00192CB0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Pr="009179BD" w:rsidRDefault="00192CB0" w:rsidP="00192CB0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Pr="009179BD" w:rsidRDefault="00192CB0" w:rsidP="00192CB0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Pr="00192CB0" w:rsidRDefault="00192CB0" w:rsidP="00192CB0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B0" w:rsidRPr="009179BD" w:rsidRDefault="00192CB0" w:rsidP="00192CB0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</w:pPr>
            <w:r w:rsidRPr="009B22C8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r w:rsidRPr="009B22C8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B22C8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Pr="00192CB0" w:rsidRDefault="00192CB0" w:rsidP="00192CB0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Default="00192CB0" w:rsidP="00192CB0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192CB0" w:rsidRPr="003E265E" w:rsidTr="0076465E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Default="00192CB0" w:rsidP="00192CB0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lastRenderedPageBreak/>
              <w:t>52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Default="00192CB0" w:rsidP="00192CB0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33661136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Default="00192CB0" w:rsidP="00192CB0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դիազեպամ 5մլ  ամպուլ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Pr="009179BD" w:rsidRDefault="00192CB0" w:rsidP="00192CB0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Default="00192CB0" w:rsidP="00192CB0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դիազեպամ 5մլ  ամպուլ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B0" w:rsidRPr="00192CB0" w:rsidRDefault="00192CB0" w:rsidP="00192CB0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ամպուլա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Pr="009179BD" w:rsidRDefault="00192CB0" w:rsidP="00192CB0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Pr="009179BD" w:rsidRDefault="00192CB0" w:rsidP="00192CB0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Pr="00192CB0" w:rsidRDefault="00192CB0" w:rsidP="00192CB0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B0" w:rsidRPr="009179BD" w:rsidRDefault="00192CB0" w:rsidP="00192CB0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</w:pPr>
            <w:r w:rsidRPr="009B22C8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r w:rsidRPr="009B22C8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. Գյումրի, Սարուխանյան 1</w:t>
            </w:r>
            <w:r w:rsidRPr="009B22C8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հասցեից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Pr="00192CB0" w:rsidRDefault="00192CB0" w:rsidP="00192CB0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B0" w:rsidRDefault="00192CB0" w:rsidP="00192CB0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</w:tbl>
    <w:p w:rsidR="00357AAC" w:rsidRPr="003E265E" w:rsidRDefault="00357AAC" w:rsidP="00357AAC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:rsidR="00357AAC" w:rsidRPr="003E265E" w:rsidRDefault="00357AAC" w:rsidP="00357AAC">
      <w:pPr>
        <w:jc w:val="both"/>
        <w:rPr>
          <w:rFonts w:ascii="GHEA Grapalat" w:hAnsi="GHEA Grapalat"/>
          <w:sz w:val="20"/>
        </w:rPr>
      </w:pPr>
    </w:p>
    <w:p w:rsidR="002B5F8B" w:rsidRDefault="00357AAC" w:rsidP="00357AAC">
      <w:pPr>
        <w:jc w:val="both"/>
        <w:rPr>
          <w:rFonts w:ascii="GHEA Grapalat" w:hAnsi="GHEA Grapalat"/>
          <w:sz w:val="20"/>
        </w:rPr>
      </w:pPr>
      <w:r w:rsidRPr="003E265E">
        <w:rPr>
          <w:rFonts w:ascii="GHEA Grapalat" w:hAnsi="GHEA Grapalat"/>
          <w:sz w:val="20"/>
        </w:rPr>
        <w:t xml:space="preserve"> </w:t>
      </w:r>
    </w:p>
    <w:p w:rsidR="002B5F8B" w:rsidRDefault="002B5F8B" w:rsidP="00357AAC">
      <w:pPr>
        <w:jc w:val="both"/>
        <w:rPr>
          <w:rFonts w:ascii="GHEA Grapalat" w:hAnsi="GHEA Grapalat"/>
          <w:sz w:val="20"/>
        </w:rPr>
      </w:pPr>
    </w:p>
    <w:p w:rsidR="002B5F8B" w:rsidRDefault="002B5F8B" w:rsidP="00357AAC">
      <w:pPr>
        <w:jc w:val="both"/>
        <w:rPr>
          <w:rFonts w:ascii="GHEA Grapalat" w:hAnsi="GHEA Grapalat"/>
          <w:sz w:val="20"/>
        </w:rPr>
      </w:pPr>
    </w:p>
    <w:p w:rsidR="002B5F8B" w:rsidRDefault="002B5F8B" w:rsidP="00357AAC">
      <w:pPr>
        <w:jc w:val="both"/>
        <w:rPr>
          <w:rFonts w:ascii="GHEA Grapalat" w:hAnsi="GHEA Grapalat"/>
          <w:sz w:val="20"/>
        </w:rPr>
      </w:pPr>
    </w:p>
    <w:p w:rsidR="002B5F8B" w:rsidRDefault="002B5F8B" w:rsidP="00357AAC">
      <w:pPr>
        <w:jc w:val="both"/>
        <w:rPr>
          <w:rFonts w:ascii="GHEA Grapalat" w:hAnsi="GHEA Grapalat"/>
          <w:sz w:val="20"/>
        </w:rPr>
      </w:pPr>
    </w:p>
    <w:p w:rsidR="002B5F8B" w:rsidRDefault="002B5F8B" w:rsidP="00357AAC">
      <w:pPr>
        <w:jc w:val="both"/>
        <w:rPr>
          <w:rFonts w:ascii="GHEA Grapalat" w:hAnsi="GHEA Grapalat"/>
          <w:sz w:val="20"/>
        </w:rPr>
      </w:pPr>
    </w:p>
    <w:p w:rsidR="0050559E" w:rsidRPr="00944414" w:rsidRDefault="0050559E" w:rsidP="0050559E">
      <w:pPr>
        <w:jc w:val="both"/>
        <w:rPr>
          <w:rFonts w:asciiTheme="minorHAnsi" w:hAnsiTheme="minorHAnsi" w:cs="GHEA Grapalat"/>
          <w:sz w:val="16"/>
          <w:szCs w:val="16"/>
          <w:lang w:val="hy-AM"/>
        </w:rPr>
      </w:pPr>
      <w:r w:rsidRPr="00944414">
        <w:rPr>
          <w:rFonts w:ascii="GHEA Grapalat" w:hAnsi="GHEA Grapalat" w:cs="GHEA Grapalat"/>
          <w:sz w:val="16"/>
          <w:szCs w:val="16"/>
          <w:lang w:val="hy-AM"/>
        </w:rPr>
        <w:t>Գնումը կատարվում է  ՀՀ գնումների մասին օրենքի 15 /6 համաձայն :</w:t>
      </w:r>
    </w:p>
    <w:p w:rsidR="0050559E" w:rsidRPr="00CD26A7" w:rsidRDefault="0050559E" w:rsidP="0050559E">
      <w:pPr>
        <w:jc w:val="both"/>
        <w:rPr>
          <w:rFonts w:asciiTheme="minorHAnsi" w:hAnsiTheme="minorHAnsi" w:cs="GHEA Grapalat"/>
          <w:sz w:val="16"/>
          <w:szCs w:val="16"/>
          <w:lang w:val="hy-AM"/>
        </w:rPr>
      </w:pPr>
    </w:p>
    <w:p w:rsidR="0050559E" w:rsidRPr="00F31E37" w:rsidRDefault="0050559E" w:rsidP="0050559E">
      <w:pPr>
        <w:jc w:val="both"/>
        <w:rPr>
          <w:rFonts w:ascii="GHEA Grapalat" w:hAnsi="GHEA Grapalat" w:cs="GHEA Grapalat"/>
          <w:sz w:val="16"/>
          <w:szCs w:val="16"/>
          <w:lang w:val="hy-AM"/>
        </w:rPr>
      </w:pPr>
    </w:p>
    <w:p w:rsidR="0050559E" w:rsidRPr="00F31E37" w:rsidRDefault="0050559E" w:rsidP="0050559E">
      <w:pPr>
        <w:jc w:val="both"/>
        <w:rPr>
          <w:rFonts w:ascii="GHEA Grapalat" w:hAnsi="GHEA Grapalat" w:cs="GHEA Grapalat"/>
          <w:i/>
          <w:sz w:val="14"/>
          <w:szCs w:val="14"/>
          <w:lang w:val="pt-BR"/>
        </w:rPr>
      </w:pPr>
    </w:p>
    <w:p w:rsidR="0050559E" w:rsidRPr="00F31E37" w:rsidRDefault="0050559E" w:rsidP="0050559E">
      <w:pPr>
        <w:jc w:val="both"/>
        <w:rPr>
          <w:rFonts w:ascii="GHEA Grapalat" w:hAnsi="GHEA Grapalat" w:cs="GHEA Grapalat"/>
          <w:i/>
          <w:sz w:val="14"/>
          <w:szCs w:val="14"/>
          <w:lang w:val="pt-BR"/>
        </w:rPr>
      </w:pPr>
    </w:p>
    <w:p w:rsidR="0050559E" w:rsidRPr="00F31E37" w:rsidRDefault="0050559E" w:rsidP="0050559E">
      <w:pPr>
        <w:pStyle w:val="Style4"/>
        <w:widowControl/>
        <w:tabs>
          <w:tab w:val="left" w:pos="0"/>
        </w:tabs>
        <w:spacing w:before="38" w:line="240" w:lineRule="auto"/>
        <w:jc w:val="both"/>
        <w:rPr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</w:rPr>
        <w:t>Ծանոթություն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pt-BR"/>
        </w:rPr>
        <w:t>*</w:t>
      </w:r>
    </w:p>
    <w:p w:rsidR="0050559E" w:rsidRPr="00F31E37" w:rsidRDefault="0050559E" w:rsidP="0050559E">
      <w:pPr>
        <w:pStyle w:val="Style4"/>
        <w:tabs>
          <w:tab w:val="left" w:pos="0"/>
        </w:tabs>
        <w:spacing w:before="38"/>
        <w:jc w:val="both"/>
        <w:rPr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ա. 2,5 տարվանից ավելի պիտանիության ժամկետ ունեցող դեղերը հանձման պահին պետք է                 ունենան առնվազն 2 տարի          մնացորդային պիտանիության ժամկետ,</w:t>
      </w:r>
    </w:p>
    <w:p w:rsidR="0050559E" w:rsidRPr="00F31E37" w:rsidRDefault="0050559E" w:rsidP="0050559E">
      <w:pPr>
        <w:pStyle w:val="Style4"/>
        <w:tabs>
          <w:tab w:val="left" w:pos="0"/>
        </w:tabs>
        <w:spacing w:before="38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բ. Մինչև 2,5 տարի պիտանիության ժամկետ ունեցող դեղերը հանձման պահին պետք   է           ունենան դեղի ընդհանուր        պիտանիության ժամկետի առնվազն երկու երրորդը,</w:t>
      </w:r>
    </w:p>
    <w:p w:rsidR="0050559E" w:rsidRPr="00F31E37" w:rsidRDefault="0050559E" w:rsidP="0050559E">
      <w:pPr>
        <w:pStyle w:val="Style4"/>
        <w:widowControl/>
        <w:tabs>
          <w:tab w:val="left" w:pos="0"/>
        </w:tabs>
        <w:spacing w:before="38" w:line="240" w:lineRule="auto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գ. առանձին դեպքերում, այն է` հիվանդների անհետաձգելի պահանջի բավարարման             հիմնավորված անհրաժեշտությունը, դեղի սպառման համար սահմանված պիտանիության </w:t>
      </w:r>
    </w:p>
    <w:p w:rsidR="0050559E" w:rsidRPr="00F31E37" w:rsidRDefault="0050559E" w:rsidP="0050559E">
      <w:pPr>
        <w:pStyle w:val="Style4"/>
        <w:widowControl/>
        <w:tabs>
          <w:tab w:val="left" w:pos="0"/>
        </w:tabs>
        <w:spacing w:before="38" w:line="240" w:lineRule="auto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կարճ ժամկետները, դեղը հանձման պահին կարող է  ունենալ դեղի ընդհանուր              պիտանիության ժամկետի առնվազն մեկ երկրորդը:</w:t>
      </w:r>
    </w:p>
    <w:p w:rsidR="0050559E" w:rsidRPr="0050559E" w:rsidRDefault="0050559E" w:rsidP="00CC4D5C">
      <w:pPr>
        <w:jc w:val="both"/>
        <w:rPr>
          <w:rFonts w:ascii="GHEA Grapalat" w:hAnsi="GHEA Grapalat"/>
          <w:sz w:val="20"/>
          <w:lang w:val="hy-AM"/>
        </w:rPr>
      </w:pPr>
    </w:p>
    <w:p w:rsidR="0050559E" w:rsidRPr="0050559E" w:rsidRDefault="0050559E" w:rsidP="00CC4D5C">
      <w:pPr>
        <w:jc w:val="both"/>
        <w:rPr>
          <w:rFonts w:ascii="GHEA Grapalat" w:hAnsi="GHEA Grapalat"/>
          <w:sz w:val="20"/>
          <w:lang w:val="hy-AM"/>
        </w:rPr>
      </w:pPr>
    </w:p>
    <w:p w:rsidR="0050559E" w:rsidRPr="0050559E" w:rsidRDefault="0050559E" w:rsidP="00CC4D5C">
      <w:pPr>
        <w:jc w:val="both"/>
        <w:rPr>
          <w:rFonts w:ascii="GHEA Grapalat" w:hAnsi="GHEA Grapalat"/>
          <w:sz w:val="20"/>
          <w:lang w:val="hy-AM"/>
        </w:rPr>
      </w:pPr>
    </w:p>
    <w:p w:rsidR="0050559E" w:rsidRPr="00192CB0" w:rsidRDefault="00CC4D5C" w:rsidP="00CC4D5C">
      <w:pPr>
        <w:jc w:val="both"/>
        <w:rPr>
          <w:rFonts w:ascii="GHEA Grapalat" w:hAnsi="GHEA Grapalat"/>
          <w:sz w:val="20"/>
          <w:lang w:val="hy-AM"/>
        </w:rPr>
      </w:pPr>
      <w:r w:rsidRPr="00192CB0">
        <w:rPr>
          <w:rFonts w:ascii="GHEA Grapalat" w:hAnsi="GHEA Grapalat"/>
          <w:sz w:val="20"/>
          <w:lang w:val="hy-AM"/>
        </w:rPr>
        <w:t>*</w:t>
      </w:r>
    </w:p>
    <w:p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192CB0">
        <w:rPr>
          <w:rFonts w:ascii="GHEA Grapalat" w:hAnsi="GHEA Grapalat"/>
          <w:sz w:val="20"/>
          <w:lang w:val="hy-AM"/>
        </w:rPr>
        <w:t xml:space="preserve"> </w:t>
      </w:r>
      <w:r w:rsidRPr="003E265E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357AAC" w:rsidRDefault="00357AAC" w:rsidP="00357AAC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:rsidR="00357AAC" w:rsidRDefault="00357AAC" w:rsidP="00357AAC">
      <w:pPr>
        <w:pStyle w:val="a6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357AAC" w:rsidRDefault="00357AAC" w:rsidP="00357AAC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357AAC" w:rsidTr="00357AAC">
        <w:trPr>
          <w:jc w:val="center"/>
        </w:trPr>
        <w:tc>
          <w:tcPr>
            <w:tcW w:w="4536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:rsidR="00357AAC" w:rsidRDefault="00357AAC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357AAC" w:rsidRDefault="00357AAC">
            <w:pPr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FC75A5" w:rsidRDefault="00FC75A5" w:rsidP="001C7118">
      <w:pPr>
        <w:jc w:val="center"/>
        <w:rPr>
          <w:rFonts w:ascii="GHEA Grapalat" w:hAnsi="GHEA Grapalat"/>
          <w:sz w:val="20"/>
        </w:rPr>
      </w:pPr>
    </w:p>
    <w:p w:rsidR="00FC75A5" w:rsidRDefault="00FC75A5" w:rsidP="001C7118">
      <w:pPr>
        <w:jc w:val="center"/>
        <w:rPr>
          <w:rFonts w:ascii="GHEA Grapalat" w:hAnsi="GHEA Grapalat"/>
          <w:sz w:val="20"/>
        </w:rPr>
      </w:pPr>
    </w:p>
    <w:p w:rsidR="00FC75A5" w:rsidRDefault="00FC75A5" w:rsidP="001C7118">
      <w:pPr>
        <w:jc w:val="center"/>
        <w:rPr>
          <w:rFonts w:ascii="GHEA Grapalat" w:hAnsi="GHEA Grapalat"/>
          <w:sz w:val="20"/>
        </w:rPr>
      </w:pPr>
    </w:p>
    <w:p w:rsidR="00FC75A5" w:rsidRDefault="00FC75A5" w:rsidP="001C7118">
      <w:pPr>
        <w:jc w:val="center"/>
        <w:rPr>
          <w:rFonts w:ascii="GHEA Grapalat" w:hAnsi="GHEA Grapalat"/>
          <w:sz w:val="20"/>
        </w:rPr>
      </w:pPr>
    </w:p>
    <w:p w:rsidR="00FC75A5" w:rsidRDefault="00FC75A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lastRenderedPageBreak/>
        <w:t>енном реестре лекарственных средств Министерства здравоохранения РА.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 xml:space="preserve">  (в разделе «Справочник зарегистрированных лекарственных средств» на сайте www.pharm.am) и в электронной системе здравоохранения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В противном случае оценочная комиссия расценит это как ценовое предложение, не соответствующее условиям приглашения.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Поставка лекарственных средств осуществляется из аптек по электронным рецептам, выдаваемым заказчиком населению через систему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Аптека Поставщика должна находиться в зоне обслуживания Покупателя /c. Гюмри, Саруханян 1/3, не более 1,5 км.</w:t>
      </w: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  <w:r>
        <w:rPr>
          <w:rFonts w:ascii="GHEA Grapalat" w:hAnsi="GHEA Grapalat"/>
          <w:b/>
          <w:u w:val="single"/>
          <w:lang w:val="es-ES"/>
        </w:rPr>
        <w:t>&lt;&lt;ՇՄԳԸԲԿ-</w:t>
      </w:r>
      <w:r w:rsidR="008D5042">
        <w:rPr>
          <w:rFonts w:ascii="GHEA Grapalat" w:hAnsi="GHEA Grapalat" w:cs="Sylfaen"/>
          <w:b/>
          <w:u w:val="single"/>
          <w:lang w:val="hy-AM"/>
        </w:rPr>
        <w:t>ԷԱՃ</w:t>
      </w:r>
      <w:r>
        <w:rPr>
          <w:rFonts w:ascii="GHEA Grapalat" w:hAnsi="GHEA Grapalat" w:cs="Sylfaen"/>
          <w:b/>
          <w:u w:val="single"/>
          <w:lang w:val="hy-AM"/>
        </w:rPr>
        <w:t>ԱՊՁԲ</w:t>
      </w:r>
      <w:r>
        <w:rPr>
          <w:rFonts w:ascii="GHEA Grapalat" w:hAnsi="GHEA Grapalat" w:cs="Sylfaen"/>
          <w:b/>
          <w:u w:val="single"/>
          <w:lang w:val="es-ES"/>
        </w:rPr>
        <w:t xml:space="preserve"> </w:t>
      </w:r>
      <w:r>
        <w:rPr>
          <w:rFonts w:ascii="GHEA Grapalat" w:hAnsi="GHEA Grapalat"/>
          <w:b/>
          <w:u w:val="single"/>
          <w:lang w:val="es-ES"/>
        </w:rPr>
        <w:t>202</w:t>
      </w:r>
      <w:r w:rsidR="00102143">
        <w:rPr>
          <w:rFonts w:ascii="GHEA Grapalat" w:hAnsi="GHEA Grapalat"/>
          <w:b/>
          <w:u w:val="single"/>
          <w:lang w:val="es-ES"/>
        </w:rPr>
        <w:t>6</w:t>
      </w:r>
      <w:r>
        <w:rPr>
          <w:rFonts w:ascii="GHEA Grapalat" w:hAnsi="GHEA Grapalat"/>
          <w:b/>
          <w:u w:val="single"/>
          <w:lang w:val="es-ES"/>
        </w:rPr>
        <w:t>-</w:t>
      </w:r>
      <w:proofErr w:type="gramStart"/>
      <w:r>
        <w:rPr>
          <w:rFonts w:ascii="GHEA Grapalat" w:hAnsi="GHEA Grapalat"/>
          <w:b/>
          <w:u w:val="single"/>
          <w:lang w:val="es-ES"/>
        </w:rPr>
        <w:t>1</w:t>
      </w:r>
      <w:r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</w:p>
    <w:p w:rsidR="008903D5" w:rsidRDefault="008903D5" w:rsidP="008903D5">
      <w:pPr>
        <w:rPr>
          <w:lang w:val="af-ZA"/>
        </w:rPr>
      </w:pP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061"/>
        <w:gridCol w:w="2685"/>
        <w:gridCol w:w="659"/>
        <w:gridCol w:w="2685"/>
        <w:gridCol w:w="723"/>
        <w:gridCol w:w="633"/>
        <w:gridCol w:w="707"/>
        <w:gridCol w:w="743"/>
        <w:gridCol w:w="1107"/>
        <w:gridCol w:w="746"/>
        <w:gridCol w:w="1024"/>
      </w:tblGrid>
      <w:tr w:rsidR="008903D5" w:rsidTr="00335DE8">
        <w:trPr>
          <w:gridAfter w:val="1"/>
          <w:wAfter w:w="1024" w:type="dxa"/>
        </w:trPr>
        <w:tc>
          <w:tcPr>
            <w:tcW w:w="12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>Продукт:</w:t>
            </w:r>
          </w:p>
        </w:tc>
      </w:tr>
      <w:tr w:rsidR="00062FEB" w:rsidRPr="00062FEB" w:rsidTr="00335DE8">
        <w:trPr>
          <w:gridAfter w:val="1"/>
          <w:wAfter w:w="1024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0"/>
                <w:szCs w:val="10"/>
              </w:rPr>
            </w:pP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номер дозы в приглашении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0"/>
                <w:szCs w:val="10"/>
                <w:lang w:val="ru-RU"/>
              </w:rPr>
            </w:pPr>
            <w:r w:rsidRPr="00062FEB">
              <w:rPr>
                <w:rFonts w:ascii="Arial Unicode" w:hAnsi="Arial Unicode"/>
                <w:color w:val="FF0000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CMA</w:t>
            </w:r>
            <w:r w:rsidRPr="00062FEB">
              <w:rPr>
                <w:rFonts w:ascii="Arial Unicode" w:hAnsi="Arial Unicode"/>
                <w:color w:val="FF0000"/>
                <w:sz w:val="10"/>
                <w:szCs w:val="10"/>
                <w:lang w:val="ru-RU"/>
              </w:rPr>
              <w:t xml:space="preserve"> (</w:t>
            </w: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CPV</w:t>
            </w:r>
            <w:r w:rsidRPr="00062FEB">
              <w:rPr>
                <w:rFonts w:ascii="Arial Unicode" w:hAnsi="Arial Unicode"/>
                <w:color w:val="FF0000"/>
                <w:sz w:val="10"/>
                <w:szCs w:val="10"/>
                <w:lang w:val="ru-RU"/>
              </w:rPr>
              <w:t>)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0"/>
                <w:szCs w:val="10"/>
              </w:rPr>
            </w:pP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название и товарный знак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0"/>
                <w:szCs w:val="10"/>
              </w:rPr>
            </w:pP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производитель и страна происхождения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0"/>
                <w:szCs w:val="10"/>
              </w:rPr>
            </w:pP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техническая спецификация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0"/>
                <w:szCs w:val="10"/>
              </w:rPr>
            </w:pP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единица измерения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0"/>
                <w:szCs w:val="10"/>
              </w:rPr>
            </w:pP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цена за единицу/ драм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0"/>
                <w:szCs w:val="10"/>
              </w:rPr>
            </w:pP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общая цена/драм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0"/>
                <w:szCs w:val="10"/>
              </w:rPr>
            </w:pP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Общая количество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FB6542">
            <w:pPr>
              <w:jc w:val="center"/>
              <w:rPr>
                <w:rFonts w:ascii="Arial Unicode" w:hAnsi="Arial Unicode"/>
                <w:color w:val="FF0000"/>
                <w:sz w:val="16"/>
                <w:szCs w:val="16"/>
              </w:rPr>
            </w:pPr>
            <w:r w:rsidRPr="00062FEB">
              <w:rPr>
                <w:rFonts w:ascii="Arial Unicode" w:hAnsi="Arial Unicode"/>
                <w:color w:val="FF0000"/>
                <w:sz w:val="16"/>
                <w:szCs w:val="16"/>
              </w:rPr>
              <w:t>Предложения   202</w:t>
            </w:r>
            <w:r w:rsidR="00FB6542">
              <w:rPr>
                <w:rFonts w:ascii="Arial Unicode" w:hAnsi="Arial Unicode"/>
                <w:color w:val="FF0000"/>
                <w:sz w:val="16"/>
                <w:szCs w:val="16"/>
              </w:rPr>
              <w:t>6</w:t>
            </w:r>
            <w:r w:rsidRPr="00062FEB">
              <w:rPr>
                <w:rFonts w:ascii="Arial Unicode" w:hAnsi="Arial Unicode"/>
                <w:color w:val="FF0000"/>
                <w:sz w:val="16"/>
                <w:szCs w:val="16"/>
              </w:rPr>
              <w:t>г</w:t>
            </w:r>
          </w:p>
        </w:tc>
      </w:tr>
      <w:tr w:rsidR="00062FEB" w:rsidRPr="00062FEB" w:rsidTr="00335DE8">
        <w:trPr>
          <w:trHeight w:val="44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0"/>
                <w:szCs w:val="10"/>
              </w:rPr>
            </w:pP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адрес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062FEB" w:rsidRDefault="008903D5" w:rsidP="00FB6542">
            <w:pPr>
              <w:jc w:val="center"/>
              <w:rPr>
                <w:rFonts w:ascii="Arial Unicode" w:hAnsi="Arial Unicode"/>
                <w:color w:val="FF0000"/>
                <w:sz w:val="16"/>
                <w:szCs w:val="16"/>
              </w:rPr>
            </w:pPr>
            <w:r w:rsidRPr="00062FEB">
              <w:rPr>
                <w:rFonts w:ascii="Arial Unicode" w:hAnsi="Arial Unicode"/>
                <w:color w:val="FF0000"/>
                <w:sz w:val="16"/>
                <w:szCs w:val="16"/>
              </w:rPr>
              <w:t>202</w:t>
            </w:r>
            <w:r w:rsidR="00FB6542">
              <w:rPr>
                <w:rFonts w:ascii="Arial Unicode" w:hAnsi="Arial Unicode"/>
                <w:color w:val="FF0000"/>
                <w:sz w:val="16"/>
                <w:szCs w:val="16"/>
              </w:rPr>
              <w:t>6</w:t>
            </w:r>
            <w:r w:rsidRPr="00062FEB">
              <w:rPr>
                <w:rFonts w:ascii="Arial Unicode" w:hAnsi="Arial Unicode"/>
                <w:color w:val="FF0000"/>
                <w:sz w:val="16"/>
                <w:szCs w:val="16"/>
              </w:rPr>
              <w:t>г</w:t>
            </w:r>
          </w:p>
        </w:tc>
        <w:tc>
          <w:tcPr>
            <w:tcW w:w="1024" w:type="dxa"/>
            <w:vAlign w:val="center"/>
          </w:tcPr>
          <w:p w:rsidR="008903D5" w:rsidRPr="00062FEB" w:rsidRDefault="008903D5" w:rsidP="00181877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062FEB">
              <w:rPr>
                <w:rFonts w:ascii="Arial Unicode" w:hAnsi="Arial Unicode"/>
                <w:color w:val="FF0000"/>
                <w:sz w:val="16"/>
                <w:szCs w:val="16"/>
              </w:rPr>
              <w:t xml:space="preserve">Срок** </w:t>
            </w:r>
            <w:r w:rsidRPr="00062FEB">
              <w:rPr>
                <w:rFonts w:ascii="Sylfaen" w:hAnsi="Sylfaen"/>
                <w:color w:val="FF0000"/>
                <w:sz w:val="16"/>
                <w:szCs w:val="16"/>
                <w:lang w:val="hy-AM"/>
              </w:rPr>
              <w:t>202</w:t>
            </w:r>
            <w:r w:rsidR="00FB6542">
              <w:rPr>
                <w:rFonts w:ascii="Sylfaen" w:hAnsi="Sylfaen"/>
                <w:color w:val="FF0000"/>
                <w:sz w:val="16"/>
                <w:szCs w:val="16"/>
              </w:rPr>
              <w:t>6</w:t>
            </w:r>
            <w:r w:rsidRPr="00062FEB">
              <w:rPr>
                <w:rFonts w:ascii="Sylfaen" w:hAnsi="Sylfaen"/>
                <w:color w:val="FF0000"/>
                <w:sz w:val="16"/>
                <w:szCs w:val="16"/>
                <w:lang w:val="hy-AM"/>
              </w:rPr>
              <w:t>г.</w:t>
            </w:r>
          </w:p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0"/>
                <w:szCs w:val="10"/>
              </w:rPr>
            </w:pP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количество предметов</w:t>
            </w:r>
          </w:p>
        </w:tc>
      </w:tr>
      <w:tr w:rsidR="00062FEB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062FEB" w:rsidRDefault="008903D5" w:rsidP="00181877">
            <w:pPr>
              <w:rPr>
                <w:rFonts w:ascii="Arial Unicode" w:hAnsi="Arial Unicode"/>
                <w:color w:val="FF0000"/>
                <w:sz w:val="14"/>
                <w:szCs w:val="1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062FEB" w:rsidRDefault="008903D5" w:rsidP="00181877">
            <w:pPr>
              <w:rPr>
                <w:rFonts w:ascii="Arial Unicode" w:hAnsi="Arial Unicode"/>
                <w:color w:val="FF0000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062FEB" w:rsidRDefault="008903D5" w:rsidP="00181877">
            <w:pPr>
              <w:jc w:val="center"/>
              <w:rPr>
                <w:rFonts w:ascii="Arial Unicode" w:hAnsi="Arial Unicode" w:cs="Arial"/>
                <w:color w:val="FF0000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062FEB" w:rsidRDefault="008903D5" w:rsidP="00181877">
            <w:pPr>
              <w:jc w:val="center"/>
              <w:rPr>
                <w:rFonts w:ascii="Arial Unicode" w:hAnsi="Arial Unicode" w:cs="Arial"/>
                <w:color w:val="FF0000"/>
                <w:sz w:val="14"/>
                <w:szCs w:val="1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0"/>
                <w:szCs w:val="10"/>
              </w:rPr>
            </w:pPr>
            <w:r w:rsidRPr="00062FEB">
              <w:rPr>
                <w:rFonts w:ascii="Arial Unicode" w:hAnsi="Arial Unicode"/>
                <w:color w:val="FF0000"/>
                <w:sz w:val="10"/>
                <w:szCs w:val="10"/>
              </w:rPr>
              <w:t>Общая количество</w:t>
            </w:r>
          </w:p>
        </w:tc>
        <w:tc>
          <w:tcPr>
            <w:tcW w:w="1024" w:type="dxa"/>
            <w:vAlign w:val="center"/>
          </w:tcPr>
          <w:p w:rsidR="008903D5" w:rsidRPr="00062FEB" w:rsidRDefault="008903D5" w:rsidP="00181877">
            <w:pPr>
              <w:jc w:val="center"/>
              <w:rPr>
                <w:rFonts w:ascii="Arial Unicode" w:hAnsi="Arial Unicode"/>
                <w:color w:val="FF0000"/>
                <w:sz w:val="14"/>
                <w:szCs w:val="14"/>
              </w:rPr>
            </w:pPr>
          </w:p>
        </w:tc>
      </w:tr>
      <w:tr w:rsidR="00062FEB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FB6542" w:rsidRDefault="002B5E5D" w:rsidP="0068592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B6542"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FB6542" w:rsidRDefault="00685928" w:rsidP="0068592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B6542">
              <w:rPr>
                <w:rFonts w:ascii="Arial Unicode" w:hAnsi="Arial Unicode"/>
                <w:bCs/>
                <w:sz w:val="14"/>
                <w:szCs w:val="14"/>
              </w:rPr>
              <w:t>33651111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28" w:rsidRPr="00FB6542" w:rsidRDefault="00685928" w:rsidP="00685928">
            <w:pPr>
              <w:rPr>
                <w:rFonts w:ascii="Arial Unicode" w:hAnsi="Arial Unicode"/>
                <w:sz w:val="14"/>
                <w:szCs w:val="14"/>
              </w:rPr>
            </w:pPr>
            <w:r w:rsidRPr="00FB6542">
              <w:rPr>
                <w:rFonts w:ascii="Arial Unicode" w:hAnsi="Arial Unicode"/>
                <w:sz w:val="14"/>
                <w:szCs w:val="14"/>
              </w:rPr>
              <w:t>амоксициллин 250мг/5мл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FB6542" w:rsidRDefault="00685928" w:rsidP="0068592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28" w:rsidRPr="00FB6542" w:rsidRDefault="00685928" w:rsidP="00685928">
            <w:pPr>
              <w:rPr>
                <w:rFonts w:ascii="Arial Unicode" w:hAnsi="Arial Unicode"/>
                <w:sz w:val="14"/>
                <w:szCs w:val="14"/>
              </w:rPr>
            </w:pPr>
            <w:r w:rsidRPr="00FB6542">
              <w:rPr>
                <w:rFonts w:ascii="Arial Unicode" w:hAnsi="Arial Unicode"/>
                <w:sz w:val="14"/>
                <w:szCs w:val="14"/>
              </w:rPr>
              <w:t>амоксициллин 250мг/5мл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28" w:rsidRPr="00FB6542" w:rsidRDefault="00685928" w:rsidP="00685928">
            <w:r w:rsidRPr="00FB6542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FB6542" w:rsidRDefault="00685928" w:rsidP="0068592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FB6542" w:rsidRDefault="00685928" w:rsidP="0068592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AF06D7" w:rsidRDefault="00685928" w:rsidP="0068592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AF06D7">
              <w:rPr>
                <w:rFonts w:ascii="GHEA Grapalat" w:hAnsi="GHEA Grapalat"/>
                <w:bCs/>
                <w:sz w:val="16"/>
                <w:szCs w:val="16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28" w:rsidRPr="00AF06D7" w:rsidRDefault="00685928" w:rsidP="00685928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F06D7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AF06D7" w:rsidRDefault="00685928" w:rsidP="0068592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AF06D7">
              <w:rPr>
                <w:rFonts w:ascii="GHEA Grapalat" w:hAnsi="GHEA Grapalat"/>
                <w:bCs/>
                <w:sz w:val="16"/>
                <w:szCs w:val="16"/>
              </w:rPr>
              <w:t>200</w:t>
            </w:r>
          </w:p>
        </w:tc>
        <w:tc>
          <w:tcPr>
            <w:tcW w:w="1024" w:type="dxa"/>
          </w:tcPr>
          <w:p w:rsidR="00685928" w:rsidRPr="00AF06D7" w:rsidRDefault="00685928" w:rsidP="00685928">
            <w:pPr>
              <w:rPr>
                <w:rFonts w:asciiTheme="minorHAnsi" w:hAnsiTheme="minorHAnsi"/>
              </w:rPr>
            </w:pPr>
            <w:r w:rsidRPr="00AF06D7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="00FB6542" w:rsidRPr="00AF06D7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B6542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FB6542" w:rsidRDefault="00FB6542" w:rsidP="00FB654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B6542">
              <w:rPr>
                <w:rFonts w:ascii="Arial Unicode" w:hAnsi="Arial Unicode"/>
                <w:bCs/>
                <w:sz w:val="14"/>
                <w:szCs w:val="14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FB6542" w:rsidRDefault="00FB6542" w:rsidP="00FB654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B6542">
              <w:rPr>
                <w:rFonts w:ascii="Arial Unicode" w:hAnsi="Arial Unicode"/>
                <w:bCs/>
                <w:sz w:val="14"/>
                <w:szCs w:val="14"/>
              </w:rPr>
              <w:t>33651112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42" w:rsidRPr="00FB6542" w:rsidRDefault="00FB6542" w:rsidP="00FB6542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B6542">
              <w:rPr>
                <w:rFonts w:ascii="Arial Unicode" w:hAnsi="Arial Unicode"/>
                <w:sz w:val="14"/>
                <w:szCs w:val="14"/>
                <w:lang w:val="ru-RU"/>
              </w:rPr>
              <w:t>амоксициллин+клавулановая кислота 156,25мг/5мл 100мл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FB6542" w:rsidRDefault="00FB6542" w:rsidP="00FB6542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42" w:rsidRPr="00FB6542" w:rsidRDefault="00FB6542" w:rsidP="00FB6542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B6542">
              <w:rPr>
                <w:rFonts w:ascii="Arial Unicode" w:hAnsi="Arial Unicode"/>
                <w:sz w:val="14"/>
                <w:szCs w:val="14"/>
                <w:lang w:val="ru-RU"/>
              </w:rPr>
              <w:t>амоксициллин+клавулановая кислота 156,25мг/5мл 100мл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42" w:rsidRPr="00FB6542" w:rsidRDefault="00FB6542" w:rsidP="00FB6542">
            <w:r w:rsidRPr="00FB6542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FB6542" w:rsidRDefault="00FB6542" w:rsidP="00FB6542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FB6542" w:rsidRDefault="00FB6542" w:rsidP="00FB6542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AF06D7" w:rsidRDefault="00FB6542" w:rsidP="00FB6542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AF06D7">
              <w:rPr>
                <w:rFonts w:ascii="GHEA Grapalat" w:hAnsi="GHEA Grapalat"/>
                <w:bCs/>
                <w:sz w:val="16"/>
                <w:szCs w:val="16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42" w:rsidRPr="00AF06D7" w:rsidRDefault="00FB6542" w:rsidP="00FB654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F06D7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AF06D7" w:rsidRDefault="00FB6542" w:rsidP="00FB6542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AF06D7">
              <w:rPr>
                <w:rFonts w:ascii="GHEA Grapalat" w:hAnsi="GHEA Grapalat"/>
                <w:bCs/>
                <w:sz w:val="16"/>
                <w:szCs w:val="16"/>
              </w:rPr>
              <w:t>100</w:t>
            </w:r>
          </w:p>
        </w:tc>
        <w:tc>
          <w:tcPr>
            <w:tcW w:w="1024" w:type="dxa"/>
          </w:tcPr>
          <w:p w:rsidR="00FB6542" w:rsidRPr="00AF06D7" w:rsidRDefault="00FB6542" w:rsidP="00FB6542">
            <w:r w:rsidRPr="00AF06D7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F06D7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B6542" w:rsidRPr="00FB6542" w:rsidTr="00FB6542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Default="00FB6542" w:rsidP="00FB654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  <w:p w:rsidR="00FB6542" w:rsidRDefault="00FB6542" w:rsidP="00FB654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  <w:p w:rsidR="00FB6542" w:rsidRPr="00FB6542" w:rsidRDefault="00FB6542" w:rsidP="00FB654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FB6542" w:rsidRDefault="00FB6542" w:rsidP="00FB654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B6542">
              <w:rPr>
                <w:rFonts w:ascii="Arial Unicode" w:hAnsi="Arial Unicode"/>
                <w:bCs/>
                <w:sz w:val="14"/>
                <w:szCs w:val="14"/>
              </w:rPr>
              <w:t>33651112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42" w:rsidRPr="00FB6542" w:rsidRDefault="00FB6542" w:rsidP="00FB654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</w:pPr>
            <w:r w:rsidRPr="00FB6542"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  <w:t>амоксициллин+клавулановая кислота 250+62,5 мг/5 мл 100 мл</w:t>
            </w:r>
          </w:p>
          <w:p w:rsidR="00FB6542" w:rsidRPr="00FB6542" w:rsidRDefault="00FB6542" w:rsidP="00FB6542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FB6542" w:rsidRDefault="00FB6542" w:rsidP="00FB6542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42" w:rsidRPr="00FB6542" w:rsidRDefault="00FB6542" w:rsidP="00FB654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</w:pPr>
            <w:r w:rsidRPr="00FB6542"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  <w:t>амоксициллин+клавулановая кислота 250+62,5 мг/5 мл 100 мл</w:t>
            </w:r>
          </w:p>
          <w:p w:rsidR="00FB6542" w:rsidRPr="00FB6542" w:rsidRDefault="00FB6542" w:rsidP="00FB6542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42" w:rsidRPr="00FB6542" w:rsidRDefault="00FB6542" w:rsidP="00FB6542">
            <w:r w:rsidRPr="00FB6542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FB6542" w:rsidRDefault="00FB6542" w:rsidP="00FB6542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FB6542" w:rsidRDefault="00FB6542" w:rsidP="00FB6542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AF06D7" w:rsidRDefault="00FB6542" w:rsidP="00FB6542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AF06D7">
              <w:rPr>
                <w:rFonts w:ascii="GHEA Grapalat" w:hAnsi="GHEA Grapalat"/>
                <w:bCs/>
                <w:sz w:val="16"/>
                <w:szCs w:val="16"/>
              </w:rPr>
              <w:t>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42" w:rsidRPr="00AF06D7" w:rsidRDefault="00FB6542" w:rsidP="00FB654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F06D7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2" w:rsidRPr="00AF06D7" w:rsidRDefault="00FB6542" w:rsidP="00FB6542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AF06D7">
              <w:rPr>
                <w:rFonts w:ascii="GHEA Grapalat" w:hAnsi="GHEA Grapalat"/>
                <w:bCs/>
                <w:sz w:val="16"/>
                <w:szCs w:val="16"/>
              </w:rPr>
              <w:t>80</w:t>
            </w:r>
          </w:p>
        </w:tc>
        <w:tc>
          <w:tcPr>
            <w:tcW w:w="1024" w:type="dxa"/>
          </w:tcPr>
          <w:p w:rsidR="00FB6542" w:rsidRPr="00AF06D7" w:rsidRDefault="00FB6542" w:rsidP="00FB6542">
            <w:r w:rsidRPr="00AF06D7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F06D7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37CDF" w:rsidRPr="00FB6542" w:rsidTr="00FB6542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Default="00137CDF" w:rsidP="00137CDF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FB6542" w:rsidRDefault="00137CDF" w:rsidP="00137CDF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B6542">
              <w:rPr>
                <w:rFonts w:ascii="Arial Unicode" w:hAnsi="Arial Unicode"/>
                <w:bCs/>
                <w:sz w:val="14"/>
                <w:szCs w:val="14"/>
              </w:rPr>
              <w:t>33651112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DF" w:rsidRPr="00137CDF" w:rsidRDefault="00137CDF" w:rsidP="00137C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8"/>
                <w:szCs w:val="18"/>
              </w:rPr>
            </w:pPr>
            <w:r w:rsidRPr="00137CDF">
              <w:rPr>
                <w:rFonts w:ascii="Arial Unicode" w:hAnsi="Arial Unicode" w:cs="Courier New"/>
                <w:color w:val="1F1F1F"/>
                <w:sz w:val="18"/>
                <w:szCs w:val="18"/>
                <w:lang w:val="ru-RU"/>
              </w:rPr>
              <w:t>амоксициллин+клавулановая кислота 875 мг+125 мг</w:t>
            </w:r>
          </w:p>
          <w:p w:rsidR="00137CDF" w:rsidRPr="00FB6542" w:rsidRDefault="00137CDF" w:rsidP="00137C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FB6542" w:rsidRDefault="00137CDF" w:rsidP="00137CDF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DF" w:rsidRPr="00137CDF" w:rsidRDefault="00137CDF" w:rsidP="00137C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8"/>
                <w:szCs w:val="18"/>
              </w:rPr>
            </w:pPr>
            <w:r w:rsidRPr="00137CDF">
              <w:rPr>
                <w:rFonts w:ascii="Arial Unicode" w:hAnsi="Arial Unicode" w:cs="Courier New"/>
                <w:color w:val="1F1F1F"/>
                <w:sz w:val="18"/>
                <w:szCs w:val="18"/>
                <w:lang w:val="ru-RU"/>
              </w:rPr>
              <w:t>амоксициллин+клавулановая кислота 875 мг+125 мг</w:t>
            </w:r>
          </w:p>
          <w:p w:rsidR="00137CDF" w:rsidRPr="00FB6542" w:rsidRDefault="00137CDF" w:rsidP="00137C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DF" w:rsidRPr="00FB6542" w:rsidRDefault="00137CDF" w:rsidP="00137CDF">
            <w:r w:rsidRPr="00FB6542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FB6542" w:rsidRDefault="00137CDF" w:rsidP="00137CD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FB6542" w:rsidRDefault="00137CDF" w:rsidP="00137CD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AF06D7" w:rsidRDefault="00AF06D7" w:rsidP="00137CDF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DF" w:rsidRPr="00AF06D7" w:rsidRDefault="00137CDF" w:rsidP="00137CDF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F06D7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DF" w:rsidRPr="00AF06D7" w:rsidRDefault="00AF06D7" w:rsidP="00137CDF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2000</w:t>
            </w:r>
          </w:p>
        </w:tc>
        <w:tc>
          <w:tcPr>
            <w:tcW w:w="1024" w:type="dxa"/>
          </w:tcPr>
          <w:p w:rsidR="00137CDF" w:rsidRPr="00AF06D7" w:rsidRDefault="00137CDF" w:rsidP="00137CDF">
            <w:r w:rsidRPr="00AF06D7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F06D7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FB6542" w:rsidTr="00FB6542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B6542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33651125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F06D7" w:rsidRDefault="00AF06D7" w:rsidP="00AF06D7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AF06D7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азитромицин 500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F06D7" w:rsidRDefault="00AF06D7" w:rsidP="00AF06D7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AF06D7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азитромицин 500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FB6542" w:rsidRDefault="00AF06D7" w:rsidP="00AF06D7">
            <w:pPr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B6542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B6542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F06D7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F06D7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024" w:type="dxa"/>
          </w:tcPr>
          <w:p w:rsidR="00AF06D7" w:rsidRPr="00AF06D7" w:rsidRDefault="00AF06D7" w:rsidP="00AF06D7">
            <w:r w:rsidRPr="00AF06D7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F06D7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FB6542" w:rsidTr="00FB6542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FB6542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33651125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F06D7" w:rsidRDefault="00AF06D7" w:rsidP="00AF06D7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AF06D7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азитромицин 200 мг/5 мл суспензия 20 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F06D7" w:rsidRDefault="00AF06D7" w:rsidP="00AF06D7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AF06D7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азитромицин 200 мг/5 мл суспензия 20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F06D7" w:rsidRDefault="00AF06D7" w:rsidP="00AF06D7">
            <w:pPr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F06D7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F06D7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</w:t>
            </w:r>
          </w:p>
        </w:tc>
        <w:tc>
          <w:tcPr>
            <w:tcW w:w="1024" w:type="dxa"/>
          </w:tcPr>
          <w:p w:rsidR="00AF06D7" w:rsidRPr="00AF06D7" w:rsidRDefault="00AF06D7" w:rsidP="00AF06D7">
            <w:r w:rsidRPr="00AF06D7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F06D7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F06D7">
              <w:rPr>
                <w:rFonts w:ascii="Arial Unicode" w:hAnsi="Arial Unicode"/>
                <w:bCs/>
                <w:sz w:val="14"/>
                <w:szCs w:val="1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F06D7">
              <w:rPr>
                <w:rFonts w:ascii="Arial Unicode" w:hAnsi="Arial Unicode" w:cs="Arial"/>
                <w:bCs/>
                <w:sz w:val="14"/>
                <w:szCs w:val="14"/>
              </w:rPr>
              <w:t>33651252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F06D7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AF06D7">
              <w:rPr>
                <w:rFonts w:ascii="Arial Unicode" w:hAnsi="Arial Unicode"/>
                <w:sz w:val="14"/>
                <w:szCs w:val="14"/>
              </w:rPr>
              <w:t>Анастрозол 1г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F06D7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AF06D7">
              <w:rPr>
                <w:rFonts w:ascii="Arial Unicode" w:hAnsi="Arial Unicode"/>
                <w:sz w:val="14"/>
                <w:szCs w:val="14"/>
              </w:rPr>
              <w:t>Анастрозол 1г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F06D7" w:rsidRDefault="00AF06D7" w:rsidP="00AF06D7">
            <w:r w:rsidRPr="00AF06D7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6345DA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</w:t>
            </w:r>
            <w:r w:rsidR="00AF06D7" w:rsidRPr="00AF06D7">
              <w:rPr>
                <w:rFonts w:ascii="GHEA Grapalat" w:hAnsi="GHEA Grapalat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AF06D7" w:rsidRDefault="006345DA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</w:t>
            </w:r>
            <w:r w:rsidR="00AF06D7" w:rsidRPr="00AF06D7">
              <w:rPr>
                <w:rFonts w:ascii="GHEA Grapalat" w:hAnsi="GHEA Grapalat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33631310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диклофенак, 100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диклофенак, 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r w:rsidRPr="00B3703D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33661136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диазепам 5 мг n05ba01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диазепам 5 мг n05ba01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r w:rsidRPr="00B3703D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33661136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диазепам 10 мг n05ba01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диазепам 10 мг n05ba01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r w:rsidRPr="00B3703D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11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 w:cs="Arial"/>
                <w:bCs/>
                <w:sz w:val="14"/>
                <w:szCs w:val="14"/>
              </w:rPr>
              <w:t>33691212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диосмин, гесперидин 900+100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диосмин, гесперидин 900+100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r w:rsidRPr="00B3703D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8000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8000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12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Ибупрофен 400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Ибупрофен 400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r w:rsidRPr="00B3703D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B3703D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16</w:t>
            </w:r>
            <w:r w:rsidR="00AF06D7"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16</w:t>
            </w:r>
            <w:r w:rsidR="00AF06D7"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13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Ибупрофен, 100 мг/5 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Ибупрофен, 100 мг/5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r w:rsidRPr="00B3703D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14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3703D">
              <w:rPr>
                <w:rFonts w:ascii="Arial Unicode" w:hAnsi="Arial Unicode" w:cs="Arial"/>
                <w:sz w:val="16"/>
                <w:szCs w:val="16"/>
              </w:rPr>
              <w:t>33691209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LatRus" w:hAnsi="Arial LatRus"/>
                <w:sz w:val="16"/>
                <w:szCs w:val="16"/>
              </w:rPr>
            </w:pPr>
            <w:r w:rsidRPr="00B3703D">
              <w:rPr>
                <w:rFonts w:ascii="Calibri" w:hAnsi="Calibri" w:cs="Calibri"/>
                <w:sz w:val="16"/>
                <w:szCs w:val="16"/>
              </w:rPr>
              <w:t>Тамсулозин</w:t>
            </w:r>
            <w:r w:rsidRPr="00B3703D">
              <w:rPr>
                <w:rFonts w:ascii="Arial LatRus" w:hAnsi="Arial LatRus"/>
                <w:sz w:val="16"/>
                <w:szCs w:val="16"/>
              </w:rPr>
              <w:t xml:space="preserve"> 4</w:t>
            </w:r>
            <w:r w:rsidRPr="00B3703D">
              <w:rPr>
                <w:rFonts w:ascii="Calibri" w:hAnsi="Calibri" w:cs="Calibri"/>
                <w:sz w:val="16"/>
                <w:szCs w:val="16"/>
              </w:rPr>
              <w:t>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LatRus" w:hAnsi="Arial LatRus" w:cs="Arial"/>
                <w:sz w:val="16"/>
                <w:szCs w:val="16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LatRus" w:hAnsi="Arial LatRus"/>
                <w:sz w:val="16"/>
                <w:szCs w:val="16"/>
              </w:rPr>
            </w:pPr>
            <w:r w:rsidRPr="00B3703D">
              <w:rPr>
                <w:rFonts w:ascii="Calibri" w:hAnsi="Calibri" w:cs="Calibri"/>
                <w:sz w:val="16"/>
                <w:szCs w:val="16"/>
              </w:rPr>
              <w:t>Тамсулозин</w:t>
            </w:r>
            <w:r w:rsidRPr="00B3703D">
              <w:rPr>
                <w:rFonts w:ascii="Arial LatRus" w:hAnsi="Arial LatRus"/>
                <w:sz w:val="16"/>
                <w:szCs w:val="16"/>
              </w:rPr>
              <w:t xml:space="preserve"> 4</w:t>
            </w:r>
            <w:r w:rsidRPr="00B3703D">
              <w:rPr>
                <w:rFonts w:ascii="Calibri" w:hAnsi="Calibri" w:cs="Calibri"/>
                <w:sz w:val="16"/>
                <w:szCs w:val="16"/>
              </w:rPr>
              <w:t>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LatRus" w:hAnsi="Arial LatRus"/>
                <w:sz w:val="16"/>
                <w:szCs w:val="16"/>
              </w:rPr>
            </w:pPr>
            <w:r w:rsidRPr="00B3703D">
              <w:rPr>
                <w:rFonts w:ascii="Calibri" w:hAnsi="Calibri" w:cs="Calibri"/>
                <w:sz w:val="16"/>
                <w:szCs w:val="16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3703D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3000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LatRus" w:hAnsi="Arial LatRus"/>
                <w:sz w:val="16"/>
                <w:szCs w:val="16"/>
                <w:lang w:val="ru-RU"/>
              </w:rPr>
            </w:pP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Из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аптечных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сетей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поставщика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: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недалеко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от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1,5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км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>.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в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.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Гюмри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,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от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Саруханяна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3703D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3000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33642230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левотироксин 100 мкг h03aa01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левотироксин 100 мкг h03aa01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r w:rsidRPr="00B3703D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7</w:t>
            </w:r>
            <w:r w:rsidR="00AF06D7"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7</w:t>
            </w:r>
            <w:r w:rsidR="00AF06D7"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16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33661133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леводопа + карбидопа 250 мг/25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леводопа + карбидопа 250 мг/25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r w:rsidRPr="00B3703D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33671131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лоратадин 10 мг r06ax13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лоратадин 10 мг r06ax13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r w:rsidRPr="00B3703D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lastRenderedPageBreak/>
              <w:t>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lastRenderedPageBreak/>
              <w:t>700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B3703D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18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3703D">
              <w:rPr>
                <w:rFonts w:ascii="Arial Unicode" w:hAnsi="Arial Unicode"/>
                <w:bCs/>
                <w:sz w:val="14"/>
                <w:szCs w:val="14"/>
              </w:rPr>
              <w:t>33661137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лоразепам 2 мг n05ba06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B3703D">
              <w:rPr>
                <w:rFonts w:ascii="Arial Unicode" w:hAnsi="Arial Unicode"/>
                <w:sz w:val="14"/>
                <w:szCs w:val="14"/>
              </w:rPr>
              <w:t>лоразепам 2 мг n05ba06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B3703D" w:rsidRDefault="00AF06D7" w:rsidP="00AF06D7">
            <w:r w:rsidRPr="00B3703D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1500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B3703D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B3703D">
              <w:rPr>
                <w:rFonts w:ascii="GHEA Grapalat" w:hAnsi="GHEA Grapalat"/>
                <w:b/>
                <w:bCs/>
                <w:sz w:val="16"/>
                <w:szCs w:val="16"/>
              </w:rPr>
              <w:t>1500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7D0FD3" w:rsidRDefault="007D0FD3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D0FD3">
              <w:rPr>
                <w:rFonts w:ascii="Arial Unicode" w:hAnsi="Arial Unicode"/>
                <w:bCs/>
                <w:sz w:val="14"/>
                <w:szCs w:val="14"/>
              </w:rPr>
              <w:t>19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7D0FD3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D0FD3">
              <w:rPr>
                <w:rFonts w:ascii="Arial Unicode" w:hAnsi="Arial Unicode"/>
                <w:bCs/>
                <w:sz w:val="14"/>
                <w:szCs w:val="14"/>
              </w:rPr>
              <w:t>33611360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7D0FD3" w:rsidRDefault="007D0FD3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7D0FD3">
              <w:rPr>
                <w:rFonts w:ascii="Arial Unicode" w:hAnsi="Arial Unicode"/>
                <w:sz w:val="14"/>
                <w:szCs w:val="14"/>
              </w:rPr>
              <w:t>холекальциферол 5</w:t>
            </w:r>
            <w:r w:rsidR="00AF06D7" w:rsidRPr="007D0FD3">
              <w:rPr>
                <w:rFonts w:ascii="Arial Unicode" w:hAnsi="Arial Unicode"/>
                <w:sz w:val="14"/>
                <w:szCs w:val="14"/>
              </w:rPr>
              <w:t>000ММ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7D0FD3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7D0FD3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7D0FD3">
              <w:rPr>
                <w:rFonts w:ascii="Arial Unicode" w:hAnsi="Arial Unicode"/>
                <w:sz w:val="14"/>
                <w:szCs w:val="14"/>
              </w:rPr>
              <w:t>холекальциферол 1000ММ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7D0FD3" w:rsidRDefault="00AF06D7" w:rsidP="00AF06D7">
            <w:r w:rsidRPr="007D0FD3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7D0FD3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7D0FD3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7D0FD3" w:rsidRDefault="007D0FD3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7D0FD3">
              <w:rPr>
                <w:rFonts w:ascii="GHEA Grapalat" w:hAnsi="GHEA Grapalat"/>
                <w:b/>
                <w:bCs/>
                <w:sz w:val="16"/>
                <w:szCs w:val="16"/>
              </w:rPr>
              <w:t>8</w:t>
            </w:r>
            <w:r w:rsidR="00AF06D7" w:rsidRPr="007D0FD3">
              <w:rPr>
                <w:rFonts w:ascii="GHEA Grapalat" w:hAnsi="GHEA Grapalat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7D0FD3" w:rsidRDefault="007D0FD3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7D0FD3">
              <w:rPr>
                <w:rFonts w:ascii="GHEA Grapalat" w:hAnsi="GHEA Grapalat"/>
                <w:b/>
                <w:bCs/>
                <w:sz w:val="16"/>
                <w:szCs w:val="16"/>
              </w:rPr>
              <w:t>8</w:t>
            </w:r>
            <w:r w:rsidR="00AF06D7" w:rsidRPr="007D0FD3">
              <w:rPr>
                <w:rFonts w:ascii="GHEA Grapalat" w:hAnsi="GHEA Grapalat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7D0FD3" w:rsidRDefault="007D0FD3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D0FD3">
              <w:rPr>
                <w:rFonts w:ascii="Arial Unicode" w:hAnsi="Arial Unicode"/>
                <w:bCs/>
                <w:sz w:val="14"/>
                <w:szCs w:val="14"/>
              </w:rPr>
              <w:t>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7D0FD3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D0FD3">
              <w:rPr>
                <w:rFonts w:ascii="Arial Unicode" w:hAnsi="Arial Unicode"/>
                <w:bCs/>
                <w:sz w:val="14"/>
                <w:szCs w:val="14"/>
              </w:rPr>
              <w:t>33611360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7D0FD3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7D0FD3">
              <w:rPr>
                <w:rFonts w:ascii="Arial Unicode" w:hAnsi="Arial Unicode"/>
                <w:sz w:val="14"/>
                <w:szCs w:val="14"/>
                <w:lang w:val="ru-RU"/>
              </w:rPr>
              <w:t>Холекальциферол/водный раствор 15000ММ/мл 10мл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7D0FD3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7D0FD3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7D0FD3">
              <w:rPr>
                <w:rFonts w:ascii="Arial Unicode" w:hAnsi="Arial Unicode"/>
                <w:sz w:val="14"/>
                <w:szCs w:val="14"/>
                <w:lang w:val="ru-RU"/>
              </w:rPr>
              <w:t>Холекальциферол/водный раствор 15000ММ/мл 10мл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r w:rsidRPr="00834776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834776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834776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834776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7D0FD3" w:rsidRDefault="00834776" w:rsidP="0083477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7D0FD3" w:rsidRDefault="00834776" w:rsidP="0083477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33631300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76" w:rsidRPr="00834776" w:rsidRDefault="00834776" w:rsidP="0083477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8"/>
                <w:szCs w:val="18"/>
              </w:rPr>
            </w:pPr>
            <w:r w:rsidRPr="00834776">
              <w:rPr>
                <w:rFonts w:ascii="Arial Unicode" w:hAnsi="Arial Unicode" w:cs="Courier New"/>
                <w:color w:val="1F1F1F"/>
                <w:sz w:val="18"/>
                <w:szCs w:val="18"/>
                <w:lang w:val="ru-RU"/>
              </w:rPr>
              <w:t>Кетопрофен 200 мг</w:t>
            </w:r>
          </w:p>
          <w:p w:rsidR="00834776" w:rsidRPr="00834776" w:rsidRDefault="00834776" w:rsidP="00834776">
            <w:pPr>
              <w:rPr>
                <w:rFonts w:ascii="Arial Unicode" w:hAnsi="Arial Unicode"/>
                <w:sz w:val="18"/>
                <w:szCs w:val="18"/>
                <w:lang w:val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834776" w:rsidRDefault="00834776" w:rsidP="00834776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76" w:rsidRPr="00834776" w:rsidRDefault="00834776" w:rsidP="0083477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8"/>
                <w:szCs w:val="18"/>
              </w:rPr>
            </w:pPr>
            <w:r w:rsidRPr="00834776">
              <w:rPr>
                <w:rFonts w:ascii="Arial Unicode" w:hAnsi="Arial Unicode" w:cs="Courier New"/>
                <w:color w:val="1F1F1F"/>
                <w:sz w:val="18"/>
                <w:szCs w:val="18"/>
                <w:lang w:val="ru-RU"/>
              </w:rPr>
              <w:t>Кетопрофен 200 мг</w:t>
            </w:r>
          </w:p>
          <w:p w:rsidR="00834776" w:rsidRPr="00834776" w:rsidRDefault="00834776" w:rsidP="00834776">
            <w:pPr>
              <w:rPr>
                <w:rFonts w:ascii="Arial Unicode" w:hAnsi="Arial Unicode"/>
                <w:sz w:val="18"/>
                <w:szCs w:val="18"/>
                <w:lang w:val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76" w:rsidRPr="00834776" w:rsidRDefault="00834776" w:rsidP="00834776">
            <w:r w:rsidRPr="00834776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834776" w:rsidRDefault="00834776" w:rsidP="00834776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834776" w:rsidRDefault="00834776" w:rsidP="00834776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834776" w:rsidRDefault="00834776" w:rsidP="00834776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80</w:t>
            </w:r>
            <w:r w:rsidRPr="00834776">
              <w:rPr>
                <w:rFonts w:ascii="GHEA Grapalat" w:hAnsi="GHEA Grapalat"/>
                <w:bCs/>
                <w:sz w:val="16"/>
                <w:szCs w:val="16"/>
              </w:rPr>
              <w:t>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76" w:rsidRPr="00AE059A" w:rsidRDefault="00834776" w:rsidP="00834776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76" w:rsidRPr="00834776" w:rsidRDefault="00834776" w:rsidP="00834776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80</w:t>
            </w:r>
            <w:r w:rsidRPr="00834776">
              <w:rPr>
                <w:rFonts w:ascii="GHEA Grapalat" w:hAnsi="GHEA Grapalat"/>
                <w:bCs/>
                <w:sz w:val="16"/>
                <w:szCs w:val="16"/>
              </w:rPr>
              <w:t>00</w:t>
            </w:r>
          </w:p>
        </w:tc>
        <w:tc>
          <w:tcPr>
            <w:tcW w:w="1024" w:type="dxa"/>
          </w:tcPr>
          <w:p w:rsidR="00834776" w:rsidRPr="00AE059A" w:rsidRDefault="00834776" w:rsidP="00834776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834776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34776">
              <w:rPr>
                <w:rFonts w:ascii="Arial Unicode" w:hAnsi="Arial Unicode"/>
                <w:bCs/>
                <w:sz w:val="14"/>
                <w:szCs w:val="14"/>
              </w:rPr>
              <w:t>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834776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33691600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sz w:val="16"/>
                <w:szCs w:val="16"/>
              </w:rPr>
            </w:pPr>
            <w:r w:rsidRPr="00834776">
              <w:rPr>
                <w:rFonts w:ascii="Arial Unicode" w:hAnsi="Arial Unicode" w:cs="Courier New"/>
                <w:sz w:val="16"/>
                <w:szCs w:val="16"/>
                <w:lang w:val="ru-RU"/>
              </w:rPr>
              <w:t>Леветирацетам 500 мг</w:t>
            </w:r>
          </w:p>
          <w:p w:rsidR="00AF06D7" w:rsidRPr="00834776" w:rsidRDefault="00AF06D7" w:rsidP="00AF06D7">
            <w:pPr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LatRus" w:hAnsi="Arial LatRus" w:cs="Arial"/>
                <w:sz w:val="16"/>
                <w:szCs w:val="16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Theme="minorHAnsi" w:hAnsiTheme="minorHAnsi" w:cs="Courier New"/>
                <w:sz w:val="16"/>
                <w:szCs w:val="16"/>
                <w:lang w:val="hy-AM"/>
              </w:rPr>
            </w:pPr>
            <w:r w:rsidRPr="00834776">
              <w:rPr>
                <w:rFonts w:ascii="Arial Unicode" w:hAnsi="Arial Unicode" w:cs="Courier New"/>
                <w:sz w:val="16"/>
                <w:szCs w:val="16"/>
                <w:lang w:val="ru-RU"/>
              </w:rPr>
              <w:t xml:space="preserve">Леветирацетам 500 </w:t>
            </w:r>
            <w:proofErr w:type="gramStart"/>
            <w:r w:rsidRPr="00834776">
              <w:rPr>
                <w:rFonts w:ascii="Arial Unicode" w:hAnsi="Arial Unicode" w:cs="Courier New"/>
                <w:sz w:val="16"/>
                <w:szCs w:val="16"/>
                <w:lang w:val="ru-RU"/>
              </w:rPr>
              <w:t>мг</w:t>
            </w:r>
            <w:r w:rsidRPr="00834776">
              <w:rPr>
                <w:rFonts w:asciiTheme="minorHAnsi" w:hAnsiTheme="minorHAnsi" w:cs="Courier New"/>
                <w:sz w:val="16"/>
                <w:szCs w:val="16"/>
                <w:lang w:val="hy-AM"/>
              </w:rPr>
              <w:t xml:space="preserve">  </w:t>
            </w:r>
            <w:r w:rsidRPr="00834776">
              <w:rPr>
                <w:rFonts w:ascii="Calibri" w:hAnsi="Calibri" w:cs="Calibri"/>
                <w:sz w:val="16"/>
                <w:szCs w:val="16"/>
              </w:rPr>
              <w:t>таблетка</w:t>
            </w:r>
            <w:proofErr w:type="gramEnd"/>
          </w:p>
          <w:p w:rsidR="00AF06D7" w:rsidRPr="00834776" w:rsidRDefault="00AF06D7" w:rsidP="00AF06D7">
            <w:pPr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pPr>
              <w:rPr>
                <w:rFonts w:ascii="Arial LatRus" w:hAnsi="Arial LatRus"/>
                <w:sz w:val="16"/>
                <w:szCs w:val="16"/>
              </w:rPr>
            </w:pPr>
            <w:r w:rsidRPr="00834776">
              <w:rPr>
                <w:rFonts w:ascii="Calibri" w:hAnsi="Calibri" w:cs="Calibri"/>
                <w:sz w:val="16"/>
                <w:szCs w:val="16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834776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3000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LatRus" w:hAnsi="Arial LatRus"/>
                <w:sz w:val="16"/>
                <w:szCs w:val="16"/>
                <w:lang w:val="ru-RU"/>
              </w:rPr>
            </w:pP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Из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аптечных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сетей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поставщика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: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недалеко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от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1,5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км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>.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в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.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Гюмри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,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от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</w:t>
            </w:r>
            <w:r w:rsidRPr="00AE059A">
              <w:rPr>
                <w:rFonts w:ascii="Calibri" w:hAnsi="Calibri" w:cs="Calibri"/>
                <w:bCs/>
                <w:sz w:val="16"/>
                <w:szCs w:val="16"/>
                <w:lang w:val="ru-RU"/>
              </w:rPr>
              <w:t>Саруханяна</w:t>
            </w:r>
            <w:r w:rsidRPr="00AE059A">
              <w:rPr>
                <w:rFonts w:ascii="Arial LatRus" w:hAnsi="Arial LatRus" w:cs="GHEA Grapalat"/>
                <w:bCs/>
                <w:sz w:val="16"/>
                <w:szCs w:val="16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834776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3000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834776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834776">
              <w:rPr>
                <w:rFonts w:ascii="Arial Unicode" w:hAnsi="Arial Unicode" w:cs="Arial"/>
                <w:sz w:val="14"/>
                <w:szCs w:val="14"/>
              </w:rPr>
              <w:t>33691196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34776">
              <w:rPr>
                <w:rFonts w:ascii="Arial Unicode" w:hAnsi="Arial Unicode"/>
                <w:sz w:val="14"/>
                <w:szCs w:val="14"/>
              </w:rPr>
              <w:t>Рисперидон 2 мг - N05AX08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34776">
              <w:rPr>
                <w:rFonts w:ascii="Arial Unicode" w:hAnsi="Arial Unicode"/>
                <w:sz w:val="14"/>
                <w:szCs w:val="14"/>
              </w:rPr>
              <w:t>Рисперидон 2 мг - N05AX08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r w:rsidRPr="00834776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34776">
              <w:rPr>
                <w:rFonts w:ascii="Arial Unicode" w:hAnsi="Arial Unicode" w:cs="Arial"/>
                <w:b/>
                <w:sz w:val="16"/>
                <w:szCs w:val="16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34776">
              <w:rPr>
                <w:rFonts w:ascii="Arial Unicode" w:hAnsi="Arial Unicode" w:cs="Arial"/>
                <w:b/>
                <w:sz w:val="16"/>
                <w:szCs w:val="16"/>
              </w:rPr>
              <w:t>500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834776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34776">
              <w:rPr>
                <w:rFonts w:ascii="Arial Unicode" w:hAnsi="Arial Unicode"/>
                <w:bCs/>
                <w:sz w:val="14"/>
                <w:szCs w:val="14"/>
              </w:rPr>
              <w:t>24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34776">
              <w:rPr>
                <w:rFonts w:ascii="Arial Unicode" w:hAnsi="Arial Unicode"/>
                <w:bCs/>
                <w:sz w:val="14"/>
                <w:szCs w:val="14"/>
              </w:rPr>
              <w:t>33642210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34776">
              <w:rPr>
                <w:rFonts w:ascii="Arial Unicode" w:hAnsi="Arial Unicode"/>
                <w:sz w:val="14"/>
                <w:szCs w:val="14"/>
              </w:rPr>
              <w:t>преднизолон 5 мг,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34776">
              <w:rPr>
                <w:rFonts w:ascii="Arial Unicode" w:hAnsi="Arial Unicode"/>
                <w:sz w:val="14"/>
                <w:szCs w:val="14"/>
              </w:rPr>
              <w:t>преднизолон 5 мг,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r w:rsidRPr="00834776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34776">
              <w:rPr>
                <w:rFonts w:ascii="GHEA Grapalat" w:hAnsi="GHEA Grapalat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34776">
              <w:rPr>
                <w:rFonts w:ascii="GHEA Grapalat" w:hAnsi="GHEA Grapalat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834776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34776">
              <w:rPr>
                <w:rFonts w:ascii="Arial Unicode" w:hAnsi="Arial Unicode"/>
                <w:bCs/>
                <w:sz w:val="14"/>
                <w:szCs w:val="14"/>
              </w:rPr>
              <w:t>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34776">
              <w:rPr>
                <w:rFonts w:ascii="Arial Unicode" w:hAnsi="Arial Unicode"/>
                <w:bCs/>
                <w:sz w:val="14"/>
                <w:szCs w:val="14"/>
              </w:rPr>
              <w:t>33611150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34776">
              <w:rPr>
                <w:rFonts w:ascii="Arial Unicode" w:hAnsi="Arial Unicode"/>
                <w:sz w:val="14"/>
                <w:szCs w:val="14"/>
              </w:rPr>
              <w:t>Панкреатин 10000 мм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34776">
              <w:rPr>
                <w:rFonts w:ascii="Arial Unicode" w:hAnsi="Arial Unicode"/>
                <w:sz w:val="14"/>
                <w:szCs w:val="14"/>
              </w:rPr>
              <w:t>Панкреатин 10000 мм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r w:rsidRPr="00834776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34776">
              <w:rPr>
                <w:rFonts w:ascii="GHEA Grapalat" w:hAnsi="GHEA Grapalat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34776">
              <w:rPr>
                <w:rFonts w:ascii="GHEA Grapalat" w:hAnsi="GHEA Grapalat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834776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34776">
              <w:rPr>
                <w:rFonts w:ascii="Arial Unicode" w:hAnsi="Arial Unicode"/>
                <w:bCs/>
                <w:sz w:val="14"/>
                <w:szCs w:val="14"/>
              </w:rPr>
              <w:t>26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34776">
              <w:rPr>
                <w:rFonts w:ascii="Arial Unicode" w:hAnsi="Arial Unicode"/>
                <w:bCs/>
                <w:sz w:val="14"/>
                <w:szCs w:val="14"/>
              </w:rPr>
              <w:t>33661122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34776">
              <w:rPr>
                <w:rFonts w:ascii="Arial Unicode" w:hAnsi="Arial Unicode"/>
                <w:sz w:val="14"/>
                <w:szCs w:val="14"/>
              </w:rPr>
              <w:t>парацетамол 120мг/5мл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34776">
              <w:rPr>
                <w:rFonts w:ascii="Arial Unicode" w:hAnsi="Arial Unicode"/>
                <w:sz w:val="14"/>
                <w:szCs w:val="14"/>
              </w:rPr>
              <w:t>парацетамол 120мг/5мл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34776" w:rsidRDefault="00AF06D7" w:rsidP="00AF06D7">
            <w:r w:rsidRPr="00834776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34776">
              <w:rPr>
                <w:rFonts w:ascii="GHEA Grapalat" w:hAnsi="GHEA Grapalat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34776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34776">
              <w:rPr>
                <w:rFonts w:ascii="GHEA Grapalat" w:hAnsi="GHEA Grapalat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834776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4D4D6A">
              <w:rPr>
                <w:rFonts w:ascii="Arial Unicode" w:hAnsi="Arial Unicode"/>
                <w:bCs/>
                <w:sz w:val="14"/>
                <w:szCs w:val="14"/>
              </w:rPr>
              <w:t>27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4D4D6A">
              <w:rPr>
                <w:rFonts w:ascii="Arial Unicode" w:hAnsi="Arial Unicode"/>
                <w:bCs/>
                <w:sz w:val="14"/>
                <w:szCs w:val="14"/>
              </w:rPr>
              <w:t>33661122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4D4D6A" w:rsidRDefault="00AF06D7" w:rsidP="004D4D6A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sz w:val="14"/>
                <w:szCs w:val="14"/>
              </w:rPr>
            </w:pPr>
            <w:r w:rsidRPr="004D4D6A">
              <w:rPr>
                <w:rFonts w:ascii="Arial Unicode" w:hAnsi="Arial Unicode"/>
                <w:sz w:val="18"/>
                <w:szCs w:val="18"/>
              </w:rPr>
              <w:t xml:space="preserve">Парацетамол </w:t>
            </w:r>
            <w:r w:rsidR="004D4D6A" w:rsidRPr="004D4D6A">
              <w:rPr>
                <w:rFonts w:ascii="Arial Unicode" w:hAnsi="Arial Unicode"/>
                <w:sz w:val="18"/>
                <w:szCs w:val="18"/>
                <w:lang w:eastAsia="en-US"/>
              </w:rPr>
              <w:t>свеча</w:t>
            </w:r>
            <w:r w:rsidRPr="004D4D6A">
              <w:rPr>
                <w:rFonts w:ascii="Arial Unicode" w:hAnsi="Arial Unicode"/>
                <w:sz w:val="18"/>
                <w:szCs w:val="18"/>
              </w:rPr>
              <w:t xml:space="preserve">100 мг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4D4D6A" w:rsidRDefault="004D4D6A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4D4D6A">
              <w:rPr>
                <w:rFonts w:ascii="Arial Unicode" w:hAnsi="Arial Unicode"/>
                <w:sz w:val="18"/>
                <w:szCs w:val="18"/>
              </w:rPr>
              <w:t>Парацетамол свеча</w:t>
            </w:r>
            <w:r w:rsidRPr="004D4D6A">
              <w:rPr>
                <w:rFonts w:ascii="Arial Unicode" w:hAnsi="Arial Unicode"/>
                <w:sz w:val="18"/>
                <w:szCs w:val="18"/>
                <w:lang w:val="ru-RU"/>
              </w:rPr>
              <w:t>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4D4D6A" w:rsidRDefault="00AF06D7" w:rsidP="00AF06D7">
            <w:r w:rsidRPr="004D4D6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D4D6A">
              <w:rPr>
                <w:rFonts w:ascii="GHEA Grapalat" w:hAnsi="GHEA Grapalat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D4D6A">
              <w:rPr>
                <w:rFonts w:ascii="GHEA Grapalat" w:hAnsi="GHEA Grapalat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4D4D6A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4D4D6A">
              <w:rPr>
                <w:rFonts w:ascii="Arial Unicode" w:hAnsi="Arial Unicode"/>
                <w:bCs/>
                <w:sz w:val="14"/>
                <w:szCs w:val="14"/>
              </w:rPr>
              <w:t>28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4D4D6A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4D4D6A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4D6A">
              <w:rPr>
                <w:rFonts w:ascii="Arial Unicode" w:hAnsi="Arial Unicode"/>
                <w:sz w:val="14"/>
                <w:szCs w:val="14"/>
                <w:lang w:val="ru-RU"/>
              </w:rPr>
              <w:t xml:space="preserve">пирацетам 200мг/мл 5мл </w:t>
            </w:r>
            <w:r w:rsidRPr="004D4D6A">
              <w:rPr>
                <w:rFonts w:ascii="Arial Unicode" w:hAnsi="Arial Unicode"/>
                <w:sz w:val="14"/>
                <w:szCs w:val="14"/>
              </w:rPr>
              <w:t>N</w:t>
            </w:r>
            <w:r w:rsidRPr="004D4D6A">
              <w:rPr>
                <w:rFonts w:ascii="Arial Unicode" w:hAnsi="Arial Unicode"/>
                <w:sz w:val="14"/>
                <w:szCs w:val="14"/>
                <w:lang w:val="ru-RU"/>
              </w:rPr>
              <w:t>06</w:t>
            </w:r>
            <w:r w:rsidRPr="004D4D6A">
              <w:rPr>
                <w:rFonts w:ascii="Arial Unicode" w:hAnsi="Arial Unicode"/>
                <w:sz w:val="14"/>
                <w:szCs w:val="14"/>
              </w:rPr>
              <w:t>BX</w:t>
            </w:r>
            <w:r w:rsidRPr="004D4D6A">
              <w:rPr>
                <w:rFonts w:ascii="Arial Unicode" w:hAnsi="Arial Unicode"/>
                <w:sz w:val="14"/>
                <w:szCs w:val="14"/>
                <w:lang w:val="ru-RU"/>
              </w:rPr>
              <w:t>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4D4D6A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4D6A">
              <w:rPr>
                <w:rFonts w:ascii="Arial Unicode" w:hAnsi="Arial Unicode"/>
                <w:sz w:val="14"/>
                <w:szCs w:val="14"/>
                <w:lang w:val="ru-RU"/>
              </w:rPr>
              <w:t xml:space="preserve">пирацетам 200мг/мл 5мл </w:t>
            </w:r>
            <w:r w:rsidRPr="004D4D6A">
              <w:rPr>
                <w:rFonts w:ascii="Arial Unicode" w:hAnsi="Arial Unicode"/>
                <w:sz w:val="14"/>
                <w:szCs w:val="14"/>
              </w:rPr>
              <w:t>N</w:t>
            </w:r>
            <w:r w:rsidRPr="004D4D6A">
              <w:rPr>
                <w:rFonts w:ascii="Arial Unicode" w:hAnsi="Arial Unicode"/>
                <w:sz w:val="14"/>
                <w:szCs w:val="14"/>
                <w:lang w:val="ru-RU"/>
              </w:rPr>
              <w:t>06</w:t>
            </w:r>
            <w:r w:rsidRPr="004D4D6A">
              <w:rPr>
                <w:rFonts w:ascii="Arial Unicode" w:hAnsi="Arial Unicode"/>
                <w:sz w:val="14"/>
                <w:szCs w:val="14"/>
              </w:rPr>
              <w:t>BX</w:t>
            </w:r>
            <w:r w:rsidRPr="004D4D6A">
              <w:rPr>
                <w:rFonts w:ascii="Arial Unicode" w:hAnsi="Arial Unicode"/>
                <w:sz w:val="14"/>
                <w:szCs w:val="14"/>
                <w:lang w:val="ru-RU"/>
              </w:rPr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4D4D6A" w:rsidRDefault="00AF06D7" w:rsidP="00AF06D7">
            <w:r w:rsidRPr="004D4D6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D4D6A">
              <w:rPr>
                <w:rFonts w:ascii="GHEA Grapalat" w:hAnsi="GHEA Grapalat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D4D6A">
              <w:rPr>
                <w:rFonts w:ascii="GHEA Grapalat" w:hAnsi="GHEA Grapalat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4D4D6A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4D4D6A">
              <w:rPr>
                <w:rFonts w:ascii="Arial Unicode" w:hAnsi="Arial Unicode"/>
                <w:bCs/>
                <w:sz w:val="14"/>
                <w:szCs w:val="14"/>
              </w:rPr>
              <w:t>29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4D4D6A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4D4D6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4D4D6A">
              <w:rPr>
                <w:rFonts w:ascii="Arial Unicode" w:hAnsi="Arial Unicode"/>
                <w:sz w:val="14"/>
                <w:szCs w:val="14"/>
              </w:rPr>
              <w:t>пирацетам 1200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4D4D6A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4D4D6A">
              <w:rPr>
                <w:rFonts w:ascii="Arial Unicode" w:hAnsi="Arial Unicode"/>
                <w:sz w:val="14"/>
                <w:szCs w:val="14"/>
              </w:rPr>
              <w:t>пирацетам 1200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4D4D6A" w:rsidRDefault="00AF06D7" w:rsidP="00AF06D7">
            <w:r w:rsidRPr="004D4D6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D4D6A">
              <w:rPr>
                <w:rFonts w:ascii="GHEA Grapalat" w:hAnsi="GHEA Grapalat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lastRenderedPageBreak/>
              <w:t>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4D4D6A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D4D6A">
              <w:rPr>
                <w:rFonts w:ascii="GHEA Grapalat" w:hAnsi="GHEA Grapalat"/>
                <w:b/>
                <w:bCs/>
                <w:sz w:val="16"/>
                <w:szCs w:val="16"/>
              </w:rPr>
              <w:lastRenderedPageBreak/>
              <w:t>1000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8E74F0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4D4D6A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30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33611470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пантопразол 40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пантопразол 40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3D2B92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8</w:t>
            </w:r>
            <w:r w:rsidR="00AF06D7"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3D2B92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8</w:t>
            </w:r>
            <w:r w:rsidR="00AF06D7"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8E74F0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33621680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пропранолол 40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пропранолол 40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33691124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>пирантел 125 мг/2,5 мл 15 мл д/укус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>пирантел 125 мг/2,5 мл 15 мл д/укус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33671113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сальбутамол 100 мкг/доза 200 доз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сальбутамол 100 мкг/доза 200 доз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8E74F0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33611210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Сульфасалазин 500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Сульфасалазин 500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1500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1500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33631170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 xml:space="preserve">тетрациклиновые капли глазные 3г, 1% </w:t>
            </w:r>
            <w:r w:rsidRPr="008E74F0">
              <w:rPr>
                <w:rFonts w:ascii="Arial Unicode" w:hAnsi="Arial Unicode"/>
                <w:sz w:val="14"/>
                <w:szCs w:val="14"/>
              </w:rPr>
              <w:t>a</w:t>
            </w: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  <w:r w:rsidRPr="008E74F0">
              <w:rPr>
                <w:rFonts w:ascii="Arial Unicode" w:hAnsi="Arial Unicode"/>
                <w:sz w:val="14"/>
                <w:szCs w:val="14"/>
              </w:rPr>
              <w:t>ab</w:t>
            </w: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>13,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 xml:space="preserve">тетрациклиновые капли глазные 3г, 1% </w:t>
            </w:r>
            <w:r w:rsidRPr="008E74F0">
              <w:rPr>
                <w:rFonts w:ascii="Arial Unicode" w:hAnsi="Arial Unicode"/>
                <w:sz w:val="14"/>
                <w:szCs w:val="14"/>
              </w:rPr>
              <w:t>a</w:t>
            </w: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  <w:r w:rsidRPr="008E74F0">
              <w:rPr>
                <w:rFonts w:ascii="Arial Unicode" w:hAnsi="Arial Unicode"/>
                <w:sz w:val="14"/>
                <w:szCs w:val="14"/>
              </w:rPr>
              <w:t>ab</w:t>
            </w: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>13,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>трамадол 50 мг (трамадола гидрохлорид)-</w:t>
            </w:r>
            <w:r w:rsidRPr="008E74F0">
              <w:rPr>
                <w:rFonts w:ascii="Arial Unicode" w:hAnsi="Arial Unicode"/>
                <w:sz w:val="14"/>
                <w:szCs w:val="14"/>
              </w:rPr>
              <w:t>N</w:t>
            </w: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>02</w:t>
            </w:r>
            <w:r w:rsidRPr="008E74F0">
              <w:rPr>
                <w:rFonts w:ascii="Arial Unicode" w:hAnsi="Arial Unicode"/>
                <w:sz w:val="14"/>
                <w:szCs w:val="14"/>
              </w:rPr>
              <w:t>AX</w:t>
            </w: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>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>трамадол 50 мг (трамадола гидрохлорид)-</w:t>
            </w:r>
            <w:r w:rsidRPr="008E74F0">
              <w:rPr>
                <w:rFonts w:ascii="Arial Unicode" w:hAnsi="Arial Unicode"/>
                <w:sz w:val="14"/>
                <w:szCs w:val="14"/>
              </w:rPr>
              <w:t>N</w:t>
            </w: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>02</w:t>
            </w:r>
            <w:r w:rsidRPr="008E74F0">
              <w:rPr>
                <w:rFonts w:ascii="Arial Unicode" w:hAnsi="Arial Unicode"/>
                <w:sz w:val="14"/>
                <w:szCs w:val="14"/>
              </w:rPr>
              <w:t>AX</w:t>
            </w:r>
            <w:r w:rsidRPr="008E74F0">
              <w:rPr>
                <w:rFonts w:ascii="Arial Unicode" w:hAnsi="Arial Unicode"/>
                <w:sz w:val="14"/>
                <w:szCs w:val="14"/>
                <w:lang w:val="ru-RU"/>
              </w:rPr>
              <w:t>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трамадол 100мг/2мл (трамадола гидрохлорид)-N02AX02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трамадол 100мг/2мл (трамадола гидрохлорид)-N02AX02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1500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1500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33611120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фамотидин 20 мг A02BA03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фамотидин 20 мг A02BA03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33661131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фенобарбитал 100 мг n03aa02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фенобарбитал 100 мг n03aa02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40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33621230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фолиевая кислота 1 мг b03bb01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фолиевая кислота 1 мг b03bb01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41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33651150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флуконазол капсулы 150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флуконазол капсулы 150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AF06D7" w:rsidRPr="00062FEB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8E74F0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42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E74F0">
              <w:rPr>
                <w:rFonts w:ascii="Arial Unicode" w:hAnsi="Arial Unicode"/>
                <w:bCs/>
                <w:sz w:val="14"/>
                <w:szCs w:val="14"/>
              </w:rPr>
              <w:t>33611100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омепразол 20 мг a02bc01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pPr>
              <w:rPr>
                <w:rFonts w:ascii="Arial Unicode" w:hAnsi="Arial Unicode"/>
                <w:sz w:val="14"/>
                <w:szCs w:val="14"/>
              </w:rPr>
            </w:pPr>
            <w:r w:rsidRPr="008E74F0">
              <w:rPr>
                <w:rFonts w:ascii="Arial Unicode" w:hAnsi="Arial Unicode"/>
                <w:sz w:val="14"/>
                <w:szCs w:val="14"/>
              </w:rPr>
              <w:t>омепразол 20 мг a02bc01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8E74F0" w:rsidRDefault="00AF06D7" w:rsidP="00AF06D7">
            <w:r w:rsidRPr="008E74F0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D7" w:rsidRPr="00AE059A" w:rsidRDefault="00AF06D7" w:rsidP="00AF06D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 xml:space="preserve">Из аптечных сетей поставщика: </w:t>
            </w: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lastRenderedPageBreak/>
              <w:t>недалеко от 1,5 км.в. Гюмри, от Саруханяна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D7" w:rsidRPr="008E74F0" w:rsidRDefault="00AF06D7" w:rsidP="00AF06D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74F0">
              <w:rPr>
                <w:rFonts w:ascii="GHEA Grapalat" w:hAnsi="GHEA Grapalat"/>
                <w:b/>
                <w:bCs/>
                <w:sz w:val="16"/>
                <w:szCs w:val="16"/>
              </w:rPr>
              <w:lastRenderedPageBreak/>
              <w:t>7000</w:t>
            </w:r>
          </w:p>
        </w:tc>
        <w:tc>
          <w:tcPr>
            <w:tcW w:w="1024" w:type="dxa"/>
          </w:tcPr>
          <w:p w:rsidR="00AF06D7" w:rsidRPr="00AE059A" w:rsidRDefault="00AF06D7" w:rsidP="00AF06D7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60513A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lastRenderedPageBreak/>
              <w:t>43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33691189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Бетагистин 24 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6465E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Бетагистин 24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Default="0076465E" w:rsidP="0076465E">
            <w:r w:rsidRPr="00460338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AE059A" w:rsidRDefault="0076465E" w:rsidP="0076465E">
            <w:pPr>
              <w:rPr>
                <w:lang w:val="ru-RU"/>
              </w:rPr>
            </w:pPr>
            <w:r w:rsidRPr="00AE059A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км.в. Гюмри, от Саруханяна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024" w:type="dxa"/>
          </w:tcPr>
          <w:p w:rsidR="0076465E" w:rsidRPr="00AE059A" w:rsidRDefault="0076465E" w:rsidP="0076465E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83D30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33651253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тамоксифен 20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6465E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тамоксифен 20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Default="0076465E" w:rsidP="0076465E">
            <w:r w:rsidRPr="00460338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rPr>
                <w:lang w:val="ru-RU"/>
              </w:rPr>
            </w:pPr>
            <w:r w:rsidRPr="008D0D16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</w:t>
            </w:r>
            <w:r w:rsidRPr="008D0D1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024" w:type="dxa"/>
          </w:tcPr>
          <w:p w:rsidR="0076465E" w:rsidRPr="00AE059A" w:rsidRDefault="0076465E" w:rsidP="0076465E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83D30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33691231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Кальций, холекальциферол 500 мг + 10 мкг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6465E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Кальций, холекальциферол 500 мг + 10 мкг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Default="0076465E" w:rsidP="0076465E">
            <w:r w:rsidRPr="00460338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rPr>
                <w:lang w:val="ru-RU"/>
              </w:rPr>
            </w:pPr>
            <w:r w:rsidRPr="008D0D16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</w:t>
            </w:r>
            <w:r w:rsidRPr="008D0D1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024" w:type="dxa"/>
          </w:tcPr>
          <w:p w:rsidR="0076465E" w:rsidRPr="00AE059A" w:rsidRDefault="0076465E" w:rsidP="0076465E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06AAC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33621700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метопролол 50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6465E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метопролол 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Default="0076465E" w:rsidP="0076465E">
            <w:r w:rsidRPr="00460338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rPr>
                <w:lang w:val="ru-RU"/>
              </w:rPr>
            </w:pPr>
            <w:r w:rsidRPr="008D0D16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</w:t>
            </w:r>
            <w:r w:rsidRPr="008D0D1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5000</w:t>
            </w:r>
          </w:p>
        </w:tc>
        <w:tc>
          <w:tcPr>
            <w:tcW w:w="1024" w:type="dxa"/>
          </w:tcPr>
          <w:p w:rsidR="0076465E" w:rsidRPr="00AE059A" w:rsidRDefault="0076465E" w:rsidP="0076465E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322F4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сульфаметоксазол + триметоприм 200 мг + 40 мг/5 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6465E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сульфаметоксазол + триметоприм 200 мг + 40 мг/5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Default="0076465E" w:rsidP="0076465E">
            <w:r w:rsidRPr="00460338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6465E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6465E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rPr>
                <w:lang w:val="ru-RU"/>
              </w:rPr>
            </w:pPr>
            <w:r w:rsidRPr="008D0D16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</w:t>
            </w:r>
            <w:r w:rsidRPr="008D0D1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024" w:type="dxa"/>
          </w:tcPr>
          <w:p w:rsidR="0076465E" w:rsidRPr="00AE059A" w:rsidRDefault="0076465E" w:rsidP="0076465E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322F4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сульфаметоксазол + триметоприм 400 мг + 80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6465E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сульфаметоксазол + триметоприм 400 мг + 80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Default="0076465E" w:rsidP="0076465E">
            <w:r w:rsidRPr="00460338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rPr>
                <w:lang w:val="ru-RU"/>
              </w:rPr>
            </w:pPr>
            <w:r w:rsidRPr="008D0D16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</w:t>
            </w:r>
            <w:r w:rsidRPr="008D0D1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024" w:type="dxa"/>
          </w:tcPr>
          <w:p w:rsidR="0076465E" w:rsidRPr="00AE059A" w:rsidRDefault="0076465E" w:rsidP="0076465E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пирацетам 800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6465E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пирацетам 800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Default="0076465E" w:rsidP="0076465E">
            <w:r w:rsidRPr="00460338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rPr>
                <w:lang w:val="ru-RU"/>
              </w:rPr>
            </w:pPr>
            <w:r w:rsidRPr="008D0D16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</w:t>
            </w:r>
            <w:r w:rsidRPr="008D0D1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024" w:type="dxa"/>
          </w:tcPr>
          <w:p w:rsidR="0076465E" w:rsidRPr="00AE059A" w:rsidRDefault="0076465E" w:rsidP="0076465E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33611180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лактулоза 667 мг/мл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6465E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лактулоза 667 мг/мл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Default="0076465E" w:rsidP="0076465E">
            <w:r w:rsidRPr="00460338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rPr>
                <w:lang w:val="ru-RU"/>
              </w:rPr>
            </w:pPr>
            <w:r w:rsidRPr="008D0D16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</w:t>
            </w:r>
            <w:r w:rsidRPr="008D0D1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9179BD" w:rsidRDefault="0076465E" w:rsidP="0076465E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024" w:type="dxa"/>
          </w:tcPr>
          <w:p w:rsidR="0076465E" w:rsidRPr="00AE059A" w:rsidRDefault="0076465E" w:rsidP="0076465E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Default="0076465E" w:rsidP="0076465E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33631491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цетиризин 10 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6465E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цетиризин 10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Default="0076465E" w:rsidP="0076465E">
            <w:r w:rsidRPr="00460338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192CB0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rPr>
                <w:lang w:val="ru-RU"/>
              </w:rPr>
            </w:pPr>
            <w:r w:rsidRPr="008D0D16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</w:t>
            </w:r>
            <w:r w:rsidRPr="008D0D1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192CB0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1000</w:t>
            </w:r>
          </w:p>
        </w:tc>
        <w:tc>
          <w:tcPr>
            <w:tcW w:w="1024" w:type="dxa"/>
          </w:tcPr>
          <w:p w:rsidR="0076465E" w:rsidRPr="00AE059A" w:rsidRDefault="0076465E" w:rsidP="0076465E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76465E" w:rsidRPr="0076465E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Default="0076465E" w:rsidP="0076465E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33661136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диазепам 5 мл ампула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76465E" w:rsidRDefault="0076465E" w:rsidP="0076465E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76465E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диазепам 5 мл ампула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Default="0076465E" w:rsidP="0076465E">
            <w:r w:rsidRPr="00460338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8E74F0" w:rsidRDefault="0076465E" w:rsidP="0076465E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192CB0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5E" w:rsidRPr="0076465E" w:rsidRDefault="0076465E" w:rsidP="0076465E">
            <w:pPr>
              <w:rPr>
                <w:lang w:val="ru-RU"/>
              </w:rPr>
            </w:pPr>
            <w:r w:rsidRPr="008D0D16">
              <w:rPr>
                <w:rFonts w:ascii="Arial Unicode" w:hAnsi="Arial Unicode" w:cs="GHEA Grapalat"/>
                <w:bCs/>
                <w:sz w:val="12"/>
                <w:szCs w:val="12"/>
                <w:lang w:val="ru-RU"/>
              </w:rPr>
              <w:t>Из аптечных сетей поставщика: недалеко от 1,5 км.в. Гюмри, от Саруханяна</w:t>
            </w:r>
            <w:r w:rsidRPr="008D0D1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5E" w:rsidRPr="00192CB0" w:rsidRDefault="0076465E" w:rsidP="0076465E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50</w:t>
            </w:r>
          </w:p>
        </w:tc>
        <w:tc>
          <w:tcPr>
            <w:tcW w:w="1024" w:type="dxa"/>
          </w:tcPr>
          <w:p w:rsidR="0076465E" w:rsidRPr="00AE059A" w:rsidRDefault="0076465E" w:rsidP="0076465E">
            <w:r w:rsidRPr="00AE059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AE059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</w:tbl>
    <w:p w:rsidR="008903D5" w:rsidRPr="00062FEB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color w:val="FF0000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8903D5">
        <w:rPr>
          <w:rStyle w:val="FontStyle14"/>
          <w:rFonts w:ascii="GHEA Grapalat" w:hAnsi="GHEA Grapalat"/>
          <w:sz w:val="14"/>
          <w:szCs w:val="14"/>
          <w:lang w:val="ru-RU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:rsidR="008903D5" w:rsidRDefault="008903D5" w:rsidP="008903D5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lastRenderedPageBreak/>
        <w:t>а. Лекарства со сроком годности более 2,5 лет должны иметь остаточный срок годности не менее 2 лет на момент поставки.</w:t>
      </w:r>
    </w:p>
    <w:p w:rsidR="008903D5" w:rsidRDefault="008903D5" w:rsidP="008903D5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б. Лекарственные средства со сроком годности до 2,5 лет должны иметь не менее двух третей общего срока годности лекарственного средства на момент поставки,</w:t>
      </w: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 xml:space="preserve">            </w:t>
      </w:r>
    </w:p>
    <w:p w:rsidR="008903D5" w:rsidRPr="006E20A7" w:rsidRDefault="008903D5" w:rsidP="008903D5">
      <w:pPr>
        <w:rPr>
          <w:lang w:val="hy-AM"/>
        </w:rPr>
      </w:pPr>
    </w:p>
    <w:p w:rsidR="008903D5" w:rsidRDefault="008903D5" w:rsidP="008903D5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8903D5" w:rsidRDefault="008903D5" w:rsidP="008903D5">
      <w:pPr>
        <w:ind w:left="360"/>
        <w:rPr>
          <w:rFonts w:ascii="GHEA Grapalat" w:hAnsi="GHEA Grapalat"/>
          <w:sz w:val="22"/>
          <w:szCs w:val="22"/>
          <w:lang w:val="es-ES"/>
        </w:rPr>
      </w:pPr>
      <w:r>
        <w:rPr>
          <w:rFonts w:ascii="GHEA Grapalat" w:hAnsi="GHEA Grapalat"/>
          <w:b/>
          <w:sz w:val="22"/>
          <w:szCs w:val="22"/>
          <w:lang w:val="es-ES"/>
        </w:rPr>
        <w:tab/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Если: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контракта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в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приложении №1 </w:t>
      </w:r>
      <w:proofErr w:type="gramStart"/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>( тех</w:t>
      </w:r>
      <w:proofErr w:type="gramEnd"/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.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спецификация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)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указанный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Наркотики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требовать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находятся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поддержание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и: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перевод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особенный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тепло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,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влага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режимы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или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условия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: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тогда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который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условия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необходимость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является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совпадение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Армения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Республика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здравоохранение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министра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2010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г.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9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сентября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"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Наркотики _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транспортировка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,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хранение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и: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поддержание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заказ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определить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о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» N 17- </w:t>
      </w:r>
      <w:r>
        <w:rPr>
          <w:rFonts w:ascii="GHEA Grapalat" w:hAnsi="GHEA Grapalat"/>
          <w:b/>
          <w:bCs/>
          <w:i/>
          <w:iCs/>
          <w:sz w:val="18"/>
          <w:szCs w:val="18"/>
        </w:rPr>
        <w:t>N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 :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заказ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требования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>.</w:t>
      </w:r>
    </w:p>
    <w:p w:rsidR="008903D5" w:rsidRDefault="008903D5" w:rsidP="008903D5">
      <w:pPr>
        <w:tabs>
          <w:tab w:val="left" w:pos="990"/>
        </w:tabs>
        <w:rPr>
          <w:rFonts w:ascii="GHEA Grapalat" w:hAnsi="GHEA Grapalat"/>
          <w:b/>
          <w:sz w:val="22"/>
          <w:szCs w:val="22"/>
          <w:lang w:val="es-ES"/>
        </w:rPr>
      </w:pPr>
    </w:p>
    <w:p w:rsidR="008908E7" w:rsidRPr="008903D5" w:rsidRDefault="008908E7" w:rsidP="001C7118">
      <w:pPr>
        <w:jc w:val="center"/>
        <w:rPr>
          <w:lang w:val="es-ES"/>
        </w:rPr>
      </w:pPr>
    </w:p>
    <w:sectPr w:rsidR="008908E7" w:rsidRPr="008903D5" w:rsidSect="00357A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charset w:val="00"/>
    <w:family w:val="moder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</w:font>
  <w:font w:name="Lohit Devanagari">
    <w:altName w:val="Times New Roman"/>
    <w:charset w:val="00"/>
    <w:family w:val="auto"/>
    <w:pitch w:val="default"/>
  </w:font>
  <w:font w:name="Baltica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swiss"/>
    <w:pitch w:val="variable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AC"/>
    <w:rsid w:val="00062FEB"/>
    <w:rsid w:val="00063147"/>
    <w:rsid w:val="00070665"/>
    <w:rsid w:val="000A341B"/>
    <w:rsid w:val="000F0AB5"/>
    <w:rsid w:val="000F1947"/>
    <w:rsid w:val="001003B9"/>
    <w:rsid w:val="00102143"/>
    <w:rsid w:val="00137CDF"/>
    <w:rsid w:val="00181877"/>
    <w:rsid w:val="00192968"/>
    <w:rsid w:val="00192CB0"/>
    <w:rsid w:val="001C7118"/>
    <w:rsid w:val="001D14CA"/>
    <w:rsid w:val="001D5B24"/>
    <w:rsid w:val="001E1DA1"/>
    <w:rsid w:val="001F1AF8"/>
    <w:rsid w:val="00225AB4"/>
    <w:rsid w:val="002514BA"/>
    <w:rsid w:val="002A6B9E"/>
    <w:rsid w:val="002B5E5D"/>
    <w:rsid w:val="002B5F8B"/>
    <w:rsid w:val="00335275"/>
    <w:rsid w:val="00335DE8"/>
    <w:rsid w:val="00344FA9"/>
    <w:rsid w:val="00357AAC"/>
    <w:rsid w:val="003615ED"/>
    <w:rsid w:val="00375D1C"/>
    <w:rsid w:val="00377F3E"/>
    <w:rsid w:val="003C0A61"/>
    <w:rsid w:val="003D2B92"/>
    <w:rsid w:val="003D2FDA"/>
    <w:rsid w:val="003E265E"/>
    <w:rsid w:val="003E4FCB"/>
    <w:rsid w:val="004742C8"/>
    <w:rsid w:val="004B4006"/>
    <w:rsid w:val="004B6A8F"/>
    <w:rsid w:val="004C4B19"/>
    <w:rsid w:val="004C5F41"/>
    <w:rsid w:val="004D4D6A"/>
    <w:rsid w:val="00504FE2"/>
    <w:rsid w:val="0050559E"/>
    <w:rsid w:val="005055AD"/>
    <w:rsid w:val="00521525"/>
    <w:rsid w:val="00590D1B"/>
    <w:rsid w:val="0059482F"/>
    <w:rsid w:val="005D2283"/>
    <w:rsid w:val="005D4C9D"/>
    <w:rsid w:val="0060513A"/>
    <w:rsid w:val="00616345"/>
    <w:rsid w:val="006345DA"/>
    <w:rsid w:val="006741C3"/>
    <w:rsid w:val="00685928"/>
    <w:rsid w:val="006C4766"/>
    <w:rsid w:val="006C6DD3"/>
    <w:rsid w:val="006C7A33"/>
    <w:rsid w:val="006F3279"/>
    <w:rsid w:val="006F36A9"/>
    <w:rsid w:val="00705D56"/>
    <w:rsid w:val="00740630"/>
    <w:rsid w:val="0076465E"/>
    <w:rsid w:val="00783D30"/>
    <w:rsid w:val="007A7C05"/>
    <w:rsid w:val="007B125E"/>
    <w:rsid w:val="007B1F7D"/>
    <w:rsid w:val="007D0FD3"/>
    <w:rsid w:val="00806AAC"/>
    <w:rsid w:val="008322F4"/>
    <w:rsid w:val="00834776"/>
    <w:rsid w:val="00876077"/>
    <w:rsid w:val="00883689"/>
    <w:rsid w:val="008903D5"/>
    <w:rsid w:val="008908E7"/>
    <w:rsid w:val="008D5042"/>
    <w:rsid w:val="008E74F0"/>
    <w:rsid w:val="008F0019"/>
    <w:rsid w:val="008F44C9"/>
    <w:rsid w:val="00924570"/>
    <w:rsid w:val="0093317A"/>
    <w:rsid w:val="00950913"/>
    <w:rsid w:val="009A151B"/>
    <w:rsid w:val="009A3722"/>
    <w:rsid w:val="009B1791"/>
    <w:rsid w:val="009B22C8"/>
    <w:rsid w:val="009C73D5"/>
    <w:rsid w:val="009E361A"/>
    <w:rsid w:val="009E363B"/>
    <w:rsid w:val="00A26B38"/>
    <w:rsid w:val="00A3265E"/>
    <w:rsid w:val="00A87385"/>
    <w:rsid w:val="00AB11DE"/>
    <w:rsid w:val="00AE059A"/>
    <w:rsid w:val="00AF06D7"/>
    <w:rsid w:val="00B079A1"/>
    <w:rsid w:val="00B21A8E"/>
    <w:rsid w:val="00B30F31"/>
    <w:rsid w:val="00B3703D"/>
    <w:rsid w:val="00B51E8B"/>
    <w:rsid w:val="00B772CC"/>
    <w:rsid w:val="00BA5396"/>
    <w:rsid w:val="00BA5A87"/>
    <w:rsid w:val="00BB7ACE"/>
    <w:rsid w:val="00BD19E3"/>
    <w:rsid w:val="00C06D5C"/>
    <w:rsid w:val="00C3489D"/>
    <w:rsid w:val="00C835AC"/>
    <w:rsid w:val="00CC4D5C"/>
    <w:rsid w:val="00D4246D"/>
    <w:rsid w:val="00E25E5F"/>
    <w:rsid w:val="00E46050"/>
    <w:rsid w:val="00E56B70"/>
    <w:rsid w:val="00E7173D"/>
    <w:rsid w:val="00F458C5"/>
    <w:rsid w:val="00F8686C"/>
    <w:rsid w:val="00FA625C"/>
    <w:rsid w:val="00FB2E1F"/>
    <w:rsid w:val="00FB520F"/>
    <w:rsid w:val="00FB6542"/>
    <w:rsid w:val="00FC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357AAC"/>
    <w:rPr>
      <w:color w:val="0000FF"/>
      <w:u w:val="single"/>
    </w:rPr>
  </w:style>
  <w:style w:type="character" w:styleId="a4">
    <w:name w:val="FollowedHyperlink"/>
    <w:unhideWhenUsed/>
    <w:qFormat/>
    <w:rsid w:val="00357AA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qFormat/>
    <w:rsid w:val="00357AAC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uiPriority w:val="99"/>
    <w:unhideWhenUsed/>
    <w:qFormat/>
    <w:rsid w:val="00357AAC"/>
    <w:pPr>
      <w:ind w:left="240" w:hanging="240"/>
    </w:pPr>
  </w:style>
  <w:style w:type="paragraph" w:styleId="a6">
    <w:name w:val="footnote text"/>
    <w:basedOn w:val="a"/>
    <w:link w:val="a7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b">
    <w:name w:val="Верхний колонтитул Знак"/>
    <w:basedOn w:val="a0"/>
    <w:link w:val="aa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index heading"/>
    <w:basedOn w:val="a"/>
    <w:next w:val="1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af">
    <w:name w:val="caption"/>
    <w:basedOn w:val="a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af0">
    <w:name w:val="endnote text"/>
    <w:basedOn w:val="a"/>
    <w:link w:val="af1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qFormat/>
    <w:rsid w:val="00357AAC"/>
    <w:pPr>
      <w:spacing w:after="120"/>
    </w:pPr>
  </w:style>
  <w:style w:type="character" w:customStyle="1" w:styleId="af3">
    <w:name w:val="Основной текст Знак"/>
    <w:basedOn w:val="a0"/>
    <w:link w:val="af2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f2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af5">
    <w:name w:val="Title"/>
    <w:basedOn w:val="a"/>
    <w:link w:val="af6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af6">
    <w:name w:val="Заголовок Знак"/>
    <w:basedOn w:val="a0"/>
    <w:link w:val="af5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af7">
    <w:name w:val="Основной текст с отступом Знак"/>
    <w:aliases w:val="Char Знак, Char Знак, Char Char Char Char Знак,Char Char Char Char Знак"/>
    <w:basedOn w:val="a0"/>
    <w:link w:val="af8"/>
    <w:qFormat/>
    <w:locked/>
    <w:rsid w:val="00357AAC"/>
    <w:rPr>
      <w:rFonts w:ascii="Arial LatArm" w:hAnsi="Arial LatArm"/>
      <w:i/>
      <w:lang w:val="en-AU"/>
    </w:rPr>
  </w:style>
  <w:style w:type="paragraph" w:styleId="af8">
    <w:name w:val="Body Text Indent"/>
    <w:aliases w:val="Char, Char, Char Char Char Char,Char Char Char Char"/>
    <w:basedOn w:val="a"/>
    <w:link w:val="af7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31">
    <w:name w:val="Body Text 3"/>
    <w:basedOn w:val="a"/>
    <w:link w:val="3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af9">
    <w:name w:val="Block Text"/>
    <w:basedOn w:val="a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a">
    <w:name w:val="Document Map"/>
    <w:basedOn w:val="a"/>
    <w:link w:val="afb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a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annotation subject"/>
    <w:basedOn w:val="a8"/>
    <w:next w:val="a8"/>
    <w:link w:val="afd"/>
    <w:uiPriority w:val="99"/>
    <w:semiHidden/>
    <w:unhideWhenUsed/>
    <w:qFormat/>
    <w:rsid w:val="00357AAC"/>
    <w:rPr>
      <w:b/>
      <w:bCs/>
    </w:rPr>
  </w:style>
  <w:style w:type="character" w:customStyle="1" w:styleId="afd">
    <w:name w:val="Тема примечания Знак"/>
    <w:basedOn w:val="a9"/>
    <w:link w:val="afc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aff1">
    <w:name w:val="Абзац списка Знак"/>
    <w:link w:val="aff2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aff2">
    <w:name w:val="List Paragraph"/>
    <w:basedOn w:val="a"/>
    <w:link w:val="aff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a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0">
    <w:name w:val="Указатель 12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a"/>
    <w:next w:val="af2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57AAC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8">
    <w:name w:val="Абзац списка1"/>
    <w:basedOn w:val="a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aff3">
    <w:name w:val="footnote reference"/>
    <w:unhideWhenUsed/>
    <w:rsid w:val="00357AAC"/>
    <w:rPr>
      <w:vertAlign w:val="superscript"/>
    </w:rPr>
  </w:style>
  <w:style w:type="character" w:styleId="aff4">
    <w:name w:val="annotation reference"/>
    <w:semiHidden/>
    <w:unhideWhenUsed/>
    <w:qFormat/>
    <w:rsid w:val="00357AAC"/>
    <w:rPr>
      <w:sz w:val="16"/>
      <w:szCs w:val="16"/>
    </w:rPr>
  </w:style>
  <w:style w:type="character" w:styleId="aff5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ff6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6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a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">
    <w:name w:val="Comment Reference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aff7">
    <w:name w:val="Table Grid"/>
    <w:basedOn w:val="a1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0"/>
    <w:rsid w:val="008903D5"/>
  </w:style>
  <w:style w:type="character" w:styleId="aff9">
    <w:name w:val="Strong"/>
    <w:qFormat/>
    <w:rsid w:val="008903D5"/>
    <w:rPr>
      <w:b/>
      <w:bCs/>
    </w:rPr>
  </w:style>
  <w:style w:type="paragraph" w:customStyle="1" w:styleId="Index11">
    <w:name w:val="Index 11"/>
    <w:basedOn w:val="a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affa">
    <w:name w:val="Emphasis"/>
    <w:qFormat/>
    <w:rsid w:val="008903D5"/>
    <w:rPr>
      <w:i/>
      <w:iCs/>
    </w:rPr>
  </w:style>
  <w:style w:type="character" w:customStyle="1" w:styleId="1b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a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">
    <w:name w:val="z-Начало формы Знак"/>
    <w:link w:val="z-0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a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a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a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5">
    <w:name w:val="Указатель3"/>
    <w:basedOn w:val="a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2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8903D5"/>
  </w:style>
  <w:style w:type="paragraph" w:customStyle="1" w:styleId="1c">
    <w:name w:val="Заголовок1"/>
    <w:basedOn w:val="a"/>
    <w:next w:val="af2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8903D5"/>
    <w:pPr>
      <w:jc w:val="center"/>
    </w:pPr>
    <w:rPr>
      <w:b/>
      <w:bCs/>
    </w:rPr>
  </w:style>
  <w:style w:type="character" w:customStyle="1" w:styleId="affd">
    <w:name w:val="Привязка сноски"/>
    <w:rsid w:val="008903D5"/>
    <w:rPr>
      <w:vertAlign w:val="superscript"/>
    </w:rPr>
  </w:style>
  <w:style w:type="character" w:customStyle="1" w:styleId="affe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8903D5"/>
  </w:style>
  <w:style w:type="character" w:customStyle="1" w:styleId="afff0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8903D5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8903D5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8903D5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4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CDE4B-8435-4FC2-97D4-401505373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14</Pages>
  <Words>3720</Words>
  <Characters>21207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2025-10-07T10:19:00Z</cp:lastPrinted>
  <dcterms:created xsi:type="dcterms:W3CDTF">2025-09-26T05:23:00Z</dcterms:created>
  <dcterms:modified xsi:type="dcterms:W3CDTF">2025-10-21T05:32:00Z</dcterms:modified>
</cp:coreProperties>
</file>