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AAC" w:rsidRPr="003C0A61" w:rsidRDefault="00357AAC" w:rsidP="00357AAC">
      <w:pPr>
        <w:jc w:val="center"/>
        <w:rPr>
          <w:rFonts w:asciiTheme="minorHAnsi" w:hAnsiTheme="minorHAnsi"/>
          <w:sz w:val="18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18"/>
          <w:lang w:val="hy-AM"/>
        </w:rPr>
      </w:pPr>
      <w:r w:rsidRPr="003C0A61">
        <w:rPr>
          <w:rFonts w:ascii="GHEA Grapalat" w:hAnsi="GHEA Grapalat"/>
          <w:u w:val="single"/>
          <w:lang w:val="es-ES"/>
        </w:rPr>
        <w:t>«</w:t>
      </w:r>
      <w:r w:rsidRPr="003C0A61">
        <w:rPr>
          <w:rFonts w:ascii="GHEA Grapalat" w:hAnsi="GHEA Grapalat"/>
          <w:b/>
          <w:u w:val="single"/>
          <w:lang w:val="es-ES"/>
        </w:rPr>
        <w:t>ՇՄԳԸԲԿ-</w:t>
      </w:r>
      <w:r w:rsidR="001C7118" w:rsidRPr="003C0A61">
        <w:rPr>
          <w:rFonts w:ascii="GHEA Grapalat" w:hAnsi="GHEA Grapalat" w:cs="Sylfaen"/>
          <w:b/>
          <w:u w:val="single"/>
          <w:lang w:val="hy-AM"/>
        </w:rPr>
        <w:t>ԷԱՃ</w:t>
      </w:r>
      <w:r w:rsidRPr="003C0A61">
        <w:rPr>
          <w:rFonts w:ascii="GHEA Grapalat" w:hAnsi="GHEA Grapalat" w:cs="Sylfaen"/>
          <w:b/>
          <w:u w:val="single"/>
          <w:lang w:val="hy-AM"/>
        </w:rPr>
        <w:t>ԱՊՁԲ</w:t>
      </w:r>
      <w:r w:rsidRPr="003C0A61">
        <w:rPr>
          <w:rFonts w:ascii="GHEA Grapalat" w:hAnsi="GHEA Grapalat" w:cs="Sylfaen"/>
          <w:b/>
          <w:u w:val="single"/>
          <w:lang w:val="es-ES"/>
        </w:rPr>
        <w:t xml:space="preserve"> </w:t>
      </w:r>
      <w:r w:rsidRPr="003C0A61">
        <w:rPr>
          <w:rFonts w:ascii="GHEA Grapalat" w:hAnsi="GHEA Grapalat"/>
          <w:b/>
          <w:u w:val="single"/>
          <w:lang w:val="es-ES"/>
        </w:rPr>
        <w:t>202</w:t>
      </w:r>
      <w:r w:rsidR="00102143">
        <w:rPr>
          <w:rFonts w:ascii="GHEA Grapalat" w:hAnsi="GHEA Grapalat"/>
          <w:b/>
          <w:u w:val="single"/>
          <w:lang w:val="es-ES"/>
        </w:rPr>
        <w:t>6</w:t>
      </w:r>
      <w:r w:rsidRPr="003C0A61">
        <w:rPr>
          <w:rFonts w:ascii="GHEA Grapalat" w:hAnsi="GHEA Grapalat"/>
          <w:b/>
          <w:u w:val="single"/>
          <w:lang w:val="es-ES"/>
        </w:rPr>
        <w:t>-</w:t>
      </w:r>
      <w:proofErr w:type="gramStart"/>
      <w:r w:rsidRPr="003C0A61">
        <w:rPr>
          <w:rFonts w:ascii="GHEA Grapalat" w:hAnsi="GHEA Grapalat"/>
          <w:b/>
          <w:u w:val="single"/>
          <w:lang w:val="es-ES"/>
        </w:rPr>
        <w:t>1</w:t>
      </w:r>
      <w:r w:rsidRPr="003C0A61">
        <w:rPr>
          <w:rFonts w:ascii="GHEA Grapalat" w:hAnsi="GHEA Grapalat" w:cs="Sylfaen"/>
          <w:b/>
          <w:u w:val="single"/>
          <w:lang w:val="hy-AM"/>
        </w:rPr>
        <w:t>»*</w:t>
      </w:r>
      <w:proofErr w:type="gramEnd"/>
      <w:r w:rsidRPr="003C0A61">
        <w:rPr>
          <w:rFonts w:ascii="GHEA Grapalat" w:hAnsi="GHEA Grapalat" w:cs="Sylfaen"/>
          <w:b/>
          <w:lang w:val="hy-AM"/>
        </w:rPr>
        <w:t xml:space="preserve"> </w:t>
      </w:r>
      <w:r w:rsidRPr="003C0A6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</w:p>
    <w:p w:rsidR="00357AAC" w:rsidRPr="003C0A61" w:rsidRDefault="00357AAC" w:rsidP="00357AAC">
      <w:pPr>
        <w:jc w:val="center"/>
        <w:rPr>
          <w:rFonts w:ascii="Arial Unicode" w:hAnsi="Arial Unicode"/>
          <w:sz w:val="20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  <w:r w:rsidRPr="003C0A61">
        <w:rPr>
          <w:rFonts w:ascii="Arial Unicode" w:hAnsi="Arial Unicode"/>
          <w:sz w:val="20"/>
          <w:lang w:val="hy-AM"/>
        </w:rPr>
        <w:t>ՏԵԽՆԻԿԱԿԱՆ ԲՆՈՒԹԱԳԻՐ - ԳՆՄԱՆ ԺԱՄԱՆԱԿԱՑՈՒՅՑ*</w:t>
      </w: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  <w:r w:rsidRPr="003C0A61"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  <w:t xml:space="preserve">Հարգելի   մասնակիցներ  դեղորայքը պետք է պարտադիր  գրանցված  լինի  ՀՀ ԱՆ  Դեղերի պետական գրանցամատյանում </w:t>
      </w:r>
    </w:p>
    <w:p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lang w:val="hy-AM"/>
        </w:rPr>
      </w:pPr>
      <w:r w:rsidRPr="003C0A61"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  <w:t xml:space="preserve"> (</w:t>
      </w:r>
      <w:r w:rsidRPr="003C0A61">
        <w:rPr>
          <w:u w:val="single"/>
          <w:lang w:val="hy-AM"/>
        </w:rPr>
        <w:t xml:space="preserve"> </w:t>
      </w:r>
      <w:hyperlink r:id="rId6" w:history="1">
        <w:r w:rsidRPr="003C0A61">
          <w:rPr>
            <w:rStyle w:val="a3"/>
            <w:rFonts w:ascii="Arial Unicode" w:hAnsi="Arial Unicode"/>
            <w:color w:val="auto"/>
            <w:lang w:val="hy-AM"/>
          </w:rPr>
          <w:t>www.pharm.am</w:t>
        </w:r>
      </w:hyperlink>
      <w:r w:rsidRPr="003C0A61">
        <w:rPr>
          <w:rFonts w:ascii="Calibri" w:hAnsi="Calibri" w:cs="Calibri"/>
          <w:lang w:val="hy-AM"/>
        </w:rPr>
        <w:t> </w:t>
      </w:r>
      <w:r w:rsidRPr="003C0A61">
        <w:rPr>
          <w:rFonts w:ascii="Arial Unicode" w:hAnsi="Arial Unicode" w:cs="Arial Unicode"/>
          <w:lang w:val="hy-AM"/>
        </w:rPr>
        <w:t>կայք</w:t>
      </w:r>
      <w:r w:rsidRPr="003C0A61">
        <w:rPr>
          <w:rFonts w:ascii="Arial Unicode" w:hAnsi="Arial Unicode"/>
          <w:lang w:val="hy-AM"/>
        </w:rPr>
        <w:t>-</w:t>
      </w:r>
      <w:r w:rsidRPr="003C0A61">
        <w:rPr>
          <w:rFonts w:ascii="Arial Unicode" w:hAnsi="Arial Unicode" w:cs="Arial Unicode"/>
          <w:lang w:val="hy-AM"/>
        </w:rPr>
        <w:t>էջի</w:t>
      </w:r>
      <w:r w:rsidRPr="003C0A61">
        <w:rPr>
          <w:rFonts w:ascii="Calibri" w:hAnsi="Calibri" w:cs="Calibri"/>
          <w:lang w:val="hy-AM"/>
        </w:rPr>
        <w:t> </w:t>
      </w:r>
      <w:hyperlink r:id="rId7" w:history="1">
        <w:r w:rsidRPr="003C0A61">
          <w:rPr>
            <w:rStyle w:val="a3"/>
            <w:rFonts w:ascii="Arial Unicode" w:hAnsi="Arial Unicode"/>
            <w:color w:val="auto"/>
            <w:lang w:val="hy-AM"/>
          </w:rPr>
          <w:t>«Գրանցված դեղերի տեղեկատու»</w:t>
        </w:r>
      </w:hyperlink>
      <w:r w:rsidRPr="003C0A61">
        <w:rPr>
          <w:rFonts w:ascii="Calibri" w:hAnsi="Calibri" w:cs="Calibri"/>
          <w:lang w:val="hy-AM"/>
        </w:rPr>
        <w:t> </w:t>
      </w:r>
      <w:r w:rsidRPr="003C0A61">
        <w:rPr>
          <w:rFonts w:ascii="Arial Unicode" w:hAnsi="Arial Unicode" w:cs="Arial Unicode"/>
          <w:lang w:val="hy-AM"/>
        </w:rPr>
        <w:t>բաժ</w:t>
      </w:r>
      <w:r w:rsidRPr="003C0A61">
        <w:rPr>
          <w:rFonts w:ascii="Arial Unicode" w:hAnsi="Arial Unicode"/>
          <w:lang w:val="hy-AM"/>
        </w:rPr>
        <w:t>նում)</w:t>
      </w:r>
      <w:r w:rsidRPr="003C0A61">
        <w:rPr>
          <w:rFonts w:asciiTheme="minorHAnsi" w:hAnsiTheme="minorHAnsi"/>
          <w:lang w:val="hy-AM"/>
        </w:rPr>
        <w:t xml:space="preserve">  և       ARMED  էլեկտրոնային առողջապահական համակարգում։ </w:t>
      </w:r>
    </w:p>
    <w:p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u w:val="single"/>
          <w:lang w:val="hy-AM"/>
        </w:rPr>
      </w:pPr>
      <w:r w:rsidRPr="003C0A61">
        <w:rPr>
          <w:rFonts w:asciiTheme="minorHAnsi" w:hAnsiTheme="minorHAnsi"/>
          <w:lang w:val="hy-AM"/>
        </w:rPr>
        <w:t>Հակառակ  դեպքում   գնահատող  հանձնաժողովի կողմից կդիտվի , որպես  հրավերի պայմաններին  չհամապատասխանող գնային առաջարկ։</w:t>
      </w:r>
    </w:p>
    <w:p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</w:p>
    <w:p w:rsidR="00740630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>Դեղորայք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-ի մատակարարումը ենթակա է իրականացման ՝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>դեղատն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երց ,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 xml:space="preserve">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պատվիրատուի կողմից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 xml:space="preserve">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ազգաբնակչությանը</w:t>
      </w:r>
    </w:p>
    <w:p w:rsidR="00AB11DE" w:rsidRDefault="00740630" w:rsidP="00AB11DE">
      <w:pPr>
        <w:pStyle w:val="3"/>
        <w:spacing w:line="240" w:lineRule="auto"/>
        <w:ind w:firstLine="567"/>
        <w:jc w:val="left"/>
        <w:rPr>
          <w:rFonts w:asciiTheme="minorHAnsi" w:hAnsiTheme="minorHAnsi" w:cs="Arial"/>
          <w:b/>
          <w:i w:val="0"/>
          <w:sz w:val="24"/>
          <w:szCs w:val="24"/>
          <w:u w:val="single"/>
          <w:lang w:val="hy-AM"/>
        </w:rPr>
      </w:pPr>
      <w:r w:rsidRPr="00740630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 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ARMED   </w:t>
      </w:r>
      <w:r w:rsidR="00357AAC" w:rsidRPr="003C0A61">
        <w:rPr>
          <w:rFonts w:asciiTheme="minorHAnsi" w:hAnsiTheme="minorHAnsi" w:cs="Arial"/>
          <w:b/>
          <w:i w:val="0"/>
          <w:sz w:val="24"/>
          <w:szCs w:val="24"/>
          <w:u w:val="single"/>
          <w:lang w:val="hy-AM"/>
        </w:rPr>
        <w:t xml:space="preserve">    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համակարգի </w:t>
      </w:r>
      <w:r w:rsidR="00357AAC"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  միջոցով    դուրսգրված  էլեկտրոնային  դեղատոմսերով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։  </w:t>
      </w:r>
    </w:p>
    <w:p w:rsidR="00F86DA3" w:rsidRDefault="00C43E8D" w:rsidP="00AB11DE">
      <w:pPr>
        <w:pStyle w:val="3"/>
        <w:spacing w:line="240" w:lineRule="auto"/>
        <w:ind w:firstLine="567"/>
        <w:jc w:val="left"/>
        <w:rPr>
          <w:rFonts w:ascii="Sylfaen" w:hAnsi="Sylfaen" w:cs="Arial"/>
          <w:b/>
          <w:i w:val="0"/>
          <w:lang w:val="hy-AM"/>
        </w:rPr>
      </w:pPr>
      <w:r>
        <w:rPr>
          <w:rFonts w:ascii="Sylfaen" w:hAnsi="Sylfaen" w:cs="Arial"/>
          <w:b/>
          <w:i w:val="0"/>
          <w:lang w:val="hy-AM"/>
        </w:rPr>
        <w:t xml:space="preserve"> </w:t>
      </w:r>
    </w:p>
    <w:p w:rsidR="00C43E8D" w:rsidRDefault="00C43E8D" w:rsidP="00AB11DE">
      <w:pPr>
        <w:pStyle w:val="3"/>
        <w:spacing w:line="240" w:lineRule="auto"/>
        <w:ind w:firstLine="567"/>
        <w:jc w:val="left"/>
        <w:rPr>
          <w:rFonts w:ascii="Sylfaen" w:hAnsi="Sylfaen" w:cs="GHEA Grapalat"/>
          <w:b/>
          <w:i w:val="0"/>
          <w:lang w:val="hy-AM"/>
        </w:rPr>
      </w:pPr>
      <w:r>
        <w:rPr>
          <w:rFonts w:ascii="Sylfaen" w:hAnsi="Sylfaen" w:cs="Arial"/>
          <w:b/>
          <w:i w:val="0"/>
          <w:lang w:val="hy-AM"/>
        </w:rPr>
        <w:t xml:space="preserve"> </w:t>
      </w:r>
      <w:r w:rsidR="00357AAC" w:rsidRPr="00740A32">
        <w:rPr>
          <w:rFonts w:ascii="Arial Unicode" w:hAnsi="Arial Unicode" w:cs="Arial"/>
          <w:b/>
          <w:i w:val="0"/>
          <w:lang w:val="hy-AM"/>
        </w:rPr>
        <w:t xml:space="preserve">Մատակարարի </w:t>
      </w:r>
      <w:r w:rsidR="00357AAC" w:rsidRPr="00740A32">
        <w:rPr>
          <w:rFonts w:ascii="Arial Unicode" w:hAnsi="Arial Unicode"/>
          <w:b/>
          <w:i w:val="0"/>
          <w:lang w:val="hy-AM"/>
        </w:rPr>
        <w:t xml:space="preserve"> </w:t>
      </w:r>
      <w:r w:rsidR="00357AAC" w:rsidRPr="00740A32">
        <w:rPr>
          <w:rFonts w:ascii="Arial Unicode" w:hAnsi="Arial Unicode" w:cs="Arial"/>
          <w:b/>
          <w:i w:val="0"/>
          <w:lang w:val="hy-AM"/>
        </w:rPr>
        <w:t xml:space="preserve">Դեղատունը </w:t>
      </w:r>
      <w:r w:rsidR="00357AAC" w:rsidRPr="00740A32">
        <w:rPr>
          <w:rFonts w:ascii="Arial Unicode" w:hAnsi="Arial Unicode" w:cs="GHEA Grapalat"/>
          <w:b/>
          <w:i w:val="0"/>
          <w:lang w:val="hy-AM"/>
        </w:rPr>
        <w:t xml:space="preserve">  </w:t>
      </w:r>
    </w:p>
    <w:p w:rsidR="00C43E8D" w:rsidRDefault="00C43E8D" w:rsidP="00AB11DE">
      <w:pPr>
        <w:pStyle w:val="3"/>
        <w:spacing w:line="240" w:lineRule="auto"/>
        <w:ind w:firstLine="567"/>
        <w:jc w:val="left"/>
        <w:rPr>
          <w:rFonts w:ascii="Sylfaen" w:hAnsi="Sylfaen" w:cs="GHEA Grapalat"/>
          <w:b/>
          <w:i w:val="0"/>
          <w:lang w:val="hy-AM"/>
        </w:rPr>
      </w:pPr>
    </w:p>
    <w:p w:rsidR="00AB11DE" w:rsidRPr="00740A32" w:rsidRDefault="00C43E8D" w:rsidP="00AB11DE">
      <w:pPr>
        <w:pStyle w:val="3"/>
        <w:spacing w:line="240" w:lineRule="auto"/>
        <w:ind w:firstLine="567"/>
        <w:jc w:val="left"/>
        <w:rPr>
          <w:rFonts w:ascii="Arial Unicode" w:hAnsi="Arial Unicode" w:cs="GHEA Grapalat"/>
          <w:b/>
          <w:i w:val="0"/>
          <w:lang w:val="hy-AM"/>
        </w:rPr>
      </w:pPr>
      <w:r>
        <w:rPr>
          <w:rFonts w:ascii="Sylfaen" w:hAnsi="Sylfaen" w:cs="GHEA Grapalat"/>
          <w:b/>
          <w:i w:val="0"/>
          <w:lang w:val="hy-AM"/>
        </w:rPr>
        <w:t>ա/</w:t>
      </w:r>
      <w:r w:rsidR="00740A32">
        <w:rPr>
          <w:rFonts w:asciiTheme="minorHAnsi" w:hAnsiTheme="minorHAnsi" w:cs="GHEA Grapalat"/>
          <w:b/>
          <w:i w:val="0"/>
          <w:lang w:val="hy-AM"/>
        </w:rPr>
        <w:t xml:space="preserve">   </w:t>
      </w:r>
      <w:r w:rsidR="00357AAC" w:rsidRPr="00740A32">
        <w:rPr>
          <w:rFonts w:ascii="Arial Unicode" w:hAnsi="Arial Unicode" w:cs="GHEA Grapalat"/>
          <w:b/>
          <w:i w:val="0"/>
          <w:lang w:val="hy-AM"/>
        </w:rPr>
        <w:t xml:space="preserve">պետք է </w:t>
      </w:r>
      <w:r w:rsidR="00740A32" w:rsidRPr="00740A32">
        <w:rPr>
          <w:rFonts w:ascii="Arial Unicode" w:hAnsi="Arial Unicode" w:cs="GHEA Grapalat"/>
          <w:b/>
          <w:i w:val="0"/>
          <w:lang w:val="hy-AM"/>
        </w:rPr>
        <w:t xml:space="preserve">  լինի</w:t>
      </w:r>
      <w:r w:rsidR="00740A32">
        <w:rPr>
          <w:rFonts w:asciiTheme="minorHAnsi" w:hAnsiTheme="minorHAnsi" w:cs="GHEA Grapalat"/>
          <w:b/>
          <w:i w:val="0"/>
          <w:lang w:val="hy-AM"/>
        </w:rPr>
        <w:t xml:space="preserve">   </w:t>
      </w:r>
      <w:r w:rsidR="00357AAC" w:rsidRPr="00740A32">
        <w:rPr>
          <w:rFonts w:ascii="Arial Unicode" w:hAnsi="Arial Unicode" w:cs="GHEA Grapalat"/>
          <w:b/>
          <w:i w:val="0"/>
          <w:lang w:val="hy-AM"/>
        </w:rPr>
        <w:t xml:space="preserve">  </w:t>
      </w:r>
      <w:r w:rsidR="00357AAC" w:rsidRPr="00740A32">
        <w:rPr>
          <w:rFonts w:ascii="Arial Unicode" w:hAnsi="Arial Unicode" w:cs="GHEA Grapalat"/>
          <w:b/>
          <w:i w:val="0"/>
          <w:lang w:val="af-ZA"/>
        </w:rPr>
        <w:t xml:space="preserve"> </w:t>
      </w:r>
      <w:r w:rsidR="00357AAC" w:rsidRPr="00740A32">
        <w:rPr>
          <w:rFonts w:ascii="Arial Unicode" w:hAnsi="Arial Unicode" w:cs="GHEA Grapalat"/>
          <w:b/>
          <w:i w:val="0"/>
          <w:lang w:val="hy-AM"/>
        </w:rPr>
        <w:t xml:space="preserve">Պատվիրատուի </w:t>
      </w:r>
      <w:r w:rsidR="00740A32" w:rsidRPr="00740A32">
        <w:rPr>
          <w:rFonts w:ascii="Arial Unicode" w:hAnsi="Arial Unicode" w:cs="GHEA Grapalat"/>
          <w:b/>
          <w:i w:val="0"/>
          <w:lang w:val="hy-AM"/>
        </w:rPr>
        <w:t xml:space="preserve">սպասարկման  տարածքում </w:t>
      </w:r>
      <w:r w:rsidR="00357AAC" w:rsidRPr="00740A32">
        <w:rPr>
          <w:rFonts w:ascii="Arial Unicode" w:hAnsi="Arial Unicode" w:cs="GHEA Grapalat"/>
          <w:b/>
          <w:i w:val="0"/>
          <w:lang w:val="af-ZA"/>
        </w:rPr>
        <w:t xml:space="preserve">   </w:t>
      </w:r>
      <w:r w:rsidR="00357AAC" w:rsidRPr="00740A32">
        <w:rPr>
          <w:rFonts w:ascii="Arial Unicode" w:hAnsi="Arial Unicode" w:cs="GHEA Grapalat"/>
          <w:b/>
          <w:i w:val="0"/>
          <w:lang w:val="es-ES"/>
        </w:rPr>
        <w:t>/</w:t>
      </w:r>
      <w:r w:rsidR="00357AAC" w:rsidRPr="00740A32">
        <w:rPr>
          <w:rFonts w:ascii="Arial Unicode" w:hAnsi="Arial Unicode" w:cs="GHEA Grapalat"/>
          <w:b/>
          <w:i w:val="0"/>
          <w:lang w:val="hy-AM"/>
        </w:rPr>
        <w:t>ք</w:t>
      </w:r>
      <w:r w:rsidR="00357AAC" w:rsidRPr="00740A32">
        <w:rPr>
          <w:rFonts w:ascii="Arial Unicode" w:hAnsi="Arial Unicode" w:cs="GHEA Grapalat"/>
          <w:b/>
          <w:i w:val="0"/>
          <w:lang w:val="es-ES"/>
        </w:rPr>
        <w:t>. Գյումրի, Սարուխանյան 1/</w:t>
      </w:r>
      <w:r w:rsidR="00357AAC" w:rsidRPr="00740A32">
        <w:rPr>
          <w:rFonts w:ascii="Arial Unicode" w:hAnsi="Arial Unicode" w:cs="GHEA Grapalat"/>
          <w:b/>
          <w:i w:val="0"/>
          <w:lang w:val="hy-AM"/>
        </w:rPr>
        <w:t xml:space="preserve">3 </w:t>
      </w:r>
      <w:proofErr w:type="gramStart"/>
      <w:r w:rsidR="00740A32" w:rsidRPr="00740A32">
        <w:rPr>
          <w:rFonts w:ascii="Arial Unicode" w:hAnsi="Arial Unicode" w:cs="GHEA Grapalat"/>
          <w:b/>
          <w:i w:val="0"/>
          <w:lang w:val="hy-AM"/>
        </w:rPr>
        <w:t>/</w:t>
      </w:r>
      <w:r w:rsidR="00740A32">
        <w:rPr>
          <w:rFonts w:asciiTheme="minorHAnsi" w:hAnsiTheme="minorHAnsi" w:cs="GHEA Grapalat"/>
          <w:b/>
          <w:i w:val="0"/>
          <w:lang w:val="hy-AM"/>
        </w:rPr>
        <w:t xml:space="preserve">  </w:t>
      </w:r>
      <w:r w:rsidR="00740A32">
        <w:rPr>
          <w:rFonts w:ascii="Arial Unicode" w:hAnsi="Arial Unicode" w:cs="GHEA Grapalat"/>
          <w:b/>
          <w:i w:val="0"/>
          <w:lang w:val="hy-AM"/>
        </w:rPr>
        <w:t>գործող</w:t>
      </w:r>
      <w:proofErr w:type="gramEnd"/>
      <w:r w:rsidR="00740A32">
        <w:rPr>
          <w:rFonts w:asciiTheme="minorHAnsi" w:hAnsiTheme="minorHAnsi" w:cs="GHEA Grapalat"/>
          <w:b/>
          <w:i w:val="0"/>
          <w:lang w:val="hy-AM"/>
        </w:rPr>
        <w:t>՝</w:t>
      </w:r>
    </w:p>
    <w:p w:rsidR="00357AAC" w:rsidRPr="00740A32" w:rsidRDefault="00740A32" w:rsidP="00AB11DE">
      <w:pPr>
        <w:pStyle w:val="3"/>
        <w:spacing w:line="240" w:lineRule="auto"/>
        <w:ind w:firstLine="567"/>
        <w:jc w:val="left"/>
        <w:rPr>
          <w:rFonts w:ascii="Arial Unicode" w:hAnsi="Arial Unicode" w:cs="Times Armenian"/>
          <w:b/>
          <w:i w:val="0"/>
          <w:sz w:val="24"/>
          <w:szCs w:val="24"/>
          <w:lang w:val="af-ZA"/>
        </w:rPr>
      </w:pPr>
      <w:r w:rsidRPr="00740A32">
        <w:rPr>
          <w:rFonts w:ascii="Arial Unicode" w:hAnsi="Arial Unicode" w:cs="GHEA Grapalat"/>
          <w:b/>
          <w:i w:val="0"/>
          <w:lang w:val="hy-AM"/>
        </w:rPr>
        <w:t xml:space="preserve"> </w:t>
      </w:r>
      <w:r>
        <w:rPr>
          <w:rFonts w:asciiTheme="minorHAnsi" w:hAnsiTheme="minorHAnsi" w:cs="GHEA Grapalat"/>
          <w:b/>
          <w:i w:val="0"/>
          <w:lang w:val="hy-AM"/>
        </w:rPr>
        <w:t>մ</w:t>
      </w:r>
      <w:r w:rsidRPr="00740A32">
        <w:rPr>
          <w:rFonts w:ascii="Arial Unicode" w:hAnsi="Arial Unicode" w:cs="GHEA Grapalat"/>
          <w:b/>
          <w:i w:val="0"/>
          <w:lang w:val="hy-AM"/>
        </w:rPr>
        <w:t>ինչև   5  կմ շառավիղով  հեռավարության վրա ։</w:t>
      </w:r>
    </w:p>
    <w:p w:rsidR="00357AAC" w:rsidRDefault="00357AAC" w:rsidP="00357AAC">
      <w:pPr>
        <w:jc w:val="center"/>
        <w:rPr>
          <w:rFonts w:ascii="Sylfaen" w:hAnsi="Sylfaen"/>
          <w:sz w:val="20"/>
          <w:lang w:val="hy-AM"/>
        </w:rPr>
      </w:pPr>
    </w:p>
    <w:p w:rsidR="00C43E8D" w:rsidRPr="00B72A02" w:rsidRDefault="00B72A02" w:rsidP="00B72A02">
      <w:pPr>
        <w:autoSpaceDE w:val="0"/>
        <w:autoSpaceDN w:val="0"/>
        <w:adjustRightInd w:val="0"/>
        <w:rPr>
          <w:rFonts w:ascii="Arial Unicode" w:hAnsi="Arial Unicode"/>
          <w:b/>
          <w:sz w:val="20"/>
          <w:szCs w:val="20"/>
          <w:lang w:val="hy-AM"/>
        </w:rPr>
      </w:pPr>
      <w:r w:rsidRPr="00B72A02">
        <w:rPr>
          <w:rFonts w:ascii="Arial Unicode" w:hAnsi="Arial Unicode"/>
          <w:b/>
          <w:sz w:val="20"/>
          <w:szCs w:val="20"/>
          <w:lang w:val="hy-AM"/>
        </w:rPr>
        <w:t xml:space="preserve">        </w:t>
      </w:r>
      <w:r w:rsidR="00C43E8D" w:rsidRPr="00B72A02">
        <w:rPr>
          <w:rFonts w:ascii="Arial Unicode" w:hAnsi="Arial Unicode"/>
          <w:b/>
          <w:sz w:val="20"/>
          <w:szCs w:val="20"/>
          <w:lang w:val="hy-AM"/>
        </w:rPr>
        <w:t>բ/</w:t>
      </w:r>
      <w:r w:rsidRPr="00B72A02">
        <w:rPr>
          <w:rFonts w:ascii="Arial Unicode" w:eastAsiaTheme="minorHAnsi" w:hAnsi="Arial Unicode" w:cs="Arial"/>
          <w:b/>
          <w:sz w:val="20"/>
          <w:szCs w:val="20"/>
          <w:lang w:val="hy-AM"/>
        </w:rPr>
        <w:t xml:space="preserve"> գնման ընթացակարգի արդյունքում   առաջին տեղ զբաղեցրած մասնակիցը որակավորումը  հիմնավորող  փաստաթղթերի  հետ  պետք է  ներկայացնոի   նաև  իր  կողմից առաջարկվող  դեզատամ մասին տեղեկատվություն(  անվանումը,գտնվելու  հասցեն, եթե  առաջարկվող  դեղատունը չի հանդիսանում հաղթող ճանաչված մասնակցի դեղատան մասնաճյուղ, ապա  ներկայացվում է  համատեղ  գործունեության պայմանագիր) ։</w:t>
      </w:r>
    </w:p>
    <w:p w:rsidR="00C43E8D" w:rsidRPr="00C43E8D" w:rsidRDefault="00C43E8D" w:rsidP="00357AAC">
      <w:pPr>
        <w:jc w:val="center"/>
        <w:rPr>
          <w:rFonts w:ascii="Sylfaen" w:hAnsi="Sylfaen"/>
          <w:sz w:val="20"/>
          <w:lang w:val="hy-AM"/>
        </w:rPr>
      </w:pPr>
    </w:p>
    <w:p w:rsidR="00357AAC" w:rsidRPr="003C0A61" w:rsidRDefault="00A3265E" w:rsidP="00357AAC">
      <w:pPr>
        <w:jc w:val="center"/>
        <w:rPr>
          <w:rFonts w:ascii="Arial Unicode" w:hAnsi="Arial Unicode"/>
          <w:sz w:val="20"/>
          <w:lang w:val="hy-AM"/>
        </w:rPr>
      </w:pPr>
      <w:r>
        <w:rPr>
          <w:rFonts w:asciiTheme="minorHAnsi" w:hAnsiTheme="minorHAnsi" w:cs="GHEA Grapalat"/>
          <w:b/>
          <w:color w:val="FF0000"/>
          <w:sz w:val="32"/>
          <w:szCs w:val="32"/>
          <w:lang w:val="hy-AM"/>
        </w:rPr>
        <w:t>Հոգեմետ դեղերայի համար պարտադիր  է    դեղատնային վաճառքի լիցենզիա</w:t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  <w:t xml:space="preserve">                                                                ՀՀ դրամ</w:t>
      </w:r>
    </w:p>
    <w:p w:rsidR="00357AAC" w:rsidRPr="003C0A61" w:rsidRDefault="00357AAC" w:rsidP="00357AAC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pPr w:leftFromText="180" w:rightFromText="180" w:vertAnchor="text" w:tblpX="-318" w:tblpY="1"/>
        <w:tblOverlap w:val="never"/>
        <w:tblW w:w="13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95"/>
        <w:gridCol w:w="2265"/>
        <w:gridCol w:w="977"/>
        <w:gridCol w:w="2860"/>
        <w:gridCol w:w="715"/>
        <w:gridCol w:w="667"/>
        <w:gridCol w:w="833"/>
        <w:gridCol w:w="833"/>
        <w:gridCol w:w="1337"/>
        <w:gridCol w:w="717"/>
        <w:gridCol w:w="916"/>
      </w:tblGrid>
      <w:tr w:rsidR="003C0A61" w:rsidRPr="003C0A61" w:rsidTr="00F86DA3">
        <w:trPr>
          <w:trHeight w:val="21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Arial Unicode" w:hAnsi="Arial Unicode"/>
                <w:sz w:val="12"/>
                <w:szCs w:val="12"/>
              </w:rPr>
              <w:t>հրավերով նախատեսված չափաբաժնի համարը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Arial Unicode" w:hAnsi="Arial Unicode"/>
                <w:sz w:val="12"/>
                <w:szCs w:val="12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Arial Unicode" w:hAnsi="Arial Unicode"/>
                <w:sz w:val="12"/>
                <w:szCs w:val="12"/>
              </w:rPr>
              <w:t xml:space="preserve">անվանումը 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Arial Unicode" w:hAnsi="Arial Unicode"/>
                <w:sz w:val="12"/>
                <w:szCs w:val="12"/>
              </w:rPr>
              <w:t>ապրանքային նշանը, մակիշը և արտադրողի անվանումը **</w:t>
            </w:r>
          </w:p>
        </w:tc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Arial Unicode" w:hAnsi="Arial Unicode"/>
                <w:sz w:val="12"/>
                <w:szCs w:val="12"/>
              </w:rPr>
              <w:t>տեխնիկական բնութագիրը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չափման միավորը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միավոր գինը/ՀՀ դրամ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ընդհանուր գինը/ՀՀ դրամ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ընդհանուր քանակը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 w:rsidP="00590D1B">
            <w:pPr>
              <w:jc w:val="center"/>
              <w:rPr>
                <w:rFonts w:ascii="GHEA Grapalat" w:hAnsi="GHEA Grapalat"/>
                <w:bCs/>
                <w:sz w:val="12"/>
                <w:szCs w:val="12"/>
                <w:lang w:val="hy-AM"/>
              </w:rPr>
            </w:pPr>
            <w:r w:rsidRPr="003C0A61">
              <w:rPr>
                <w:rFonts w:ascii="GHEA Grapalat" w:hAnsi="GHEA Grapalat"/>
                <w:bCs/>
                <w:sz w:val="12"/>
                <w:szCs w:val="12"/>
              </w:rPr>
              <w:t>Մատակարարման 202</w:t>
            </w:r>
            <w:r w:rsidR="00377F3E">
              <w:rPr>
                <w:rFonts w:asciiTheme="minorHAnsi" w:hAnsiTheme="minorHAnsi"/>
                <w:bCs/>
                <w:sz w:val="12"/>
                <w:szCs w:val="12"/>
              </w:rPr>
              <w:t>6</w:t>
            </w:r>
            <w:r w:rsidRPr="003C0A61">
              <w:rPr>
                <w:rFonts w:ascii="GHEA Grapalat" w:hAnsi="GHEA Grapalat"/>
                <w:bCs/>
                <w:sz w:val="12"/>
                <w:szCs w:val="12"/>
                <w:lang w:val="hy-AM"/>
              </w:rPr>
              <w:t xml:space="preserve">թ </w:t>
            </w:r>
          </w:p>
        </w:tc>
      </w:tr>
      <w:tr w:rsidR="00357AAC" w:rsidRPr="003C0A61" w:rsidTr="00F86DA3">
        <w:trPr>
          <w:trHeight w:val="44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r w:rsidRPr="003C0A61">
              <w:rPr>
                <w:rFonts w:ascii="GHEA Grapalat" w:hAnsi="GHEA Grapalat"/>
                <w:bCs/>
                <w:sz w:val="12"/>
                <w:szCs w:val="12"/>
              </w:rPr>
              <w:t>հասցեն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r w:rsidRPr="003C0A61">
              <w:rPr>
                <w:rFonts w:ascii="GHEA Grapalat" w:hAnsi="GHEA Grapalat"/>
                <w:bCs/>
                <w:sz w:val="12"/>
                <w:szCs w:val="12"/>
              </w:rPr>
              <w:t>Ենթակա քանակը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</w:p>
          <w:p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r w:rsidRPr="003C0A61">
              <w:rPr>
                <w:rFonts w:ascii="GHEA Grapalat" w:hAnsi="GHEA Grapalat"/>
                <w:bCs/>
                <w:sz w:val="12"/>
                <w:szCs w:val="12"/>
              </w:rPr>
              <w:t>Ժամկետը</w:t>
            </w:r>
          </w:p>
        </w:tc>
      </w:tr>
      <w:tr w:rsidR="003D6576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76" w:rsidRPr="007A7C05" w:rsidRDefault="003D6576" w:rsidP="003D657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7A7C05">
              <w:rPr>
                <w:rFonts w:ascii="Arial Unicode" w:hAnsi="Arial Unicode"/>
                <w:bCs/>
                <w:sz w:val="14"/>
                <w:szCs w:val="14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76" w:rsidRPr="007A7C05" w:rsidRDefault="003D6576" w:rsidP="003D657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7A7C05">
              <w:rPr>
                <w:rFonts w:ascii="Arial Unicode" w:hAnsi="Arial Unicode"/>
                <w:bCs/>
                <w:sz w:val="14"/>
                <w:szCs w:val="14"/>
              </w:rPr>
              <w:t>33651111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76" w:rsidRPr="007A7C05" w:rsidRDefault="003D6576" w:rsidP="003D657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7A7C05">
              <w:rPr>
                <w:rFonts w:ascii="Arial Unicode" w:hAnsi="Arial Unicode"/>
                <w:bCs/>
                <w:sz w:val="14"/>
                <w:szCs w:val="14"/>
              </w:rPr>
              <w:t>ամօքսիցիլին  250մգ/5մլ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76" w:rsidRPr="007A7C05" w:rsidRDefault="003D6576" w:rsidP="003D657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76" w:rsidRPr="007A7C05" w:rsidRDefault="003D6576" w:rsidP="003D657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7A7C05">
              <w:rPr>
                <w:rFonts w:ascii="Arial Unicode" w:hAnsi="Arial Unicode" w:cs="Sylfaen"/>
                <w:bCs/>
                <w:sz w:val="14"/>
                <w:szCs w:val="14"/>
              </w:rPr>
              <w:t>ամօքսիցիլին</w:t>
            </w:r>
            <w:r w:rsidRPr="007A7C05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7A7C05">
              <w:rPr>
                <w:rFonts w:ascii="Arial Unicode" w:hAnsi="Arial Unicode" w:cs="Times Armenian"/>
                <w:bCs/>
                <w:sz w:val="14"/>
                <w:szCs w:val="14"/>
              </w:rPr>
              <w:t>, 250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7A7C05">
              <w:rPr>
                <w:rFonts w:ascii="Arial Unicode" w:hAnsi="Arial Unicode" w:cs="Times Armenian"/>
                <w:bCs/>
                <w:sz w:val="14"/>
                <w:szCs w:val="14"/>
              </w:rPr>
              <w:t>/5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 xml:space="preserve">  60մլ</w:t>
            </w:r>
            <w:r w:rsidRPr="007A7C05">
              <w:rPr>
                <w:rFonts w:ascii="Arial Unicode" w:hAnsi="Arial Unicode" w:cs="Times Armenian"/>
                <w:bCs/>
                <w:sz w:val="14"/>
                <w:szCs w:val="14"/>
                <w:lang w:val="hy-AM"/>
              </w:rPr>
              <w:t xml:space="preserve"> 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</w:rPr>
              <w:t>դեղափոշի</w:t>
            </w:r>
            <w:r w:rsidRPr="007A7C05">
              <w:rPr>
                <w:rFonts w:ascii="Arial Unicode" w:hAnsi="Arial Unicode" w:cs="Times Armenian"/>
                <w:bCs/>
                <w:sz w:val="14"/>
                <w:szCs w:val="14"/>
              </w:rPr>
              <w:t xml:space="preserve"> 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</w:rPr>
              <w:t>ներքին</w:t>
            </w:r>
            <w:r w:rsidRPr="007A7C05">
              <w:rPr>
                <w:rFonts w:ascii="Arial Unicode" w:hAnsi="Arial Unicode" w:cs="Times Armenian"/>
                <w:bCs/>
                <w:sz w:val="14"/>
                <w:szCs w:val="14"/>
              </w:rPr>
              <w:t xml:space="preserve"> 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</w:rPr>
              <w:t>ընդունման</w:t>
            </w:r>
            <w:r w:rsidRPr="007A7C05">
              <w:rPr>
                <w:rFonts w:ascii="Arial Unicode" w:hAnsi="Arial Unicode" w:cs="Times Armenian"/>
                <w:bCs/>
                <w:sz w:val="14"/>
                <w:szCs w:val="14"/>
              </w:rPr>
              <w:t xml:space="preserve"> 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</w:rPr>
              <w:t>դեղակախույթի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 xml:space="preserve">  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</w:rPr>
              <w:t>չափագդալով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 xml:space="preserve"> </w:t>
            </w:r>
            <w:r w:rsidRPr="007A7C05">
              <w:rPr>
                <w:rFonts w:ascii="Arial Unicode" w:hAnsi="Arial Unicode" w:cs="Arial"/>
                <w:bCs/>
                <w:sz w:val="14"/>
                <w:szCs w:val="14"/>
              </w:rPr>
              <w:t>j01ca04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76" w:rsidRPr="007A7C05" w:rsidRDefault="003D6576" w:rsidP="003D657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7A7C05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76" w:rsidRPr="007A7C05" w:rsidRDefault="003D6576" w:rsidP="003D657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76" w:rsidRPr="007A7C05" w:rsidRDefault="003D6576" w:rsidP="003D657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76" w:rsidRPr="007A7C05" w:rsidRDefault="003D6576" w:rsidP="003D657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7A7C05">
              <w:rPr>
                <w:rFonts w:ascii="Arial Unicode" w:hAnsi="Arial Unicode"/>
                <w:bCs/>
                <w:sz w:val="14"/>
                <w:szCs w:val="14"/>
              </w:rPr>
              <w:t>200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F86DA3" w:rsidRDefault="003D6576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</w:t>
            </w:r>
            <w:r w:rsidR="00F86DA3"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պետք է   լինի     </w:t>
            </w:r>
            <w:r w:rsidR="00F86DA3"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="00F86DA3"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3D6576" w:rsidRPr="00F86DA3" w:rsidRDefault="00F86DA3" w:rsidP="00F86DA3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76" w:rsidRPr="007A7C05" w:rsidRDefault="003D6576" w:rsidP="003D657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7A7C05">
              <w:rPr>
                <w:rFonts w:ascii="Arial Unicode" w:hAnsi="Arial Unicode"/>
                <w:bCs/>
                <w:sz w:val="14"/>
                <w:szCs w:val="14"/>
              </w:rPr>
              <w:t>200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576" w:rsidRPr="009B1791" w:rsidRDefault="003D6576" w:rsidP="003D6576">
            <w:pPr>
              <w:rPr>
                <w:rFonts w:asciiTheme="minorHAnsi" w:hAnsiTheme="minorHAnsi"/>
                <w:sz w:val="12"/>
                <w:szCs w:val="12"/>
              </w:rPr>
            </w:pPr>
            <w:r w:rsidRPr="007A7C05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>
              <w:rPr>
                <w:rFonts w:ascii="Arial Unicode" w:hAnsi="Arial Unicode"/>
                <w:bCs/>
                <w:sz w:val="12"/>
                <w:szCs w:val="12"/>
              </w:rPr>
              <w:t>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9B1791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B1791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9B1791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B1791">
              <w:rPr>
                <w:rFonts w:ascii="Arial Unicode" w:hAnsi="Arial Unicode"/>
                <w:bCs/>
                <w:sz w:val="14"/>
                <w:szCs w:val="14"/>
              </w:rPr>
              <w:t>33651112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9B1791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B1791">
              <w:rPr>
                <w:rFonts w:ascii="Arial Unicode" w:hAnsi="Arial Unicode"/>
                <w:bCs/>
                <w:sz w:val="14"/>
                <w:szCs w:val="14"/>
              </w:rPr>
              <w:t>ամօքսիցիլին+քլավու</w:t>
            </w:r>
            <w:r w:rsidRPr="009B1791">
              <w:rPr>
                <w:rFonts w:ascii="Arial" w:hAnsi="Arial" w:cs="Arial"/>
                <w:bCs/>
                <w:sz w:val="14"/>
                <w:szCs w:val="14"/>
              </w:rPr>
              <w:t>֊</w:t>
            </w:r>
            <w:r w:rsidRPr="009B1791">
              <w:rPr>
                <w:rFonts w:ascii="Arial Unicode" w:hAnsi="Arial Unicode" w:cs="Arial Unicode"/>
                <w:bCs/>
                <w:sz w:val="14"/>
                <w:szCs w:val="14"/>
              </w:rPr>
              <w:t>լանաթթու</w:t>
            </w:r>
            <w:r w:rsidRPr="009B1791">
              <w:rPr>
                <w:rFonts w:ascii="Arial Unicode" w:hAnsi="Arial Unicode"/>
                <w:bCs/>
                <w:sz w:val="14"/>
                <w:szCs w:val="14"/>
              </w:rPr>
              <w:t xml:space="preserve">  156,25մգ /5մլ  100մլ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B1791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9B1791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B1791">
              <w:rPr>
                <w:rFonts w:ascii="Arial Unicode" w:hAnsi="Arial Unicode" w:cs="Sylfaen"/>
                <w:bCs/>
                <w:sz w:val="14"/>
                <w:szCs w:val="14"/>
              </w:rPr>
              <w:t>ամօքսիցիլին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>+</w:t>
            </w:r>
            <w:r w:rsidRPr="009B1791">
              <w:rPr>
                <w:rFonts w:ascii="Arial Unicode" w:hAnsi="Arial Unicode" w:cs="Sylfaen"/>
                <w:bCs/>
                <w:sz w:val="14"/>
                <w:szCs w:val="14"/>
              </w:rPr>
              <w:t>քլավու</w:t>
            </w:r>
            <w:r w:rsidRPr="009B1791">
              <w:rPr>
                <w:rFonts w:ascii="Arial" w:hAnsi="Arial" w:cs="Arial"/>
                <w:bCs/>
                <w:sz w:val="14"/>
                <w:szCs w:val="14"/>
              </w:rPr>
              <w:t>֊</w:t>
            </w:r>
            <w:r w:rsidRPr="009B1791">
              <w:rPr>
                <w:rFonts w:ascii="Arial Unicode" w:hAnsi="Arial Unicode" w:cs="Arial Unicode"/>
                <w:bCs/>
                <w:sz w:val="14"/>
                <w:szCs w:val="14"/>
              </w:rPr>
              <w:t>լանաթթու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B1791">
              <w:rPr>
                <w:rFonts w:ascii="Arial Unicode" w:hAnsi="Arial Unicode" w:cs="Sylfaen"/>
                <w:bCs/>
                <w:sz w:val="14"/>
                <w:szCs w:val="14"/>
              </w:rPr>
              <w:t>դեղափոշի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B1791">
              <w:rPr>
                <w:rFonts w:ascii="Arial Unicode" w:hAnsi="Arial Unicode" w:cs="Sylfaen"/>
                <w:bCs/>
                <w:sz w:val="14"/>
                <w:szCs w:val="14"/>
              </w:rPr>
              <w:t>ներքին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B1791">
              <w:rPr>
                <w:rFonts w:ascii="Arial Unicode" w:hAnsi="Arial Unicode" w:cs="Sylfaen"/>
                <w:bCs/>
                <w:sz w:val="14"/>
                <w:szCs w:val="14"/>
              </w:rPr>
              <w:t>ընդունման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B1791">
              <w:rPr>
                <w:rFonts w:ascii="Arial Unicode" w:hAnsi="Arial Unicode" w:cs="Sylfaen"/>
                <w:bCs/>
                <w:sz w:val="14"/>
                <w:szCs w:val="14"/>
              </w:rPr>
              <w:t>դեղակախույթի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 xml:space="preserve">   125</w:t>
            </w:r>
            <w:r w:rsidRPr="009B1791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>/5</w:t>
            </w:r>
            <w:r w:rsidRPr="009B1791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>+31,25</w:t>
            </w:r>
            <w:r w:rsidRPr="009B1791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>/5</w:t>
            </w:r>
            <w:r w:rsidRPr="009B1791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 xml:space="preserve"> 100</w:t>
            </w:r>
            <w:r w:rsidRPr="009B1791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 xml:space="preserve">, </w:t>
            </w:r>
            <w:r w:rsidRPr="009B1791">
              <w:rPr>
                <w:rFonts w:ascii="Arial Unicode" w:hAnsi="Arial Unicode" w:cs="Sylfaen"/>
                <w:bCs/>
                <w:sz w:val="14"/>
                <w:szCs w:val="14"/>
              </w:rPr>
              <w:t xml:space="preserve">չափագդալով 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 xml:space="preserve"> j01cr02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9B1791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B1791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B1791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B1791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9B1791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B1791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9B1791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B1791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Default="00F86DA3" w:rsidP="00F86DA3">
            <w:r w:rsidRPr="00606AB7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AC0A5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33651112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ամօքսիցիլին+քլավու</w:t>
            </w:r>
            <w:r w:rsidRPr="009179BD">
              <w:rPr>
                <w:rFonts w:ascii="Arial" w:hAnsi="Arial" w:cs="Arial"/>
                <w:bCs/>
                <w:sz w:val="14"/>
                <w:szCs w:val="14"/>
              </w:rPr>
              <w:t>֊</w:t>
            </w:r>
            <w:r w:rsidRPr="009179BD">
              <w:rPr>
                <w:rFonts w:ascii="Arial Unicode" w:hAnsi="Arial Unicode" w:cs="Arial Unicode"/>
                <w:bCs/>
                <w:sz w:val="14"/>
                <w:szCs w:val="14"/>
              </w:rPr>
              <w:t>լանաթթու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 xml:space="preserve">   250+62,5</w:t>
            </w:r>
            <w:r w:rsidRPr="009179BD">
              <w:rPr>
                <w:rFonts w:ascii="Arial Unicode" w:hAnsi="Arial Unicode" w:cs="Arial Unicode"/>
                <w:bCs/>
                <w:sz w:val="14"/>
                <w:szCs w:val="14"/>
              </w:rPr>
              <w:t>մգ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 xml:space="preserve"> /5</w:t>
            </w:r>
            <w:r w:rsidRPr="009179BD">
              <w:rPr>
                <w:rFonts w:ascii="Arial Unicode" w:hAnsi="Arial Unicode" w:cs="Arial Unicode"/>
                <w:bCs/>
                <w:sz w:val="14"/>
                <w:szCs w:val="14"/>
              </w:rPr>
              <w:t>մլ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 xml:space="preserve">  100</w:t>
            </w:r>
            <w:r w:rsidRPr="009179BD">
              <w:rPr>
                <w:rFonts w:ascii="Arial Unicode" w:hAnsi="Arial Unicode" w:cs="Arial Unicode"/>
                <w:bCs/>
                <w:sz w:val="14"/>
                <w:szCs w:val="14"/>
              </w:rPr>
              <w:t>մլ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ամօքսիցիլին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+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քլավու</w:t>
            </w:r>
            <w:r w:rsidRPr="009179BD">
              <w:rPr>
                <w:rFonts w:ascii="Arial" w:hAnsi="Arial" w:cs="Arial"/>
                <w:bCs/>
                <w:sz w:val="14"/>
                <w:szCs w:val="14"/>
              </w:rPr>
              <w:t>֊</w:t>
            </w:r>
            <w:r w:rsidRPr="009179BD">
              <w:rPr>
                <w:rFonts w:ascii="Arial Unicode" w:hAnsi="Arial Unicode" w:cs="Arial Unicode"/>
                <w:bCs/>
                <w:sz w:val="14"/>
                <w:szCs w:val="14"/>
              </w:rPr>
              <w:t>լ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անաթթու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դեղափոշի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ներքին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ընդունման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դեղակախույթի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250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մգ/5մլ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+62,5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մգ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/5մլ  100մլ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,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 xml:space="preserve"> չափագդալով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j01cr02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  <w:r w:rsidRPr="00E43350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՝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80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AC7441" w:rsidRDefault="00F86DA3" w:rsidP="00F86DA3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AC7441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AC7441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33651112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ամօքսիցիլին+քլավու</w:t>
            </w:r>
            <w:r w:rsidRPr="009179BD">
              <w:rPr>
                <w:rFonts w:ascii="Arial" w:hAnsi="Arial" w:cs="Arial"/>
                <w:bCs/>
                <w:sz w:val="14"/>
                <w:szCs w:val="14"/>
              </w:rPr>
              <w:t>֊</w:t>
            </w:r>
            <w:r w:rsidRPr="009179BD">
              <w:rPr>
                <w:rFonts w:ascii="Arial Unicode" w:hAnsi="Arial Unicode" w:cs="Arial Unicode"/>
                <w:bCs/>
                <w:sz w:val="14"/>
                <w:szCs w:val="14"/>
              </w:rPr>
              <w:t>լանաթթու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875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մգ+125մգ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ամօքսիցիլին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+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քլավու</w:t>
            </w:r>
            <w:r w:rsidRPr="009179BD">
              <w:rPr>
                <w:rFonts w:ascii="Arial" w:hAnsi="Arial" w:cs="Arial"/>
                <w:bCs/>
                <w:sz w:val="14"/>
                <w:szCs w:val="14"/>
              </w:rPr>
              <w:t>֊</w:t>
            </w:r>
            <w:r w:rsidRPr="009179BD">
              <w:rPr>
                <w:rFonts w:ascii="Arial Unicode" w:hAnsi="Arial Unicode" w:cs="Arial Unicode"/>
                <w:bCs/>
                <w:sz w:val="14"/>
                <w:szCs w:val="14"/>
              </w:rPr>
              <w:t>լանաթթու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դեղահատ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875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+125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 j01cr02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2</w:t>
            </w: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E43350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F86DA3" w:rsidRDefault="00F86DA3" w:rsidP="00F86DA3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i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2</w:t>
            </w: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AC7441" w:rsidRDefault="00F86DA3" w:rsidP="00F86DA3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AC7441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AC7441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33651125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ազիթրոմիցին 500մգ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ազիթրոմիցին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դեղահատ թաղանթապատ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500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j01fa10, s01aa26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AC7441" w:rsidRDefault="00F86DA3" w:rsidP="00F86DA3">
            <w:pPr>
              <w:jc w:val="center"/>
              <w:rPr>
                <w:rFonts w:ascii="Arial Unicode" w:hAnsi="Arial Unicode"/>
                <w:bCs/>
                <w:sz w:val="12"/>
                <w:szCs w:val="12"/>
              </w:rPr>
            </w:pPr>
            <w:r w:rsidRPr="00AC7441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AC7441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  <w:r w:rsidRPr="00AC7441">
              <w:rPr>
                <w:rFonts w:ascii="Arial Unicode" w:hAnsi="Arial Unicode"/>
                <w:bCs/>
                <w:sz w:val="12"/>
                <w:szCs w:val="12"/>
              </w:rPr>
              <w:t>թ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33651125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ազիթրոմիցին 200մգ/5մլ   20մլ դ/կախույթ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 xml:space="preserve">ազիթրոմիցին  ներքին ընդունման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դեղակախույթ, օշարակ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200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/5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 20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j01fa10, s01aa26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  <w:r w:rsidRPr="00E43350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՝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AC7441" w:rsidRDefault="00F86DA3" w:rsidP="00F86DA3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AC7441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AC7441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B1791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>33651252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B1791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>Անաստ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րո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 xml:space="preserve">զոլ 1գ 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B1791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B1791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>Անաստ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րո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 xml:space="preserve">զոլ 1գ  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 xml:space="preserve"> դեղահատ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 xml:space="preserve">1գ , 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թաղանթապատ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9B1791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B1791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B1791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B1791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B1791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6</w:t>
            </w:r>
            <w:r w:rsidRPr="009B1791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E43350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F86DA3" w:rsidRDefault="00F86DA3" w:rsidP="00F86DA3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i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B1791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6</w:t>
            </w:r>
            <w:r w:rsidRPr="009B1791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Default="00F86DA3" w:rsidP="00F86DA3">
            <w:r w:rsidRPr="00606AB7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63147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33631310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63147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դիկլոֆենակ ,  100</w:t>
            </w:r>
            <w:r w:rsidRPr="00063147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63147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63147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 w:cs="Sylfaen"/>
                <w:bCs/>
                <w:sz w:val="14"/>
                <w:szCs w:val="14"/>
              </w:rPr>
              <w:t>դիկլոֆենակ</w:t>
            </w:r>
            <w:r w:rsidRPr="00063147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063147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դեղահատ </w:t>
            </w:r>
            <w:r w:rsidRPr="00063147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 xml:space="preserve">աղելույծ </w:t>
            </w:r>
            <w:r w:rsidRPr="00063147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100</w:t>
            </w:r>
            <w:r w:rsidRPr="00063147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63147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63147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63147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63147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63147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063147" w:rsidRDefault="00F86DA3" w:rsidP="00F86DA3">
            <w:r w:rsidRPr="00063147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63147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33661136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63147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դիազեպամ 5մգ  n05ba01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63147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63147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դիազեպամ 5մգ  դեղահատ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63147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63147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63147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63147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63147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063147" w:rsidRDefault="00F86DA3" w:rsidP="00F86DA3">
            <w:r w:rsidRPr="00063147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63147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33661136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63147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դիազեպամ 10մգ  n05ba01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63147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63147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դիազեպամ 10մգ   դեղահատ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63147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63147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63147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63147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E43350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F86DA3" w:rsidRDefault="00F86DA3" w:rsidP="00F86DA3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i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63147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063147" w:rsidRDefault="00F86DA3" w:rsidP="00F86DA3">
            <w:r w:rsidRPr="00063147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63147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 w:cs="Arial"/>
                <w:bCs/>
                <w:sz w:val="14"/>
                <w:szCs w:val="14"/>
              </w:rPr>
              <w:t>33691212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63147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063147">
              <w:rPr>
                <w:rFonts w:ascii="Arial Unicode" w:hAnsi="Arial Unicode" w:cs="Arial"/>
                <w:bCs/>
                <w:sz w:val="14"/>
                <w:szCs w:val="14"/>
              </w:rPr>
              <w:t>դիոսմին, հեսպերիդին  900+100 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63147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63147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063147">
              <w:rPr>
                <w:rFonts w:ascii="Arial Unicode" w:hAnsi="Arial Unicode" w:cs="Arial"/>
                <w:bCs/>
                <w:sz w:val="14"/>
                <w:szCs w:val="14"/>
              </w:rPr>
              <w:t xml:space="preserve">դիոսմին, հեսպերիդին  </w:t>
            </w:r>
            <w:r w:rsidRPr="00063147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 xml:space="preserve"> դեղահատ </w:t>
            </w:r>
            <w:r w:rsidRPr="00063147">
              <w:rPr>
                <w:rFonts w:ascii="Arial Unicode" w:hAnsi="Arial Unicode" w:cs="Arial"/>
                <w:bCs/>
                <w:sz w:val="14"/>
                <w:szCs w:val="14"/>
              </w:rPr>
              <w:t>900+100 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063147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63147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63147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63147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8000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63147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8000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063147" w:rsidRDefault="00F86DA3" w:rsidP="00F86DA3">
            <w:r w:rsidRPr="00063147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12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E56B70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/>
                <w:bCs/>
                <w:sz w:val="14"/>
                <w:szCs w:val="14"/>
              </w:rPr>
              <w:t>33631290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E56B70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/>
                <w:bCs/>
                <w:sz w:val="14"/>
                <w:szCs w:val="14"/>
              </w:rPr>
              <w:t>իբուպրոֆեն  400մգ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E56B70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E56B70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 w:cs="Sylfaen"/>
                <w:bCs/>
                <w:sz w:val="14"/>
                <w:szCs w:val="14"/>
              </w:rPr>
              <w:t>իբուպրոֆեն</w:t>
            </w:r>
            <w:r w:rsidRPr="00E56B70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E56B70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դեղահատ թաղանթապատ </w:t>
            </w:r>
            <w:r w:rsidRPr="00E56B70">
              <w:rPr>
                <w:rFonts w:ascii="Arial Unicode" w:hAnsi="Arial Unicode" w:cs="Arial"/>
                <w:bCs/>
                <w:sz w:val="14"/>
                <w:szCs w:val="14"/>
              </w:rPr>
              <w:t>400</w:t>
            </w:r>
            <w:r w:rsidRPr="00E56B70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E56B70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E56B70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E56B70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E56B70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16000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E56B70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16000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E56B70" w:rsidRDefault="00F86DA3" w:rsidP="00F86DA3">
            <w:r w:rsidRPr="00E56B70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E56B70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/>
                <w:bCs/>
                <w:sz w:val="14"/>
                <w:szCs w:val="14"/>
              </w:rPr>
              <w:t>33631290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E56B70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/>
                <w:bCs/>
                <w:sz w:val="14"/>
                <w:szCs w:val="14"/>
              </w:rPr>
              <w:t>իբուպրոֆեն  ,  100մգ/5 մլ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E56B70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E56B70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 w:cs="Sylfaen"/>
                <w:bCs/>
                <w:sz w:val="14"/>
                <w:szCs w:val="14"/>
              </w:rPr>
              <w:t>իբուպրոֆեն</w:t>
            </w:r>
            <w:r w:rsidRPr="00E56B70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E56B70">
              <w:rPr>
                <w:rFonts w:ascii="Arial Unicode" w:hAnsi="Arial Unicode" w:cs="Sylfaen"/>
                <w:bCs/>
                <w:sz w:val="14"/>
                <w:szCs w:val="14"/>
              </w:rPr>
              <w:t>դեղակախույթ</w:t>
            </w:r>
            <w:r w:rsidRPr="00E56B70">
              <w:rPr>
                <w:rFonts w:ascii="Arial Unicode" w:hAnsi="Arial Unicode" w:cs="Times Armenian"/>
                <w:bCs/>
                <w:sz w:val="14"/>
                <w:szCs w:val="14"/>
              </w:rPr>
              <w:t xml:space="preserve"> 100</w:t>
            </w:r>
            <w:r w:rsidRPr="00E56B70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E56B70">
              <w:rPr>
                <w:rFonts w:ascii="Arial Unicode" w:hAnsi="Arial Unicode" w:cs="Times Armenian"/>
                <w:bCs/>
                <w:sz w:val="14"/>
                <w:szCs w:val="14"/>
              </w:rPr>
              <w:t>/5</w:t>
            </w:r>
            <w:r w:rsidRPr="00E56B70">
              <w:rPr>
                <w:rFonts w:ascii="Arial Unicode" w:hAnsi="Arial Unicode" w:cs="Sylfaen"/>
                <w:bCs/>
                <w:sz w:val="14"/>
                <w:szCs w:val="14"/>
              </w:rPr>
              <w:t>մլ    10</w:t>
            </w:r>
            <w:r w:rsidRPr="00E56B70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>0</w:t>
            </w:r>
            <w:r w:rsidRPr="00E56B70">
              <w:rPr>
                <w:rFonts w:ascii="Arial Unicode" w:hAnsi="Arial Unicode" w:cs="Sylfaen"/>
                <w:bCs/>
                <w:sz w:val="14"/>
                <w:szCs w:val="14"/>
              </w:rPr>
              <w:t>մլ,առանց շաքարի և ներկանյութերի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E56B70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E56B70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E56B70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E56B70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/>
                <w:bCs/>
                <w:sz w:val="14"/>
                <w:szCs w:val="14"/>
              </w:rPr>
              <w:t>250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F86DA3" w:rsidRDefault="00F86DA3" w:rsidP="00F86DA3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i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E56B70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/>
                <w:bCs/>
                <w:sz w:val="14"/>
                <w:szCs w:val="14"/>
              </w:rPr>
              <w:t>250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E56B70" w:rsidRDefault="00F86DA3" w:rsidP="00F86DA3">
            <w:r w:rsidRPr="00E56B70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E56B70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 w:cs="Arial"/>
                <w:sz w:val="14"/>
                <w:szCs w:val="14"/>
              </w:rPr>
              <w:t>33691209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E56B70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 w:cs="Arial"/>
                <w:sz w:val="14"/>
                <w:szCs w:val="14"/>
              </w:rPr>
              <w:t>Տամսուլոզին  4մգ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E56B70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E56B70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 w:cs="Arial"/>
                <w:sz w:val="14"/>
                <w:szCs w:val="14"/>
              </w:rPr>
              <w:t>Տամսուլոզին  4մգ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E56B70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E56B70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E56B70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E56B70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3000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E56B70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3000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E56B70" w:rsidRDefault="00F86DA3" w:rsidP="00F86DA3">
            <w:r w:rsidRPr="00E56B70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33642230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լևոթիրօքսին  100մկգ  h03aa01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21A8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 xml:space="preserve">  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 xml:space="preserve"> լևոթիրօքսին</w:t>
            </w:r>
            <w:r w:rsidRPr="00B21A8E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դեղահատ </w:t>
            </w:r>
            <w:r w:rsidRPr="00B21A8E">
              <w:rPr>
                <w:rFonts w:ascii="Arial Unicode" w:hAnsi="Arial Unicode" w:cs="Arial"/>
                <w:bCs/>
                <w:sz w:val="14"/>
                <w:szCs w:val="14"/>
              </w:rPr>
              <w:t>100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մ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>կ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21A8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21A8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7000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  <w:r w:rsidRPr="00E43350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՝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7000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B21A8E" w:rsidRDefault="00F86DA3" w:rsidP="00F86DA3">
            <w:r w:rsidRPr="00B21A8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33661133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լևոդոպա + կարբիդոպա  250մգ /25մգ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21A8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լևոդոպա</w:t>
            </w:r>
            <w:r w:rsidRPr="00B21A8E">
              <w:rPr>
                <w:rFonts w:ascii="Arial Unicode" w:hAnsi="Arial Unicode" w:cs="Arial"/>
                <w:bCs/>
                <w:sz w:val="14"/>
                <w:szCs w:val="14"/>
              </w:rPr>
              <w:t xml:space="preserve"> + 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կարբիդոպա</w:t>
            </w:r>
            <w:r w:rsidRPr="00B21A8E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դեղահատ </w:t>
            </w:r>
            <w:r w:rsidRPr="00B21A8E">
              <w:rPr>
                <w:rFonts w:ascii="Arial Unicode" w:hAnsi="Arial Unicode" w:cs="Arial"/>
                <w:bCs/>
                <w:sz w:val="14"/>
                <w:szCs w:val="14"/>
              </w:rPr>
              <w:t>250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B21A8E">
              <w:rPr>
                <w:rFonts w:ascii="Arial Unicode" w:hAnsi="Arial Unicode" w:cs="Arial"/>
                <w:bCs/>
                <w:sz w:val="14"/>
                <w:szCs w:val="14"/>
              </w:rPr>
              <w:t xml:space="preserve"> /25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21A8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21A8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F86DA3" w:rsidRDefault="00F86DA3" w:rsidP="00F86DA3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i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B21A8E" w:rsidRDefault="00F86DA3" w:rsidP="00F86DA3">
            <w:r w:rsidRPr="00B21A8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17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33671131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լորատադին10 մգ  r06ax13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21A8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 xml:space="preserve">լորատադին  դեղահատ </w:t>
            </w:r>
            <w:r w:rsidRPr="00B21A8E">
              <w:rPr>
                <w:rFonts w:ascii="Arial Unicode" w:hAnsi="Arial Unicode" w:cs="Arial"/>
                <w:bCs/>
                <w:sz w:val="14"/>
                <w:szCs w:val="14"/>
              </w:rPr>
              <w:t xml:space="preserve">10 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21A8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21A8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700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700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B21A8E" w:rsidRDefault="00F86DA3" w:rsidP="00F86DA3">
            <w:r w:rsidRPr="00B21A8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33661137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լորազեպամ 2մգ n05ba06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21A8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լորազեպամ 2մգ դեղահատ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21A8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21A8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1500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1500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B21A8E" w:rsidRDefault="00F86DA3" w:rsidP="00F86DA3">
            <w:r w:rsidRPr="00B21A8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33611360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խոլեկալցիֆերոլ  5000ՄՄ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21A8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խոլեկալցիֆերոլ</w:t>
            </w:r>
            <w:r w:rsidRPr="00B21A8E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դեղահատ</w:t>
            </w:r>
            <w:r w:rsidRPr="00B21A8E">
              <w:rPr>
                <w:rFonts w:ascii="Arial Unicode" w:hAnsi="Arial Unicode" w:cs="Arial"/>
                <w:bCs/>
                <w:sz w:val="14"/>
                <w:szCs w:val="14"/>
              </w:rPr>
              <w:t xml:space="preserve">  5000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ՄՄ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21A8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21A8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8000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8C2DEE" w:rsidRDefault="00F86DA3" w:rsidP="00F86DA3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8000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B21A8E" w:rsidRDefault="00F86DA3" w:rsidP="00F86DA3">
            <w:r w:rsidRPr="00B21A8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33611360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խոլեկալցիֆերոլ   /ջրային լուծույթ  15000ՄՄ/մլ   10մլ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21A8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21A8E" w:rsidRDefault="00F86DA3" w:rsidP="00F86DA3">
            <w:pPr>
              <w:pStyle w:val="Default"/>
              <w:jc w:val="center"/>
              <w:rPr>
                <w:rFonts w:cs="Arial"/>
                <w:bCs/>
                <w:color w:val="auto"/>
                <w:sz w:val="14"/>
                <w:szCs w:val="14"/>
                <w:lang w:val="en-US"/>
              </w:rPr>
            </w:pPr>
            <w:r w:rsidRPr="00B21A8E">
              <w:rPr>
                <w:bCs/>
                <w:color w:val="auto"/>
                <w:sz w:val="14"/>
                <w:szCs w:val="14"/>
              </w:rPr>
              <w:t>խոլեկալցիֆերոլ</w:t>
            </w:r>
            <w:r w:rsidRPr="00B21A8E">
              <w:rPr>
                <w:bCs/>
                <w:color w:val="auto"/>
                <w:sz w:val="14"/>
                <w:szCs w:val="14"/>
                <w:lang w:val="en-US"/>
              </w:rPr>
              <w:t xml:space="preserve">   /</w:t>
            </w:r>
            <w:r w:rsidRPr="00B21A8E">
              <w:rPr>
                <w:bCs/>
                <w:color w:val="auto"/>
                <w:sz w:val="14"/>
                <w:szCs w:val="14"/>
              </w:rPr>
              <w:t>ջրային</w:t>
            </w:r>
            <w:r w:rsidRPr="00B21A8E">
              <w:rPr>
                <w:bCs/>
                <w:color w:val="auto"/>
                <w:sz w:val="14"/>
                <w:szCs w:val="14"/>
                <w:lang w:val="en-US"/>
              </w:rPr>
              <w:t xml:space="preserve"> </w:t>
            </w:r>
            <w:proofErr w:type="gramStart"/>
            <w:r w:rsidRPr="00B21A8E">
              <w:rPr>
                <w:bCs/>
                <w:color w:val="auto"/>
                <w:sz w:val="14"/>
                <w:szCs w:val="14"/>
              </w:rPr>
              <w:t>լուծույթ</w:t>
            </w:r>
            <w:r w:rsidRPr="00B21A8E">
              <w:rPr>
                <w:bCs/>
                <w:color w:val="auto"/>
                <w:sz w:val="14"/>
                <w:szCs w:val="14"/>
                <w:lang w:val="en-US"/>
              </w:rPr>
              <w:t xml:space="preserve">  15000</w:t>
            </w:r>
            <w:proofErr w:type="gramEnd"/>
            <w:r w:rsidRPr="00B21A8E">
              <w:rPr>
                <w:bCs/>
                <w:color w:val="auto"/>
                <w:sz w:val="14"/>
                <w:szCs w:val="14"/>
                <w:lang w:val="en-US"/>
              </w:rPr>
              <w:t>ՄՄ/մլ   10մլ ապակե շշիկ  և կաթոցիկ</w:t>
            </w:r>
          </w:p>
          <w:p w:rsidR="00F86DA3" w:rsidRPr="00B21A8E" w:rsidRDefault="00F86DA3" w:rsidP="00F86DA3">
            <w:pPr>
              <w:jc w:val="center"/>
              <w:rPr>
                <w:rFonts w:ascii="Arial Unicode" w:hAnsi="Arial Unicode" w:cs="Sylfaen"/>
                <w:bCs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21A8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21A8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8C2DEE" w:rsidRDefault="00F86DA3" w:rsidP="00F86DA3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  <w:r w:rsidRPr="008C2DEE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՝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B21A8E" w:rsidRDefault="00F86DA3" w:rsidP="00F86DA3">
            <w:r w:rsidRPr="00B21A8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33631300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Կետոպրոֆեն 200մգ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21A8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21A8E" w:rsidRDefault="00F86DA3" w:rsidP="00F86DA3">
            <w:pPr>
              <w:pStyle w:val="Default"/>
              <w:jc w:val="center"/>
              <w:rPr>
                <w:bCs/>
                <w:color w:val="auto"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Կետոպրոֆեն 200մգ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21A8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21A8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21A8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8000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F86DA3" w:rsidRDefault="00F86DA3" w:rsidP="00F86DA3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i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8000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B21A8E" w:rsidRDefault="00F86DA3" w:rsidP="00F86DA3">
            <w:r w:rsidRPr="00B21A8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22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33691600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Լևետիրացետամ 500մգ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Լևետիրացետամ 500մգ  դեղահատեր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3000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F86DA3" w:rsidRDefault="00F86DA3" w:rsidP="00F86DA3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i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3000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0F0AB5" w:rsidRDefault="00F86DA3" w:rsidP="00F86DA3">
            <w:r w:rsidRPr="000F0AB5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Arial"/>
                <w:sz w:val="14"/>
                <w:szCs w:val="14"/>
              </w:rPr>
              <w:t>33691196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rPr>
                <w:rFonts w:ascii="Arial Unicode" w:hAnsi="Arial Unicode" w:cs="Arial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Arial"/>
                <w:sz w:val="14"/>
                <w:szCs w:val="14"/>
              </w:rPr>
              <w:t>Ռիսպերիդոն 2</w:t>
            </w:r>
            <w:r w:rsidRPr="000F0AB5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մգ </w:t>
            </w:r>
            <w:r w:rsidRPr="000F0AB5">
              <w:rPr>
                <w:rFonts w:ascii="Arial Unicode" w:hAnsi="Arial Unicode" w:cs="Arial"/>
                <w:sz w:val="14"/>
                <w:szCs w:val="14"/>
              </w:rPr>
              <w:t>- N05AX08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snapToGrid w:val="0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rPr>
                <w:rFonts w:ascii="Arial Unicode" w:hAnsi="Arial Unicode" w:cs="Arial"/>
                <w:sz w:val="14"/>
                <w:szCs w:val="14"/>
              </w:rPr>
            </w:pPr>
            <w:r w:rsidRPr="000F0AB5">
              <w:rPr>
                <w:rFonts w:ascii="Arial Unicode" w:hAnsi="Arial Unicode" w:cs="Arial"/>
                <w:sz w:val="14"/>
                <w:szCs w:val="14"/>
              </w:rPr>
              <w:t>Ռիսպերիդոն -</w:t>
            </w:r>
            <w:r w:rsidRPr="000F0AB5">
              <w:rPr>
                <w:rFonts w:ascii="Arial Unicode" w:hAnsi="Arial Unicode" w:cs="Arial"/>
                <w:sz w:val="14"/>
                <w:szCs w:val="14"/>
                <w:lang w:val="hy-AM"/>
              </w:rPr>
              <w:t>2</w:t>
            </w:r>
            <w:proofErr w:type="gramStart"/>
            <w:r w:rsidRPr="000F0AB5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մգ </w:t>
            </w:r>
            <w:r w:rsidRPr="000F0AB5">
              <w:rPr>
                <w:rFonts w:ascii="Arial Unicode" w:hAnsi="Arial Unicode" w:cs="Arial"/>
                <w:sz w:val="14"/>
                <w:szCs w:val="14"/>
              </w:rPr>
              <w:t xml:space="preserve"> N</w:t>
            </w:r>
            <w:proofErr w:type="gramEnd"/>
            <w:r w:rsidRPr="000F0AB5">
              <w:rPr>
                <w:rFonts w:ascii="Arial Unicode" w:hAnsi="Arial Unicode" w:cs="Arial"/>
                <w:sz w:val="14"/>
                <w:szCs w:val="14"/>
              </w:rPr>
              <w:t>05AX08</w:t>
            </w:r>
          </w:p>
          <w:p w:rsidR="00F86DA3" w:rsidRPr="000F0AB5" w:rsidRDefault="00F86DA3" w:rsidP="00F86DA3">
            <w:pPr>
              <w:rPr>
                <w:rFonts w:ascii="Arial Unicode" w:hAnsi="Arial Unicode" w:cs="Arial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Arial"/>
                <w:sz w:val="14"/>
                <w:szCs w:val="14"/>
              </w:rPr>
              <w:t>Ձվաձև, երկուռուցիկ, բաց կանաչ գույնի, անհոտ, թաղանթապատ դեղահատեր՝ մեկ կողմից ակոսիկով: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0F0AB5">
              <w:rPr>
                <w:rFonts w:ascii="Arial Unicode" w:hAnsi="Arial Unicode" w:cs="Arial"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snapToGrid w:val="0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snapToGrid w:val="0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Arial"/>
                <w:sz w:val="14"/>
                <w:szCs w:val="14"/>
              </w:rPr>
              <w:t>500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Arial"/>
                <w:sz w:val="14"/>
                <w:szCs w:val="14"/>
              </w:rPr>
              <w:t>500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0F0AB5" w:rsidRDefault="00F86DA3" w:rsidP="00F86DA3">
            <w:r w:rsidRPr="000F0AB5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33642210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պրեդնիզոլոն   5 մգ,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պրեդնիզոլոն   5 մգ  դեղահաբ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0F0AB5" w:rsidRDefault="00F86DA3" w:rsidP="00F86DA3">
            <w:r w:rsidRPr="000F0AB5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33611150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պանկրեատին 10000մմ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պանկրեատին դեղապարկուճ</w:t>
            </w:r>
            <w:r w:rsidRPr="000F0AB5">
              <w:rPr>
                <w:rFonts w:ascii="Arial Unicode" w:hAnsi="Arial Unicode" w:cs="Arial"/>
                <w:bCs/>
                <w:sz w:val="14"/>
                <w:szCs w:val="14"/>
              </w:rPr>
              <w:t xml:space="preserve"> 10000</w:t>
            </w: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մմ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F86DA3" w:rsidRDefault="00F86DA3" w:rsidP="00F86DA3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i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0F0AB5" w:rsidRDefault="00F86DA3" w:rsidP="00F86DA3">
            <w:r w:rsidRPr="000F0AB5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33661122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պարացետամոլ 120մգ/5մլ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պարացետամոլ</w:t>
            </w:r>
            <w:r w:rsidRPr="000F0AB5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ներքին ընդունման դեղակախույթ</w:t>
            </w:r>
            <w:r w:rsidRPr="000F0AB5">
              <w:rPr>
                <w:rFonts w:ascii="Arial Unicode" w:hAnsi="Arial Unicode" w:cs="Arial"/>
                <w:bCs/>
                <w:sz w:val="14"/>
                <w:szCs w:val="14"/>
              </w:rPr>
              <w:t xml:space="preserve"> 120</w:t>
            </w: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0F0AB5">
              <w:rPr>
                <w:rFonts w:ascii="Arial Unicode" w:hAnsi="Arial Unicode" w:cs="Arial"/>
                <w:bCs/>
                <w:sz w:val="14"/>
                <w:szCs w:val="14"/>
              </w:rPr>
              <w:t>/5</w:t>
            </w: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մլ 100</w:t>
            </w:r>
            <w:r w:rsidRPr="000F0AB5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>մլ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0F0AB5" w:rsidRDefault="00F86DA3" w:rsidP="00F86DA3">
            <w:r w:rsidRPr="000F0AB5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27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33661122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պարացետամոլ100մգ  մոմիկներ n02be01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պարացետամոլ</w:t>
            </w:r>
            <w:r w:rsidRPr="000F0AB5">
              <w:rPr>
                <w:rFonts w:ascii="Arial Unicode" w:hAnsi="Arial Unicode" w:cs="Arial"/>
                <w:bCs/>
                <w:sz w:val="14"/>
                <w:szCs w:val="14"/>
              </w:rPr>
              <w:t xml:space="preserve">    </w:t>
            </w: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մոմիկներ ուղիղաղիքային 100մգ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0F0AB5" w:rsidRDefault="00F86DA3" w:rsidP="00F86DA3">
            <w:r w:rsidRPr="000F0AB5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33691186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 xml:space="preserve">պիրացետամ  </w:t>
            </w: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 xml:space="preserve">200մգ/մլ  </w:t>
            </w:r>
            <w:r w:rsidRPr="000F0AB5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0F0AB5">
              <w:rPr>
                <w:rFonts w:ascii="Arial Unicode" w:hAnsi="Arial Unicode"/>
                <w:bCs/>
                <w:sz w:val="14"/>
                <w:szCs w:val="14"/>
              </w:rPr>
              <w:t>5մլ   N06BX03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պիրացետամ</w:t>
            </w:r>
            <w:r w:rsidRPr="000F0AB5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 xml:space="preserve">սրվակ, լուծույթ ներարկման, 200մգ/մլ  </w:t>
            </w:r>
            <w:r w:rsidRPr="000F0AB5">
              <w:rPr>
                <w:rFonts w:ascii="Arial Unicode" w:hAnsi="Arial Unicode" w:cs="Arial"/>
                <w:bCs/>
                <w:sz w:val="14"/>
                <w:szCs w:val="14"/>
              </w:rPr>
              <w:t xml:space="preserve"> 5</w:t>
            </w: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0F0AB5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F86DA3" w:rsidRDefault="00F86DA3" w:rsidP="00F86DA3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i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0F0AB5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0F0AB5" w:rsidRDefault="00F86DA3" w:rsidP="00F86DA3">
            <w:r w:rsidRPr="000F0AB5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33691186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պիրացետամ  1200մգ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B7AC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պիրացետամ</w:t>
            </w:r>
            <w:r w:rsidRPr="00BB7ACE">
              <w:rPr>
                <w:rFonts w:ascii="Arial Unicode" w:hAnsi="Arial Unicode" w:cs="Arial"/>
                <w:bCs/>
                <w:sz w:val="14"/>
                <w:szCs w:val="14"/>
              </w:rPr>
              <w:t xml:space="preserve">   </w:t>
            </w: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դեղահատ</w:t>
            </w:r>
            <w:r w:rsidRPr="00BB7ACE">
              <w:rPr>
                <w:rFonts w:ascii="Arial Unicode" w:hAnsi="Arial Unicode" w:cs="Arial"/>
                <w:bCs/>
                <w:sz w:val="14"/>
                <w:szCs w:val="14"/>
              </w:rPr>
              <w:t xml:space="preserve">  թաղանթապատ1200</w:t>
            </w: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B7AC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B7AC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BB7ACE" w:rsidRDefault="00F86DA3" w:rsidP="00F86DA3">
            <w:r w:rsidRPr="00BB7AC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33611470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պանտոպրազոլ  40մգ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B7AC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Arial"/>
                <w:bCs/>
                <w:sz w:val="14"/>
                <w:szCs w:val="14"/>
              </w:rPr>
              <w:t>պանտոպրազոլ, դեղահատ աղելույծ 40մգ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B7AC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B7AC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8</w:t>
            </w:r>
            <w:r w:rsidRPr="00BB7ACE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8</w:t>
            </w:r>
            <w:r w:rsidRPr="00BB7ACE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BB7ACE" w:rsidRDefault="00F86DA3" w:rsidP="00F86DA3">
            <w:r w:rsidRPr="00BB7AC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33621680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պրոպրանոլոլ     40մգ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B7AC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 xml:space="preserve">պրոպրանոլոլ     </w:t>
            </w:r>
            <w:r w:rsidRPr="00BB7ACE">
              <w:rPr>
                <w:rFonts w:ascii="Arial Unicode" w:hAnsi="Arial Unicode" w:cs="Arial"/>
                <w:bCs/>
                <w:sz w:val="14"/>
                <w:szCs w:val="14"/>
              </w:rPr>
              <w:t xml:space="preserve"> դեղահատ</w:t>
            </w:r>
            <w:r w:rsidRPr="00BB7ACE">
              <w:rPr>
                <w:rFonts w:ascii="Arial Unicode" w:hAnsi="Arial Unicode"/>
                <w:bCs/>
                <w:sz w:val="14"/>
                <w:szCs w:val="14"/>
              </w:rPr>
              <w:t xml:space="preserve">  40մգ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B7AC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B7AC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200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F86DA3" w:rsidRDefault="00F86DA3" w:rsidP="00F86DA3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i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200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BB7ACE" w:rsidRDefault="00F86DA3" w:rsidP="00F86DA3">
            <w:r w:rsidRPr="00BB7AC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32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33691124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պիրանտել   125մգ/2,5մլ  15 մլ դ/կախայթ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B7AC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պիրանտել</w:t>
            </w:r>
            <w:r w:rsidRPr="00BB7ACE">
              <w:rPr>
                <w:rFonts w:ascii="Arial Unicode" w:hAnsi="Arial Unicode" w:cs="Arial"/>
                <w:bCs/>
                <w:sz w:val="14"/>
                <w:szCs w:val="14"/>
              </w:rPr>
              <w:t xml:space="preserve">   </w:t>
            </w: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դեղակախույթ</w:t>
            </w:r>
            <w:r w:rsidRPr="00BB7ACE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ներքին</w:t>
            </w:r>
            <w:r w:rsidRPr="00BB7ACE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ընդունման</w:t>
            </w:r>
            <w:r w:rsidRPr="00BB7ACE">
              <w:rPr>
                <w:rFonts w:ascii="Arial Unicode" w:hAnsi="Arial Unicode" w:cs="Arial"/>
                <w:bCs/>
                <w:sz w:val="14"/>
                <w:szCs w:val="14"/>
              </w:rPr>
              <w:t xml:space="preserve"> 125</w:t>
            </w: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BB7ACE">
              <w:rPr>
                <w:rFonts w:ascii="Arial Unicode" w:hAnsi="Arial Unicode" w:cs="Arial"/>
                <w:bCs/>
                <w:sz w:val="14"/>
                <w:szCs w:val="14"/>
              </w:rPr>
              <w:t>/2,5</w:t>
            </w: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BB7ACE">
              <w:rPr>
                <w:rFonts w:ascii="Arial Unicode" w:hAnsi="Arial Unicode" w:cs="Arial"/>
                <w:bCs/>
                <w:sz w:val="14"/>
                <w:szCs w:val="14"/>
              </w:rPr>
              <w:t xml:space="preserve">  15 </w:t>
            </w: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B7AC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B7AC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60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60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BB7ACE" w:rsidRDefault="00F86DA3" w:rsidP="00F86DA3">
            <w:r w:rsidRPr="00BB7AC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33671113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սալբուտամոլ  100մկգ/ դոզա 200դոզ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B7AC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GHEA Grapalat"/>
                <w:bCs/>
                <w:sz w:val="14"/>
                <w:szCs w:val="14"/>
              </w:rPr>
              <w:t>սալբուտամոլ  ցողացիր շնչառման, դեղաչափավորված 100մկգ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 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</w:rPr>
              <w:t>դոզ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</w:rPr>
              <w:t>200  դեղաչափ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B7AC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BB7ACE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250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BB7ACE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250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BB7ACE" w:rsidRDefault="00F86DA3" w:rsidP="00F86DA3">
            <w:r w:rsidRPr="00BB7AC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33611210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սուլֆասալազին  500մգ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D5B24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սուլֆասալազին դեղահատ  500մգ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D5B24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D5B24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1500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F86DA3" w:rsidRDefault="00F86DA3" w:rsidP="00F86DA3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i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1500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1D5B24" w:rsidRDefault="00F86DA3" w:rsidP="00F86DA3">
            <w:r w:rsidRPr="001D5B2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33631170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տետրացիկլին  ակնաքսուք 3գ, 1 %   a01ab13,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D5B24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տետրացիկլին ակնաքսուք 10մգ/գ,   3գ, 1 %   ալյումինե պարկուճ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D5B24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D5B24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50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1D5B24" w:rsidRDefault="00F86DA3" w:rsidP="00F86DA3">
            <w:r w:rsidRPr="001D5B2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33691226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տրամադոլ 50մգ (տրամադոլի հիդրոքլորիդ)-N02AX02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D5B24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9E363B" w:rsidRDefault="00F86DA3" w:rsidP="00F86DA3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9E363B">
              <w:rPr>
                <w:rFonts w:ascii="Arial Unicode" w:hAnsi="Arial Unicode" w:cs="Sylfaen"/>
                <w:bCs/>
                <w:sz w:val="18"/>
                <w:szCs w:val="18"/>
              </w:rPr>
              <w:t xml:space="preserve">տրամադոլ </w:t>
            </w:r>
            <w:r w:rsidRPr="009E363B">
              <w:rPr>
                <w:rFonts w:ascii="Arial Unicode" w:hAnsi="Arial Unicode"/>
                <w:sz w:val="18"/>
                <w:szCs w:val="18"/>
                <w:shd w:val="clear" w:color="auto" w:fill="FFFFFF"/>
              </w:rPr>
              <w:t>դյուրալույծ</w:t>
            </w:r>
            <w:r w:rsidRPr="009E363B">
              <w:rPr>
                <w:rFonts w:ascii="Arial Unicode" w:hAnsi="Arial Unicode" w:cs="Sylfaen"/>
                <w:bCs/>
                <w:sz w:val="18"/>
                <w:szCs w:val="18"/>
                <w:lang w:val="hy-AM"/>
              </w:rPr>
              <w:t xml:space="preserve"> </w:t>
            </w:r>
            <w:r w:rsidRPr="009E363B">
              <w:rPr>
                <w:rFonts w:ascii="Arial Unicode" w:hAnsi="Arial Unicode" w:cs="Sylfaen"/>
                <w:bCs/>
                <w:sz w:val="18"/>
                <w:szCs w:val="18"/>
              </w:rPr>
              <w:t xml:space="preserve"> </w:t>
            </w:r>
            <w:r w:rsidRPr="009E363B">
              <w:rPr>
                <w:rFonts w:ascii="Arial Unicode" w:hAnsi="Arial Unicode" w:cs="Arial"/>
                <w:bCs/>
                <w:sz w:val="18"/>
                <w:szCs w:val="18"/>
              </w:rPr>
              <w:t>50</w:t>
            </w:r>
            <w:r w:rsidRPr="009E363B">
              <w:rPr>
                <w:rFonts w:ascii="Arial Unicode" w:hAnsi="Arial Unicode" w:cs="Sylfaen"/>
                <w:bCs/>
                <w:sz w:val="18"/>
                <w:szCs w:val="18"/>
              </w:rPr>
              <w:t>մգ</w:t>
            </w:r>
            <w:r w:rsidRPr="009E363B">
              <w:rPr>
                <w:rFonts w:ascii="Arial Unicode" w:hAnsi="Arial Unicode" w:cs="Arial"/>
                <w:bCs/>
                <w:sz w:val="18"/>
                <w:szCs w:val="18"/>
              </w:rPr>
              <w:t xml:space="preserve"> (</w:t>
            </w:r>
            <w:r w:rsidRPr="009E363B">
              <w:rPr>
                <w:rFonts w:ascii="Arial Unicode" w:hAnsi="Arial Unicode" w:cs="Sylfaen"/>
                <w:bCs/>
                <w:sz w:val="18"/>
                <w:szCs w:val="18"/>
              </w:rPr>
              <w:t>տրամադոլի</w:t>
            </w:r>
            <w:r w:rsidRPr="009E363B">
              <w:rPr>
                <w:rFonts w:ascii="Arial Unicode" w:hAnsi="Arial Unicode" w:cs="Arial"/>
                <w:bCs/>
                <w:sz w:val="18"/>
                <w:szCs w:val="18"/>
              </w:rPr>
              <w:t xml:space="preserve"> </w:t>
            </w:r>
            <w:r w:rsidRPr="009E363B">
              <w:rPr>
                <w:rFonts w:ascii="Arial Unicode" w:hAnsi="Arial Unicode" w:cs="Sylfaen"/>
                <w:bCs/>
                <w:sz w:val="18"/>
                <w:szCs w:val="18"/>
              </w:rPr>
              <w:t>հիդրոքլորիդ</w:t>
            </w:r>
            <w:r w:rsidRPr="009E363B">
              <w:rPr>
                <w:rFonts w:ascii="Arial Unicode" w:hAnsi="Arial Unicode" w:cs="Arial"/>
                <w:bCs/>
                <w:sz w:val="18"/>
                <w:szCs w:val="18"/>
              </w:rPr>
              <w:t>)-N02AX02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D5B24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D5B24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2500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2500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1D5B24" w:rsidRDefault="00F86DA3" w:rsidP="00F86DA3">
            <w:r w:rsidRPr="001D5B2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37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33691226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տրամադոլ100մգ/2մլ   (տրամադոլի հիդրոքլորիդ)-N02AX02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D5B24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 xml:space="preserve">տրամադոլ , սրվակ , լուծույթ ներարկման 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>100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>/2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 xml:space="preserve">   (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տրամադոլի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հիդրոքլորիդ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>)-N02AX02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D5B24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D5B24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1500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F86DA3" w:rsidRDefault="00F86DA3" w:rsidP="00F86DA3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i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1500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1D5B24" w:rsidRDefault="00F86DA3" w:rsidP="00F86DA3">
            <w:r w:rsidRPr="001D5B2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33611120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ֆամոտիդին 20 մգ  A02BA03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D5B24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ֆամոտիդին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դեղահատ,   թաղանթապատ 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 xml:space="preserve">20 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D5B24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D5B24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1D5B24" w:rsidRDefault="00F86DA3" w:rsidP="00F86DA3">
            <w:r w:rsidRPr="001D5B2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33661131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ֆենոբարբիտալ 100մգ  n03aa02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D5B24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ֆենոբարբիտալ 100մգ  դեղահատ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D5B24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D5B24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1D5B24" w:rsidRDefault="00F86DA3" w:rsidP="00F86DA3">
            <w:r w:rsidRPr="001D5B2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40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33621230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ֆոլաթթու  1մգ b03bb01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D5B24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ֆոլաթթու  1մգ  դեղահատ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D5B24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D5B24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F86DA3" w:rsidRDefault="00F86DA3" w:rsidP="00F86DA3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i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1D5B24" w:rsidRDefault="00F86DA3" w:rsidP="00F86DA3">
            <w:r w:rsidRPr="001D5B2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41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33651150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ֆլյուկոնազոլ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դեղապատիճներ 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>1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>50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D5B24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ֆլյուկոնազոլ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դեղապատիճներ 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>1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>50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D5B24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D5B24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1D5B24" w:rsidRDefault="00F86DA3" w:rsidP="00F86DA3">
            <w:r w:rsidRPr="001D5B2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42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33611100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օմեպրազոլ 20  մգ  a02bc01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D5B24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Օմեպրազոլ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 xml:space="preserve"> 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 xml:space="preserve"> 20 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>դեղապատիճ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 xml:space="preserve"> a02bc01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D5B24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D5B24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7000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A3" w:rsidRPr="001D5B24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7000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A3" w:rsidRPr="001D5B24" w:rsidRDefault="00F86DA3" w:rsidP="00F86DA3">
            <w:r w:rsidRPr="001D5B2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60513A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43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33691189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բետահիստին 24գ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բետահիստին , դեղահատ  24գ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10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F86DA3" w:rsidRDefault="00F86DA3" w:rsidP="00F86DA3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i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10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Default="00F86DA3" w:rsidP="00F86DA3">
            <w:r w:rsidRPr="007F1277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44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33651253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տամօքսիֆեն  20մգ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տամօքսիֆեն  20մգ  դեղահատ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Default="00F86DA3" w:rsidP="00F86DA3">
            <w:r w:rsidRPr="007F1277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783D3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45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33691231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Կալցիում,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ք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ոլեկալցիֆերոլ  500մգ+10մկգ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Կալցիում,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ք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ոլեկալցիֆերոլ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 xml:space="preserve">  դեղահատ ծամելու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500մգ+10մկգ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հ</w:t>
            </w: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10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10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Default="00F86DA3" w:rsidP="00F86DA3">
            <w:r w:rsidRPr="007F1277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806AAC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46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33621700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մետոպրոլոլ  50մգ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մետոպրոլոլ դեղահատ  50մգ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F86DA3" w:rsidRDefault="00F86DA3" w:rsidP="00F86DA3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i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Default="00F86DA3" w:rsidP="00F86DA3">
            <w:pPr>
              <w:jc w:val="center"/>
            </w:pPr>
            <w:r w:rsidRPr="009F4739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9F4739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8322F4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lastRenderedPageBreak/>
              <w:t>47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33651131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սուլֆամեթօքսազոլ + տրիմեթոպրիմ200մգ+40մգ/5մլ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սուլֆամեթօքսազոլ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+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տրիմեթոպրիմ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200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>5մլ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+40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/5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 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դեղակախույթ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ներքին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 xml:space="preserve">ընդունման ,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 xml:space="preserve">100մլ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չափագդալով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Default="00F86DA3" w:rsidP="00F86DA3">
            <w:pPr>
              <w:jc w:val="center"/>
            </w:pPr>
            <w:r w:rsidRPr="009F4739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9F4739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8322F4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48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33651131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սուլֆամեթօքսազոլ + տրիմեթոպրիմ   400մգ+80մգ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սուլֆամեթօքսազոլ + տրիմեթոպրիմ   դեղահատ  400մգ+80մգ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Default="00F86DA3" w:rsidP="00F86DA3">
            <w:pPr>
              <w:jc w:val="center"/>
            </w:pPr>
            <w:r w:rsidRPr="009F4739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9F4739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49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33691186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պիրացետամ 800մգ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պիրացետամ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դեղահատ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թաղանթապատ800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F86DA3" w:rsidRDefault="00F86DA3" w:rsidP="00F86DA3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i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Default="00F86DA3" w:rsidP="00F86DA3">
            <w:pPr>
              <w:jc w:val="center"/>
            </w:pPr>
            <w:r w:rsidRPr="009F4739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9F4739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33611180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Լակտուլոզ 667մգ/մլ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Լակտուլոզ 667մգ/մլ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 xml:space="preserve">   լուծույթ ներքին  ընդունման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Default="00F86DA3" w:rsidP="00F86DA3">
            <w:pPr>
              <w:jc w:val="center"/>
            </w:pPr>
            <w:r w:rsidRPr="009F4739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9F4739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51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Default="00F86DA3" w:rsidP="00F86DA3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33631491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Default="00F86DA3" w:rsidP="00F86DA3">
            <w:pPr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ցետիրիզին  10գ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Default="00F86DA3" w:rsidP="00F86DA3">
            <w:pPr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ցետիրիզին  10գ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9179BD" w:rsidRDefault="00F86DA3" w:rsidP="00F86DA3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92CB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E43350" w:rsidRDefault="00F86DA3" w:rsidP="00F86DA3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92CB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</w:t>
            </w: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Default="00F86DA3" w:rsidP="00F86DA3">
            <w:pPr>
              <w:jc w:val="center"/>
            </w:pPr>
            <w:r w:rsidRPr="009F4739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9F4739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6</w:t>
            </w:r>
          </w:p>
        </w:tc>
      </w:tr>
      <w:tr w:rsidR="00F86DA3" w:rsidRPr="003E265E" w:rsidTr="00F86DA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lastRenderedPageBreak/>
              <w:t>52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Default="00F86DA3" w:rsidP="00F86DA3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33661136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Default="00F86DA3" w:rsidP="00F86DA3">
            <w:pPr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դիազեպամ 5մլ  ամպուլ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Default="00F86DA3" w:rsidP="00F86DA3">
            <w:pPr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դիազեպամ 5մլ  ամպուլ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192CB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ամպուլա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9179BD" w:rsidRDefault="00F86DA3" w:rsidP="00F86DA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92CB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F86DA3" w:rsidRPr="00F86DA3" w:rsidRDefault="00F86DA3" w:rsidP="00F86DA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F86DA3" w:rsidRPr="00F86DA3" w:rsidRDefault="00F86DA3" w:rsidP="00F86DA3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i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Pr="00192CB0" w:rsidRDefault="00F86DA3" w:rsidP="00F86DA3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50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A3" w:rsidRDefault="00F86DA3" w:rsidP="00F86DA3">
            <w:pPr>
              <w:jc w:val="center"/>
            </w:pPr>
            <w:r w:rsidRPr="009F4739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9F4739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6</w:t>
            </w:r>
          </w:p>
        </w:tc>
      </w:tr>
    </w:tbl>
    <w:p w:rsidR="00357AAC" w:rsidRPr="003E265E" w:rsidRDefault="00357AAC" w:rsidP="00357AAC">
      <w:pPr>
        <w:pStyle w:val="3"/>
        <w:spacing w:line="240" w:lineRule="auto"/>
        <w:jc w:val="left"/>
        <w:rPr>
          <w:rFonts w:ascii="GHEA Grapalat" w:hAnsi="GHEA Grapalat"/>
          <w:b/>
          <w:lang w:val="en-US"/>
        </w:rPr>
      </w:pPr>
    </w:p>
    <w:p w:rsidR="00357AAC" w:rsidRPr="003E265E" w:rsidRDefault="00357AAC" w:rsidP="00357AAC">
      <w:pPr>
        <w:jc w:val="both"/>
        <w:rPr>
          <w:rFonts w:ascii="GHEA Grapalat" w:hAnsi="GHEA Grapalat"/>
          <w:sz w:val="20"/>
        </w:rPr>
      </w:pPr>
    </w:p>
    <w:p w:rsidR="002B5F8B" w:rsidRDefault="00357AAC" w:rsidP="00357AAC">
      <w:pPr>
        <w:jc w:val="both"/>
        <w:rPr>
          <w:rFonts w:ascii="GHEA Grapalat" w:hAnsi="GHEA Grapalat"/>
          <w:sz w:val="20"/>
        </w:rPr>
      </w:pPr>
      <w:r w:rsidRPr="003E265E">
        <w:rPr>
          <w:rFonts w:ascii="GHEA Grapalat" w:hAnsi="GHEA Grapalat"/>
          <w:sz w:val="20"/>
        </w:rPr>
        <w:t xml:space="preserve"> </w:t>
      </w:r>
    </w:p>
    <w:p w:rsidR="002B5F8B" w:rsidRDefault="002B5F8B" w:rsidP="00357AAC">
      <w:pPr>
        <w:jc w:val="both"/>
        <w:rPr>
          <w:rFonts w:ascii="GHEA Grapalat" w:hAnsi="GHEA Grapalat"/>
          <w:sz w:val="20"/>
        </w:rPr>
      </w:pPr>
    </w:p>
    <w:p w:rsidR="002B5F8B" w:rsidRDefault="002B5F8B" w:rsidP="00357AAC">
      <w:pPr>
        <w:jc w:val="both"/>
        <w:rPr>
          <w:rFonts w:ascii="GHEA Grapalat" w:hAnsi="GHEA Grapalat"/>
          <w:sz w:val="20"/>
        </w:rPr>
      </w:pPr>
    </w:p>
    <w:p w:rsidR="002B5F8B" w:rsidRDefault="002B5F8B" w:rsidP="00357AAC">
      <w:pPr>
        <w:jc w:val="both"/>
        <w:rPr>
          <w:rFonts w:ascii="GHEA Grapalat" w:hAnsi="GHEA Grapalat"/>
          <w:sz w:val="20"/>
        </w:rPr>
      </w:pPr>
    </w:p>
    <w:p w:rsidR="002B5F8B" w:rsidRDefault="002B5F8B" w:rsidP="00357AAC">
      <w:pPr>
        <w:jc w:val="both"/>
        <w:rPr>
          <w:rFonts w:ascii="GHEA Grapalat" w:hAnsi="GHEA Grapalat"/>
          <w:sz w:val="20"/>
        </w:rPr>
      </w:pPr>
    </w:p>
    <w:p w:rsidR="002B5F8B" w:rsidRDefault="002B5F8B" w:rsidP="00357AAC">
      <w:pPr>
        <w:jc w:val="both"/>
        <w:rPr>
          <w:rFonts w:ascii="GHEA Grapalat" w:hAnsi="GHEA Grapalat"/>
          <w:sz w:val="20"/>
        </w:rPr>
      </w:pPr>
    </w:p>
    <w:p w:rsidR="00CF0DB3" w:rsidRDefault="00CF0DB3" w:rsidP="00357AAC">
      <w:pPr>
        <w:jc w:val="both"/>
        <w:rPr>
          <w:rFonts w:ascii="GHEA Grapalat" w:hAnsi="GHEA Grapalat"/>
          <w:sz w:val="20"/>
        </w:rPr>
      </w:pPr>
    </w:p>
    <w:p w:rsidR="00CF0DB3" w:rsidRDefault="00CF0DB3" w:rsidP="00357AAC">
      <w:pPr>
        <w:jc w:val="both"/>
        <w:rPr>
          <w:rFonts w:ascii="GHEA Grapalat" w:hAnsi="GHEA Grapalat"/>
          <w:sz w:val="20"/>
        </w:rPr>
      </w:pPr>
    </w:p>
    <w:p w:rsidR="00CF0DB3" w:rsidRDefault="00CF0DB3" w:rsidP="00357AAC">
      <w:pPr>
        <w:jc w:val="both"/>
        <w:rPr>
          <w:rFonts w:ascii="GHEA Grapalat" w:hAnsi="GHEA Grapalat"/>
          <w:sz w:val="20"/>
        </w:rPr>
      </w:pPr>
    </w:p>
    <w:p w:rsidR="00CF0DB3" w:rsidRDefault="00CF0DB3" w:rsidP="00357AAC">
      <w:pPr>
        <w:jc w:val="both"/>
        <w:rPr>
          <w:rFonts w:ascii="GHEA Grapalat" w:hAnsi="GHEA Grapalat"/>
          <w:sz w:val="20"/>
        </w:rPr>
      </w:pPr>
    </w:p>
    <w:p w:rsidR="0050559E" w:rsidRPr="00944414" w:rsidRDefault="0050559E" w:rsidP="0050559E">
      <w:pPr>
        <w:jc w:val="both"/>
        <w:rPr>
          <w:rFonts w:asciiTheme="minorHAnsi" w:hAnsiTheme="minorHAnsi" w:cs="GHEA Grapalat"/>
          <w:sz w:val="16"/>
          <w:szCs w:val="16"/>
          <w:lang w:val="hy-AM"/>
        </w:rPr>
      </w:pPr>
      <w:r w:rsidRPr="00944414">
        <w:rPr>
          <w:rFonts w:ascii="GHEA Grapalat" w:hAnsi="GHEA Grapalat" w:cs="GHEA Grapalat"/>
          <w:sz w:val="16"/>
          <w:szCs w:val="16"/>
          <w:lang w:val="hy-AM"/>
        </w:rPr>
        <w:t>Գնումը կատարվում է  ՀՀ գնումների մասին օրենքի 15 /6 համաձայն :</w:t>
      </w:r>
    </w:p>
    <w:p w:rsidR="0050559E" w:rsidRPr="00CD26A7" w:rsidRDefault="0050559E" w:rsidP="0050559E">
      <w:pPr>
        <w:jc w:val="both"/>
        <w:rPr>
          <w:rFonts w:asciiTheme="minorHAnsi" w:hAnsiTheme="minorHAnsi" w:cs="GHEA Grapalat"/>
          <w:sz w:val="16"/>
          <w:szCs w:val="16"/>
          <w:lang w:val="hy-AM"/>
        </w:rPr>
      </w:pPr>
    </w:p>
    <w:p w:rsidR="0050559E" w:rsidRPr="00F31E37" w:rsidRDefault="0050559E" w:rsidP="0050559E">
      <w:pPr>
        <w:jc w:val="both"/>
        <w:rPr>
          <w:rFonts w:ascii="GHEA Grapalat" w:hAnsi="GHEA Grapalat" w:cs="GHEA Grapalat"/>
          <w:sz w:val="16"/>
          <w:szCs w:val="16"/>
          <w:lang w:val="hy-AM"/>
        </w:rPr>
      </w:pPr>
    </w:p>
    <w:p w:rsidR="0050559E" w:rsidRPr="00F31E37" w:rsidRDefault="0050559E" w:rsidP="0050559E">
      <w:pPr>
        <w:jc w:val="both"/>
        <w:rPr>
          <w:rFonts w:ascii="GHEA Grapalat" w:hAnsi="GHEA Grapalat" w:cs="GHEA Grapalat"/>
          <w:i/>
          <w:sz w:val="14"/>
          <w:szCs w:val="14"/>
          <w:lang w:val="pt-BR"/>
        </w:rPr>
      </w:pPr>
    </w:p>
    <w:p w:rsidR="0050559E" w:rsidRPr="00F31E37" w:rsidRDefault="0050559E" w:rsidP="0050559E">
      <w:pPr>
        <w:jc w:val="both"/>
        <w:rPr>
          <w:rFonts w:ascii="GHEA Grapalat" w:hAnsi="GHEA Grapalat" w:cs="GHEA Grapalat"/>
          <w:i/>
          <w:sz w:val="14"/>
          <w:szCs w:val="14"/>
          <w:lang w:val="pt-BR"/>
        </w:rPr>
      </w:pPr>
    </w:p>
    <w:p w:rsidR="0050559E" w:rsidRDefault="0050559E" w:rsidP="0050559E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 w:cs="GHEA Grapalat"/>
          <w:sz w:val="14"/>
          <w:szCs w:val="14"/>
          <w:lang w:val="pt-BR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pt-BR"/>
        </w:rPr>
        <w:t xml:space="preserve"> 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</w:rPr>
        <w:t>Ծանոթություն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pt-BR"/>
        </w:rPr>
        <w:t>*</w:t>
      </w:r>
    </w:p>
    <w:p w:rsidR="00C21CCF" w:rsidRPr="00C21CCF" w:rsidRDefault="00C21CCF" w:rsidP="0050559E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Fonts w:ascii="Sylfaen" w:hAnsi="Sylfaen"/>
          <w:lang w:val="hy-AM"/>
        </w:rPr>
      </w:pPr>
      <w:r>
        <w:rPr>
          <w:rStyle w:val="FontStyle14"/>
          <w:rFonts w:ascii="Sylfaen" w:hAnsi="Sylfaen" w:cs="GHEA Grapalat"/>
          <w:sz w:val="14"/>
          <w:szCs w:val="14"/>
          <w:lang w:val="hy-AM"/>
        </w:rPr>
        <w:t xml:space="preserve">                   </w:t>
      </w:r>
    </w:p>
    <w:p w:rsidR="0050559E" w:rsidRPr="00F31E37" w:rsidRDefault="0050559E" w:rsidP="0050559E">
      <w:pPr>
        <w:pStyle w:val="Style4"/>
        <w:tabs>
          <w:tab w:val="left" w:pos="0"/>
        </w:tabs>
        <w:spacing w:before="38"/>
        <w:jc w:val="both"/>
        <w:rPr>
          <w:lang w:val="pt-BR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hy-AM"/>
        </w:rPr>
        <w:t xml:space="preserve">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>ա. 2,5 տարվանից ավելի պիտանիության ժամկետ ունեցող դեղերը հանձ</w:t>
      </w:r>
      <w:r w:rsidR="004E0B16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ման պահին պետք է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ունենան առնվազն </w:t>
      </w:r>
      <w:r w:rsidR="004E0B16" w:rsidRPr="004E0B16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24  </w:t>
      </w:r>
      <w:r w:rsidR="004E0B16">
        <w:rPr>
          <w:rStyle w:val="FontStyle14"/>
          <w:rFonts w:ascii="Sylfaen" w:hAnsi="Sylfaen" w:cs="GHEA Grapalat"/>
          <w:sz w:val="14"/>
          <w:szCs w:val="14"/>
          <w:lang w:val="hy-AM"/>
        </w:rPr>
        <w:t xml:space="preserve">ամիս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  մնացորդային պիտանիության ժամկետ,</w:t>
      </w:r>
    </w:p>
    <w:p w:rsidR="0050559E" w:rsidRPr="00F31E37" w:rsidRDefault="0050559E" w:rsidP="0050559E">
      <w:pPr>
        <w:pStyle w:val="Style4"/>
        <w:tabs>
          <w:tab w:val="left" w:pos="0"/>
        </w:tabs>
        <w:spacing w:before="38"/>
        <w:jc w:val="both"/>
        <w:rPr>
          <w:lang w:val="hy-AM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hy-AM"/>
        </w:rPr>
        <w:t xml:space="preserve">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բ. Մինչև 2,5 տարի պիտանիության ժամկետ ունեցող դեղերը հանձման պահին պետք   </w:t>
      </w:r>
      <w:r w:rsidR="004E0B16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է  </w:t>
      </w:r>
      <w:r w:rsidR="004E0B16"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ունենան առնվազն</w:t>
      </w:r>
      <w:r w:rsidR="004E0B16">
        <w:rPr>
          <w:rStyle w:val="FontStyle14"/>
          <w:rFonts w:ascii="Sylfaen" w:hAnsi="Sylfaen" w:cs="GHEA Grapalat"/>
          <w:sz w:val="14"/>
          <w:szCs w:val="14"/>
          <w:lang w:val="hy-AM"/>
        </w:rPr>
        <w:t xml:space="preserve">    12</w:t>
      </w:r>
      <w:r w:rsidR="004E0B16" w:rsidRPr="004E0B16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 </w:t>
      </w:r>
      <w:r w:rsidR="004E0B16">
        <w:rPr>
          <w:rStyle w:val="FontStyle14"/>
          <w:rFonts w:ascii="Sylfaen" w:hAnsi="Sylfaen" w:cs="GHEA Grapalat"/>
          <w:sz w:val="14"/>
          <w:szCs w:val="14"/>
          <w:lang w:val="hy-AM"/>
        </w:rPr>
        <w:t xml:space="preserve">ամիս </w:t>
      </w:r>
      <w:r w:rsidR="004E0B16"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  մնացորդային պիտանիության ժամկետ,</w:t>
      </w:r>
    </w:p>
    <w:p w:rsidR="00981FE8" w:rsidRPr="00981FE8" w:rsidRDefault="00981FE8" w:rsidP="00CC4D5C">
      <w:pPr>
        <w:jc w:val="both"/>
        <w:rPr>
          <w:rFonts w:asciiTheme="minorHAnsi" w:hAnsiTheme="minorHAnsi"/>
          <w:sz w:val="20"/>
          <w:lang w:val="hy-AM"/>
        </w:rPr>
      </w:pPr>
      <w:bookmarkStart w:id="0" w:name="_GoBack"/>
      <w:bookmarkEnd w:id="0"/>
    </w:p>
    <w:p w:rsidR="0050559E" w:rsidRPr="00192CB0" w:rsidRDefault="00CC4D5C" w:rsidP="00CC4D5C">
      <w:pPr>
        <w:jc w:val="both"/>
        <w:rPr>
          <w:rFonts w:ascii="GHEA Grapalat" w:hAnsi="GHEA Grapalat"/>
          <w:sz w:val="20"/>
          <w:lang w:val="hy-AM"/>
        </w:rPr>
      </w:pPr>
      <w:r w:rsidRPr="00192CB0">
        <w:rPr>
          <w:rFonts w:ascii="GHEA Grapalat" w:hAnsi="GHEA Grapalat"/>
          <w:sz w:val="20"/>
          <w:lang w:val="hy-AM"/>
        </w:rPr>
        <w:t>*</w:t>
      </w:r>
    </w:p>
    <w:p w:rsidR="00357AAC" w:rsidRDefault="00357AAC" w:rsidP="00357AAC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192CB0">
        <w:rPr>
          <w:rFonts w:ascii="GHEA Grapalat" w:hAnsi="GHEA Grapalat"/>
          <w:sz w:val="20"/>
          <w:lang w:val="hy-AM"/>
        </w:rPr>
        <w:t xml:space="preserve"> </w:t>
      </w:r>
      <w:r w:rsidRPr="003E265E">
        <w:rPr>
          <w:rFonts w:ascii="GHEA Grapalat" w:hAnsi="GHEA Grapalat" w:cs="Sylfaen"/>
          <w:i/>
          <w:sz w:val="18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:rsidR="00357AAC" w:rsidRDefault="00357AAC" w:rsidP="00357AAC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:rsidR="00357AAC" w:rsidRDefault="00357AAC" w:rsidP="00357AAC">
      <w:pPr>
        <w:pStyle w:val="a6"/>
        <w:jc w:val="both"/>
        <w:rPr>
          <w:rFonts w:ascii="GHEA Grapalat" w:hAnsi="GHEA Grapalat"/>
          <w:sz w:val="12"/>
          <w:szCs w:val="12"/>
          <w:lang w:val="pt-BR"/>
        </w:rPr>
      </w:pPr>
      <w:r>
        <w:rPr>
          <w:rFonts w:ascii="GHEA Grapalat" w:hAnsi="GHEA Grapalat"/>
        </w:rPr>
        <w:t xml:space="preserve">**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ֆիրմային անվանումը,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357AAC" w:rsidRDefault="00357AAC" w:rsidP="00357AAC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  <w:r>
        <w:rPr>
          <w:rFonts w:ascii="GHEA Grapalat" w:hAnsi="GHEA Grapalat" w:cs="Sylfaen"/>
          <w:i/>
          <w:sz w:val="18"/>
          <w:szCs w:val="18"/>
          <w:lang w:val="pt-BR"/>
        </w:rPr>
        <w:t>*** Եթե պայմանագիրը կնքվում է "Գնումների մասին" ՀՀ օրենքի 15-րդ հոդվածի 6-րդ մասի հիման վրա, ապա</w:t>
      </w:r>
      <w:r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pt-BR"/>
        </w:rPr>
        <w:t>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:rsidR="00357AAC" w:rsidRDefault="00357AAC" w:rsidP="00357AAC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4539"/>
        <w:gridCol w:w="760"/>
        <w:gridCol w:w="4346"/>
      </w:tblGrid>
      <w:tr w:rsidR="00357AAC" w:rsidTr="00357AAC">
        <w:trPr>
          <w:jc w:val="center"/>
        </w:trPr>
        <w:tc>
          <w:tcPr>
            <w:tcW w:w="4536" w:type="dxa"/>
          </w:tcPr>
          <w:p w:rsidR="00357AAC" w:rsidRDefault="00357AAC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:rsidR="00357AAC" w:rsidRDefault="00357AAC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:rsidR="00357AAC" w:rsidRDefault="00357AAC">
            <w:pPr>
              <w:rPr>
                <w:rFonts w:ascii="GHEA Grapalat" w:hAnsi="GHEA Grapalat"/>
                <w:lang w:val="ru-RU"/>
              </w:rPr>
            </w:pPr>
          </w:p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---------------------------------</w:t>
            </w:r>
          </w:p>
          <w:p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:rsidR="00357AAC" w:rsidRDefault="00357AAC">
            <w:pP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---------------------------------</w:t>
            </w:r>
          </w:p>
          <w:p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357AAC" w:rsidRDefault="00357AAC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</w:tbl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FC75A5" w:rsidRDefault="00FC75A5" w:rsidP="001C7118">
      <w:pPr>
        <w:jc w:val="center"/>
        <w:rPr>
          <w:rFonts w:ascii="GHEA Grapalat" w:hAnsi="GHEA Grapalat"/>
          <w:sz w:val="20"/>
        </w:rPr>
      </w:pPr>
    </w:p>
    <w:p w:rsidR="00FC75A5" w:rsidRDefault="00FC75A5" w:rsidP="001C7118">
      <w:pPr>
        <w:jc w:val="center"/>
        <w:rPr>
          <w:rFonts w:ascii="GHEA Grapalat" w:hAnsi="GHEA Grapalat"/>
          <w:sz w:val="20"/>
        </w:rPr>
      </w:pPr>
    </w:p>
    <w:p w:rsidR="00FC75A5" w:rsidRDefault="00FC75A5" w:rsidP="001C7118">
      <w:pPr>
        <w:jc w:val="center"/>
        <w:rPr>
          <w:rFonts w:ascii="GHEA Grapalat" w:hAnsi="GHEA Grapalat"/>
          <w:sz w:val="20"/>
        </w:rPr>
      </w:pPr>
    </w:p>
    <w:p w:rsidR="00FC75A5" w:rsidRDefault="00FC75A5" w:rsidP="001C7118">
      <w:pPr>
        <w:jc w:val="center"/>
        <w:rPr>
          <w:rFonts w:ascii="GHEA Grapalat" w:hAnsi="GHEA Grapalat"/>
          <w:sz w:val="20"/>
        </w:rPr>
      </w:pPr>
    </w:p>
    <w:p w:rsidR="00FC75A5" w:rsidRDefault="00FC75A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енном реестре лекарственных средств Министерства здравоохранения РА.</w:t>
      </w: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 xml:space="preserve">  (в разделе «Справочник зарегистрированных лекарственных средств» на сайте www.pharm.am) и в электронной системе здравоохранения АРМЕД.</w:t>
      </w: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В противном случае оценочная комиссия расценит это как ценовое предложение, не соответствующее условиям приглашения.</w:t>
      </w: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</w:p>
    <w:p w:rsidR="008903D5" w:rsidRPr="003D6576" w:rsidRDefault="008903D5" w:rsidP="008903D5">
      <w:pPr>
        <w:jc w:val="center"/>
        <w:rPr>
          <w:rFonts w:ascii="Arial Unicode" w:hAnsi="Arial Unicode"/>
          <w:color w:val="FF0000"/>
          <w:sz w:val="20"/>
          <w:szCs w:val="20"/>
          <w:lang w:val="hy-AM"/>
        </w:rPr>
      </w:pPr>
      <w:r w:rsidRPr="003D6576">
        <w:rPr>
          <w:rFonts w:ascii="Arial Unicode" w:hAnsi="Arial Unicode"/>
          <w:color w:val="FF0000"/>
          <w:sz w:val="20"/>
          <w:szCs w:val="20"/>
          <w:lang w:val="hy-AM"/>
        </w:rPr>
        <w:t>Поставка лекарственных средств осуществляется из аптек по электронным рецептам, выдаваемым заказчиком населению через систему АРМЕД.</w:t>
      </w:r>
    </w:p>
    <w:p w:rsidR="00CF0DB3" w:rsidRDefault="00CF0DB3" w:rsidP="00CF0DB3">
      <w:pPr>
        <w:pStyle w:val="HTML"/>
        <w:shd w:val="clear" w:color="auto" w:fill="F8F9FA"/>
        <w:contextualSpacing/>
        <w:rPr>
          <w:rStyle w:val="y2iqfc"/>
          <w:rFonts w:ascii="Sylfaen" w:hAnsi="Sylfaen"/>
          <w:color w:val="1F1F1F"/>
          <w:sz w:val="16"/>
          <w:szCs w:val="16"/>
          <w:lang w:val="hy-AM"/>
        </w:rPr>
      </w:pPr>
      <w:r>
        <w:rPr>
          <w:rStyle w:val="y2iqfc"/>
          <w:rFonts w:ascii="Sylfaen" w:hAnsi="Sylfaen"/>
          <w:color w:val="1F1F1F"/>
          <w:sz w:val="16"/>
          <w:szCs w:val="16"/>
          <w:lang w:val="hy-AM"/>
        </w:rPr>
        <w:t xml:space="preserve">    </w:t>
      </w:r>
    </w:p>
    <w:p w:rsidR="00CF0DB3" w:rsidRDefault="00CF0DB3" w:rsidP="00CF0DB3">
      <w:pPr>
        <w:pStyle w:val="HTML"/>
        <w:shd w:val="clear" w:color="auto" w:fill="F8F9FA"/>
        <w:contextualSpacing/>
        <w:rPr>
          <w:rStyle w:val="y2iqfc"/>
          <w:rFonts w:ascii="Sylfaen" w:hAnsi="Sylfaen"/>
          <w:color w:val="1F1F1F"/>
          <w:sz w:val="16"/>
          <w:szCs w:val="16"/>
          <w:lang w:val="hy-AM"/>
        </w:rPr>
      </w:pPr>
    </w:p>
    <w:p w:rsidR="00CF0DB3" w:rsidRPr="001B01CC" w:rsidRDefault="00CF0DB3" w:rsidP="001B01CC">
      <w:pPr>
        <w:pStyle w:val="HTML"/>
        <w:shd w:val="clear" w:color="auto" w:fill="F8F9FA"/>
        <w:contextualSpacing/>
        <w:rPr>
          <w:rStyle w:val="y2iqfc"/>
          <w:rFonts w:ascii="Arial Unicode" w:hAnsi="Arial Unicode"/>
          <w:color w:val="1F1F1F"/>
          <w:lang w:val="hy-AM"/>
        </w:rPr>
      </w:pPr>
      <w:r w:rsidRPr="001B01CC">
        <w:rPr>
          <w:rStyle w:val="y2iqfc"/>
          <w:rFonts w:ascii="Arial Unicode" w:hAnsi="Arial Unicode"/>
          <w:color w:val="1F1F1F"/>
          <w:lang w:val="hy-AM"/>
        </w:rPr>
        <w:t xml:space="preserve">       </w:t>
      </w:r>
      <w:r w:rsidRPr="001B01CC">
        <w:rPr>
          <w:rStyle w:val="y2iqfc"/>
          <w:rFonts w:ascii="Arial Unicode" w:hAnsi="Arial Unicode"/>
          <w:color w:val="1F1F1F"/>
        </w:rPr>
        <w:t xml:space="preserve">Аптека Поставщика </w:t>
      </w:r>
      <w:r w:rsidRPr="001B01CC">
        <w:rPr>
          <w:rStyle w:val="y2iqfc"/>
          <w:rFonts w:ascii="Arial Unicode" w:hAnsi="Arial Unicode"/>
          <w:color w:val="1F1F1F"/>
          <w:lang w:val="hy-AM"/>
        </w:rPr>
        <w:t xml:space="preserve"> </w:t>
      </w:r>
    </w:p>
    <w:p w:rsidR="001B01CC" w:rsidRPr="001B01CC" w:rsidRDefault="001B01CC" w:rsidP="001B01CC">
      <w:pPr>
        <w:pStyle w:val="HTML"/>
        <w:shd w:val="clear" w:color="auto" w:fill="F8F9FA"/>
        <w:contextualSpacing/>
        <w:rPr>
          <w:rStyle w:val="y2iqfc"/>
          <w:rFonts w:ascii="Arial Unicode" w:hAnsi="Arial Unicode"/>
          <w:color w:val="1F1F1F"/>
          <w:lang w:val="hy-AM"/>
        </w:rPr>
      </w:pPr>
    </w:p>
    <w:p w:rsidR="00CF0DB3" w:rsidRPr="001B01CC" w:rsidRDefault="00CF0DB3" w:rsidP="001B01CC">
      <w:pPr>
        <w:pStyle w:val="HTML"/>
        <w:shd w:val="clear" w:color="auto" w:fill="F8F9FA"/>
        <w:contextualSpacing/>
        <w:rPr>
          <w:rFonts w:ascii="Arial Unicode" w:hAnsi="Arial Unicode" w:cs="GHEA Grapalat"/>
          <w:bCs/>
        </w:rPr>
      </w:pPr>
      <w:r w:rsidRPr="001B01CC">
        <w:rPr>
          <w:rStyle w:val="y2iqfc"/>
          <w:rFonts w:ascii="Arial Unicode" w:hAnsi="Arial Unicode"/>
          <w:color w:val="1F1F1F"/>
          <w:lang w:val="hy-AM"/>
        </w:rPr>
        <w:t xml:space="preserve">   </w:t>
      </w:r>
      <w:r w:rsidR="0004637D" w:rsidRPr="001B01CC">
        <w:rPr>
          <w:rStyle w:val="y2iqfc"/>
          <w:rFonts w:ascii="Arial Unicode" w:hAnsi="Arial Unicode"/>
          <w:color w:val="1F1F1F"/>
        </w:rPr>
        <w:t>а</w:t>
      </w:r>
      <w:r w:rsidRPr="001B01CC">
        <w:rPr>
          <w:rStyle w:val="y2iqfc"/>
          <w:rFonts w:ascii="Arial Unicode" w:hAnsi="Arial Unicode"/>
          <w:color w:val="1F1F1F"/>
        </w:rPr>
        <w:t xml:space="preserve"> /должна находиться в зоне обслуживания Заказчика</w:t>
      </w:r>
      <w:r w:rsidRPr="001B01CC">
        <w:rPr>
          <w:rStyle w:val="y2iqfc"/>
          <w:rFonts w:ascii="Arial Unicode" w:hAnsi="Arial Unicode"/>
          <w:color w:val="1F1F1F"/>
          <w:lang w:val="hy-AM"/>
        </w:rPr>
        <w:t xml:space="preserve"> </w:t>
      </w:r>
      <w:r w:rsidRPr="001B01CC">
        <w:rPr>
          <w:rStyle w:val="y2iqfc"/>
          <w:rFonts w:ascii="Arial Unicode" w:hAnsi="Arial Unicode"/>
          <w:color w:val="1F1F1F"/>
        </w:rPr>
        <w:t>/Гюмри, Саруханян 1/3/, действующая в радиусе до 5 км</w:t>
      </w:r>
      <w:proofErr w:type="gramStart"/>
      <w:r w:rsidRPr="001B01CC">
        <w:rPr>
          <w:rFonts w:ascii="Arial Unicode" w:hAnsi="Arial Unicode" w:cs="GHEA Grapalat"/>
          <w:bCs/>
        </w:rPr>
        <w:t xml:space="preserve">/  </w:t>
      </w:r>
      <w:r w:rsidRPr="001B01CC">
        <w:rPr>
          <w:rStyle w:val="y2iqfc"/>
          <w:rFonts w:ascii="Arial Unicode" w:hAnsi="Arial Unicode"/>
          <w:color w:val="1F1F1F"/>
        </w:rPr>
        <w:t>/</w:t>
      </w:r>
      <w:proofErr w:type="gramEnd"/>
      <w:r w:rsidRPr="001B01CC">
        <w:rPr>
          <w:rStyle w:val="y2iqfc"/>
          <w:rFonts w:ascii="Arial Unicode" w:hAnsi="Arial Unicode"/>
          <w:color w:val="1F1F1F"/>
        </w:rPr>
        <w:t>Гюмри, Саруханян 1/3/, действующая в радиусе до 5 км</w:t>
      </w:r>
      <w:r w:rsidRPr="001B01CC">
        <w:rPr>
          <w:rFonts w:ascii="Arial Unicode" w:hAnsi="Arial Unicode" w:cs="GHEA Grapalat"/>
          <w:bCs/>
        </w:rPr>
        <w:t>/</w:t>
      </w:r>
    </w:p>
    <w:p w:rsidR="0004637D" w:rsidRPr="001B01CC" w:rsidRDefault="0004637D" w:rsidP="001B01CC">
      <w:pPr>
        <w:pStyle w:val="HTML"/>
        <w:shd w:val="clear" w:color="auto" w:fill="F8F9FA"/>
        <w:contextualSpacing/>
        <w:rPr>
          <w:rFonts w:ascii="Arial Unicode" w:hAnsi="Arial Unicode" w:cs="GHEA Grapalat"/>
          <w:bCs/>
        </w:rPr>
      </w:pPr>
    </w:p>
    <w:p w:rsidR="001B01CC" w:rsidRPr="001B01CC" w:rsidRDefault="0004637D" w:rsidP="001B01CC">
      <w:pPr>
        <w:pStyle w:val="HTML"/>
        <w:shd w:val="clear" w:color="auto" w:fill="F8F9FA"/>
        <w:rPr>
          <w:rFonts w:ascii="Arial Unicode" w:hAnsi="Arial Unicode"/>
          <w:color w:val="1F1F1F"/>
        </w:rPr>
      </w:pPr>
      <w:r w:rsidRPr="001B01CC">
        <w:rPr>
          <w:rFonts w:ascii="Arial Unicode" w:hAnsi="Arial Unicode" w:cs="GHEA Grapalat"/>
          <w:bCs/>
        </w:rPr>
        <w:t xml:space="preserve">  </w:t>
      </w:r>
      <w:r w:rsidRPr="001B01CC">
        <w:rPr>
          <w:rStyle w:val="30"/>
          <w:rFonts w:ascii="Arial Unicode" w:hAnsi="Arial Unicode"/>
          <w:color w:val="1F1F1F"/>
          <w:lang w:val="ru-RU"/>
        </w:rPr>
        <w:t xml:space="preserve"> </w:t>
      </w:r>
      <w:r w:rsidRPr="001B01CC">
        <w:rPr>
          <w:rFonts w:ascii="Arial Unicode" w:hAnsi="Arial Unicode"/>
          <w:color w:val="1F1F1F"/>
          <w:lang w:eastAsia="en-US"/>
        </w:rPr>
        <w:t xml:space="preserve">б/ Участник, занявший первое место по результатам процедуры закупки, должен представить вместе с документами, подтверждающими квалификацию, информацию о предлагаемом проекте (наименование, </w:t>
      </w:r>
      <w:proofErr w:type="gramStart"/>
      <w:r w:rsidRPr="001B01CC">
        <w:rPr>
          <w:rFonts w:ascii="Arial Unicode" w:hAnsi="Arial Unicode"/>
          <w:color w:val="1F1F1F"/>
          <w:lang w:eastAsia="en-US"/>
        </w:rPr>
        <w:t>адрес,</w:t>
      </w:r>
      <w:r w:rsidR="001B01CC" w:rsidRPr="001B01CC">
        <w:rPr>
          <w:rFonts w:ascii="Arial Unicode" w:hAnsi="Arial Unicode"/>
          <w:color w:val="1F1F1F"/>
          <w:lang w:eastAsia="en-US"/>
        </w:rPr>
        <w:t xml:space="preserve">  </w:t>
      </w:r>
      <w:r w:rsidR="001B01CC" w:rsidRPr="001B01CC">
        <w:rPr>
          <w:rFonts w:ascii="Arial Unicode" w:hAnsi="Arial Unicode"/>
          <w:color w:val="1F1F1F"/>
        </w:rPr>
        <w:t>если</w:t>
      </w:r>
      <w:proofErr w:type="gramEnd"/>
      <w:r w:rsidR="001B01CC" w:rsidRPr="001B01CC">
        <w:rPr>
          <w:rFonts w:ascii="Arial Unicode" w:hAnsi="Arial Unicode"/>
          <w:color w:val="1F1F1F"/>
        </w:rPr>
        <w:t xml:space="preserve"> предлагаемая аптека не является филиалом аптеки победившего участника, представляется соглашение о совместном предприятии.)</w:t>
      </w:r>
    </w:p>
    <w:p w:rsidR="001B01CC" w:rsidRPr="001B01CC" w:rsidRDefault="001B01CC" w:rsidP="001B01CC">
      <w:pPr>
        <w:pStyle w:val="HTML"/>
        <w:shd w:val="clear" w:color="auto" w:fill="F8F9FA"/>
        <w:rPr>
          <w:rFonts w:ascii="Arial Unicode" w:hAnsi="Arial Unicode"/>
          <w:color w:val="1F1F1F"/>
          <w:lang w:eastAsia="en-US"/>
        </w:rPr>
      </w:pPr>
    </w:p>
    <w:p w:rsidR="0004637D" w:rsidRDefault="0004637D" w:rsidP="00CF0DB3">
      <w:pPr>
        <w:pStyle w:val="HTML"/>
        <w:shd w:val="clear" w:color="auto" w:fill="F8F9FA"/>
        <w:contextualSpacing/>
        <w:rPr>
          <w:rFonts w:ascii="Arial Unicode" w:hAnsi="Arial Unicode" w:cs="GHEA Grapalat"/>
          <w:bCs/>
          <w:sz w:val="16"/>
          <w:szCs w:val="16"/>
        </w:rPr>
      </w:pPr>
    </w:p>
    <w:p w:rsidR="00F1348A" w:rsidRPr="00F1348A" w:rsidRDefault="00F1348A" w:rsidP="00F1348A">
      <w:pPr>
        <w:pStyle w:val="HTML"/>
        <w:shd w:val="clear" w:color="auto" w:fill="F8F9FA"/>
        <w:spacing w:line="540" w:lineRule="atLeast"/>
        <w:rPr>
          <w:rFonts w:ascii="inherit" w:hAnsi="inherit"/>
          <w:color w:val="1F1F1F"/>
          <w:sz w:val="42"/>
          <w:szCs w:val="42"/>
          <w:lang w:eastAsia="en-US"/>
        </w:rPr>
      </w:pPr>
      <w:r>
        <w:rPr>
          <w:rFonts w:ascii="Arial Unicode" w:hAnsi="Arial Unicode" w:cs="GHEA Grapalat"/>
          <w:bCs/>
          <w:sz w:val="16"/>
          <w:szCs w:val="16"/>
          <w:lang w:eastAsia="en-US"/>
        </w:rPr>
        <w:t xml:space="preserve">   </w:t>
      </w:r>
      <w:r w:rsidRPr="00F1348A">
        <w:rPr>
          <w:rFonts w:ascii="inherit" w:hAnsi="inherit"/>
          <w:color w:val="1F1F1F"/>
          <w:sz w:val="42"/>
          <w:szCs w:val="42"/>
          <w:lang w:eastAsia="en-US"/>
        </w:rPr>
        <w:t xml:space="preserve">Для психотропных </w:t>
      </w:r>
      <w:proofErr w:type="gramStart"/>
      <w:r w:rsidRPr="00F1348A">
        <w:rPr>
          <w:rFonts w:ascii="inherit" w:hAnsi="inherit"/>
          <w:color w:val="1F1F1F"/>
          <w:sz w:val="42"/>
          <w:szCs w:val="42"/>
          <w:lang w:eastAsia="en-US"/>
        </w:rPr>
        <w:t xml:space="preserve">препаратов </w:t>
      </w:r>
      <w:r>
        <w:rPr>
          <w:rFonts w:asciiTheme="minorHAnsi" w:hAnsiTheme="minorHAnsi"/>
          <w:color w:val="1F1F1F"/>
          <w:sz w:val="42"/>
          <w:szCs w:val="42"/>
          <w:lang w:eastAsia="en-US"/>
        </w:rPr>
        <w:t xml:space="preserve"> </w:t>
      </w:r>
      <w:r w:rsidRPr="00F1348A">
        <w:rPr>
          <w:rFonts w:ascii="inherit" w:hAnsi="inherit"/>
          <w:color w:val="1F1F1F"/>
          <w:sz w:val="42"/>
          <w:szCs w:val="42"/>
          <w:lang w:eastAsia="en-US"/>
        </w:rPr>
        <w:t>аптеке</w:t>
      </w:r>
      <w:proofErr w:type="gramEnd"/>
      <w:r w:rsidRPr="00F1348A">
        <w:rPr>
          <w:rFonts w:ascii="inherit" w:hAnsi="inherit"/>
          <w:color w:val="1F1F1F"/>
          <w:sz w:val="42"/>
          <w:szCs w:val="42"/>
          <w:lang w:eastAsia="en-US"/>
        </w:rPr>
        <w:t xml:space="preserve"> требуется лицензия</w:t>
      </w:r>
      <w:r>
        <w:rPr>
          <w:rFonts w:asciiTheme="minorHAnsi" w:hAnsiTheme="minorHAnsi"/>
          <w:color w:val="1F1F1F"/>
          <w:sz w:val="42"/>
          <w:szCs w:val="42"/>
          <w:lang w:eastAsia="en-US"/>
        </w:rPr>
        <w:t xml:space="preserve">  </w:t>
      </w:r>
      <w:r w:rsidRPr="00F1348A">
        <w:rPr>
          <w:rFonts w:ascii="inherit" w:hAnsi="inherit"/>
          <w:color w:val="1F1F1F"/>
          <w:sz w:val="42"/>
          <w:szCs w:val="42"/>
          <w:lang w:eastAsia="en-US"/>
        </w:rPr>
        <w:t>продажи.</w:t>
      </w:r>
    </w:p>
    <w:p w:rsidR="00CF0DB3" w:rsidRDefault="00CF0DB3" w:rsidP="00F1348A">
      <w:pPr>
        <w:tabs>
          <w:tab w:val="left" w:pos="450"/>
        </w:tabs>
        <w:rPr>
          <w:rFonts w:ascii="Arial Unicode" w:hAnsi="Arial Unicode" w:cs="GHEA Grapalat"/>
          <w:bCs/>
          <w:sz w:val="16"/>
          <w:szCs w:val="16"/>
          <w:lang w:val="ru-RU"/>
        </w:rPr>
      </w:pPr>
    </w:p>
    <w:p w:rsidR="00F1348A" w:rsidRDefault="00F1348A" w:rsidP="00CF0DB3">
      <w:pPr>
        <w:jc w:val="center"/>
        <w:rPr>
          <w:rFonts w:ascii="Arial Unicode" w:hAnsi="Arial Unicode" w:cs="GHEA Grapalat"/>
          <w:bCs/>
          <w:sz w:val="16"/>
          <w:szCs w:val="16"/>
          <w:lang w:val="ru-RU"/>
        </w:rPr>
      </w:pPr>
    </w:p>
    <w:p w:rsidR="00F1348A" w:rsidRDefault="00F1348A" w:rsidP="00CF0DB3">
      <w:pPr>
        <w:jc w:val="center"/>
        <w:rPr>
          <w:rFonts w:ascii="Arial Unicode" w:hAnsi="Arial Unicode" w:cs="GHEA Grapalat"/>
          <w:bCs/>
          <w:sz w:val="16"/>
          <w:szCs w:val="16"/>
          <w:lang w:val="ru-RU"/>
        </w:rPr>
      </w:pPr>
    </w:p>
    <w:p w:rsidR="008903D5" w:rsidRDefault="008903D5" w:rsidP="00CF0DB3">
      <w:pPr>
        <w:jc w:val="center"/>
        <w:rPr>
          <w:rFonts w:asciiTheme="minorHAnsi" w:hAnsiTheme="minorHAnsi"/>
          <w:sz w:val="18"/>
          <w:lang w:val="hy-AM"/>
        </w:rPr>
      </w:pPr>
      <w:r>
        <w:rPr>
          <w:rFonts w:ascii="GHEA Grapalat" w:hAnsi="GHEA Grapalat"/>
          <w:b/>
          <w:u w:val="single"/>
          <w:lang w:val="es-ES"/>
        </w:rPr>
        <w:t>&lt;&lt;ՇՄԳԸԲԿ-</w:t>
      </w:r>
      <w:r w:rsidR="008D5042">
        <w:rPr>
          <w:rFonts w:ascii="GHEA Grapalat" w:hAnsi="GHEA Grapalat" w:cs="Sylfaen"/>
          <w:b/>
          <w:u w:val="single"/>
          <w:lang w:val="hy-AM"/>
        </w:rPr>
        <w:t>ԷԱՃ</w:t>
      </w:r>
      <w:r>
        <w:rPr>
          <w:rFonts w:ascii="GHEA Grapalat" w:hAnsi="GHEA Grapalat" w:cs="Sylfaen"/>
          <w:b/>
          <w:u w:val="single"/>
          <w:lang w:val="hy-AM"/>
        </w:rPr>
        <w:t>ԱՊՁԲ</w:t>
      </w:r>
      <w:r>
        <w:rPr>
          <w:rFonts w:ascii="GHEA Grapalat" w:hAnsi="GHEA Grapalat" w:cs="Sylfaen"/>
          <w:b/>
          <w:u w:val="single"/>
          <w:lang w:val="es-ES"/>
        </w:rPr>
        <w:t xml:space="preserve"> </w:t>
      </w:r>
      <w:r>
        <w:rPr>
          <w:rFonts w:ascii="GHEA Grapalat" w:hAnsi="GHEA Grapalat"/>
          <w:b/>
          <w:u w:val="single"/>
          <w:lang w:val="es-ES"/>
        </w:rPr>
        <w:t>202</w:t>
      </w:r>
      <w:r w:rsidR="00102143">
        <w:rPr>
          <w:rFonts w:ascii="GHEA Grapalat" w:hAnsi="GHEA Grapalat"/>
          <w:b/>
          <w:u w:val="single"/>
          <w:lang w:val="es-ES"/>
        </w:rPr>
        <w:t>6</w:t>
      </w:r>
      <w:r>
        <w:rPr>
          <w:rFonts w:ascii="GHEA Grapalat" w:hAnsi="GHEA Grapalat"/>
          <w:b/>
          <w:u w:val="single"/>
          <w:lang w:val="es-ES"/>
        </w:rPr>
        <w:t>-</w:t>
      </w:r>
      <w:proofErr w:type="gramStart"/>
      <w:r>
        <w:rPr>
          <w:rFonts w:ascii="GHEA Grapalat" w:hAnsi="GHEA Grapalat"/>
          <w:b/>
          <w:u w:val="single"/>
          <w:lang w:val="es-ES"/>
        </w:rPr>
        <w:t>1</w:t>
      </w:r>
      <w:r>
        <w:rPr>
          <w:rFonts w:ascii="GHEA Grapalat" w:hAnsi="GHEA Grapalat" w:cs="Sylfaen"/>
          <w:b/>
          <w:u w:val="single"/>
          <w:lang w:val="hy-AM"/>
        </w:rPr>
        <w:t>»*</w:t>
      </w:r>
      <w:proofErr w:type="gramEnd"/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</w:p>
    <w:p w:rsidR="008903D5" w:rsidRDefault="008903D5" w:rsidP="008903D5">
      <w:pPr>
        <w:jc w:val="center"/>
        <w:rPr>
          <w:rFonts w:ascii="Arial Unicode" w:hAnsi="Arial Unicode"/>
          <w:sz w:val="20"/>
          <w:lang w:val="hy-AM"/>
        </w:rPr>
      </w:pPr>
    </w:p>
    <w:p w:rsidR="008903D5" w:rsidRDefault="008903D5" w:rsidP="008903D5">
      <w:pPr>
        <w:jc w:val="center"/>
        <w:rPr>
          <w:rFonts w:asciiTheme="minorHAnsi" w:hAnsiTheme="minorHAnsi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>ТЕХНИЧЕСКИЕ ХАРАКТЕРИСТИКИ - ГРАФИК ЗАКУПКИ*</w:t>
      </w:r>
    </w:p>
    <w:p w:rsidR="008903D5" w:rsidRDefault="008903D5" w:rsidP="008903D5">
      <w:pPr>
        <w:jc w:val="center"/>
        <w:rPr>
          <w:rFonts w:asciiTheme="minorHAnsi" w:hAnsiTheme="minorHAnsi"/>
          <w:sz w:val="20"/>
          <w:lang w:val="hy-AM"/>
        </w:rPr>
      </w:pPr>
    </w:p>
    <w:p w:rsidR="008903D5" w:rsidRDefault="008903D5" w:rsidP="008903D5">
      <w:pPr>
        <w:rPr>
          <w:lang w:val="af-ZA"/>
        </w:rPr>
      </w:pPr>
    </w:p>
    <w:p w:rsidR="008903D5" w:rsidRDefault="008903D5" w:rsidP="008903D5">
      <w:pPr>
        <w:jc w:val="center"/>
        <w:rPr>
          <w:rFonts w:ascii="Arial Unicode" w:hAnsi="Arial Unicode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  <w:t>AMD</w:t>
      </w:r>
    </w:p>
    <w:p w:rsidR="008903D5" w:rsidRDefault="008903D5" w:rsidP="008903D5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W w:w="1403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1061"/>
        <w:gridCol w:w="2685"/>
        <w:gridCol w:w="659"/>
        <w:gridCol w:w="2685"/>
        <w:gridCol w:w="723"/>
        <w:gridCol w:w="633"/>
        <w:gridCol w:w="707"/>
        <w:gridCol w:w="743"/>
        <w:gridCol w:w="1457"/>
        <w:gridCol w:w="709"/>
        <w:gridCol w:w="1134"/>
      </w:tblGrid>
      <w:tr w:rsidR="00F1348A" w:rsidRPr="00F1348A" w:rsidTr="00F1348A">
        <w:trPr>
          <w:gridAfter w:val="1"/>
          <w:wAfter w:w="1134" w:type="dxa"/>
        </w:trPr>
        <w:tc>
          <w:tcPr>
            <w:tcW w:w="128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3D5" w:rsidRPr="00F1348A" w:rsidRDefault="008903D5" w:rsidP="0018187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F1348A">
              <w:rPr>
                <w:rFonts w:ascii="Arial Unicode" w:hAnsi="Arial Unicode"/>
                <w:sz w:val="12"/>
                <w:szCs w:val="12"/>
              </w:rPr>
              <w:t>Продукт:</w:t>
            </w:r>
          </w:p>
        </w:tc>
      </w:tr>
      <w:tr w:rsidR="00F1348A" w:rsidRPr="00F1348A" w:rsidTr="00F1348A">
        <w:trPr>
          <w:gridAfter w:val="1"/>
          <w:wAfter w:w="1134" w:type="dxa"/>
          <w:trHeight w:val="219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F1348A">
              <w:rPr>
                <w:rFonts w:ascii="Arial Unicode" w:hAnsi="Arial Unicode"/>
                <w:sz w:val="10"/>
                <w:szCs w:val="10"/>
              </w:rPr>
              <w:t>номер дозы в приглашении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  <w:lang w:val="ru-RU"/>
              </w:rPr>
            </w:pPr>
            <w:r w:rsidRPr="00F1348A">
              <w:rPr>
                <w:rFonts w:ascii="Arial Unicode" w:hAnsi="Arial Unicode"/>
                <w:sz w:val="10"/>
                <w:szCs w:val="10"/>
                <w:lang w:val="ru-RU"/>
              </w:rPr>
              <w:t xml:space="preserve">транзитный код, предусмотренный планом закупок по классификации </w:t>
            </w:r>
            <w:r w:rsidRPr="00F1348A">
              <w:rPr>
                <w:rFonts w:ascii="Arial Unicode" w:hAnsi="Arial Unicode"/>
                <w:sz w:val="10"/>
                <w:szCs w:val="10"/>
              </w:rPr>
              <w:t>CMA</w:t>
            </w:r>
            <w:r w:rsidRPr="00F1348A">
              <w:rPr>
                <w:rFonts w:ascii="Arial Unicode" w:hAnsi="Arial Unicode"/>
                <w:sz w:val="10"/>
                <w:szCs w:val="10"/>
                <w:lang w:val="ru-RU"/>
              </w:rPr>
              <w:t xml:space="preserve"> (</w:t>
            </w:r>
            <w:r w:rsidRPr="00F1348A">
              <w:rPr>
                <w:rFonts w:ascii="Arial Unicode" w:hAnsi="Arial Unicode"/>
                <w:sz w:val="10"/>
                <w:szCs w:val="10"/>
              </w:rPr>
              <w:t>CPV</w:t>
            </w:r>
            <w:r w:rsidRPr="00F1348A">
              <w:rPr>
                <w:rFonts w:ascii="Arial Unicode" w:hAnsi="Arial Unicode"/>
                <w:sz w:val="10"/>
                <w:szCs w:val="10"/>
                <w:lang w:val="ru-RU"/>
              </w:rPr>
              <w:t>)</w:t>
            </w:r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F1348A">
              <w:rPr>
                <w:rFonts w:ascii="Arial Unicode" w:hAnsi="Arial Unicode"/>
                <w:sz w:val="10"/>
                <w:szCs w:val="10"/>
              </w:rPr>
              <w:t>название и товарный знак</w:t>
            </w:r>
          </w:p>
        </w:tc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F1348A">
              <w:rPr>
                <w:rFonts w:ascii="Arial Unicode" w:hAnsi="Arial Unicode"/>
                <w:sz w:val="10"/>
                <w:szCs w:val="10"/>
              </w:rPr>
              <w:t>производитель и страна происхождения</w:t>
            </w:r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F1348A">
              <w:rPr>
                <w:rFonts w:ascii="Arial Unicode" w:hAnsi="Arial Unicode"/>
                <w:sz w:val="10"/>
                <w:szCs w:val="10"/>
              </w:rPr>
              <w:t>техническая спецификация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F1348A">
              <w:rPr>
                <w:rFonts w:ascii="Arial Unicode" w:hAnsi="Arial Unicode"/>
                <w:sz w:val="10"/>
                <w:szCs w:val="10"/>
              </w:rPr>
              <w:t>единица измерения</w:t>
            </w:r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F1348A">
              <w:rPr>
                <w:rFonts w:ascii="Arial Unicode" w:hAnsi="Arial Unicode"/>
                <w:sz w:val="10"/>
                <w:szCs w:val="10"/>
              </w:rPr>
              <w:t>цена за единицу/ драм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F1348A">
              <w:rPr>
                <w:rFonts w:ascii="Arial Unicode" w:hAnsi="Arial Unicode"/>
                <w:sz w:val="10"/>
                <w:szCs w:val="10"/>
              </w:rPr>
              <w:t>общая цена/драм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F1348A">
              <w:rPr>
                <w:rFonts w:ascii="Arial Unicode" w:hAnsi="Arial Unicode"/>
                <w:sz w:val="10"/>
                <w:szCs w:val="10"/>
              </w:rPr>
              <w:t>Общая количество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F1348A" w:rsidRDefault="008903D5" w:rsidP="00FB6542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Fonts w:ascii="Arial Unicode" w:hAnsi="Arial Unicode"/>
                <w:sz w:val="16"/>
                <w:szCs w:val="16"/>
              </w:rPr>
              <w:t>Предложения   202</w:t>
            </w:r>
            <w:r w:rsidR="00FB6542" w:rsidRPr="00F1348A">
              <w:rPr>
                <w:rFonts w:ascii="Arial Unicode" w:hAnsi="Arial Unicode"/>
                <w:sz w:val="16"/>
                <w:szCs w:val="16"/>
              </w:rPr>
              <w:t>6</w:t>
            </w:r>
            <w:r w:rsidRPr="00F1348A">
              <w:rPr>
                <w:rFonts w:ascii="Arial Unicode" w:hAnsi="Arial Unicode"/>
                <w:sz w:val="16"/>
                <w:szCs w:val="16"/>
              </w:rPr>
              <w:t>г</w:t>
            </w:r>
          </w:p>
        </w:tc>
      </w:tr>
      <w:tr w:rsidR="00062FEB" w:rsidRPr="00062FEB" w:rsidTr="00F1348A">
        <w:trPr>
          <w:trHeight w:val="445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062FEB" w:rsidRDefault="008903D5" w:rsidP="00181877">
            <w:pPr>
              <w:rPr>
                <w:rFonts w:ascii="Arial Unicode" w:hAnsi="Arial Unicode"/>
                <w:color w:val="FF0000"/>
                <w:sz w:val="10"/>
                <w:szCs w:val="10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F1348A">
              <w:rPr>
                <w:rFonts w:ascii="Arial Unicode" w:hAnsi="Arial Unicode"/>
                <w:sz w:val="10"/>
                <w:szCs w:val="10"/>
              </w:rPr>
              <w:t>адрес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F1348A" w:rsidRDefault="008903D5" w:rsidP="00FB6542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Fonts w:ascii="Arial Unicode" w:hAnsi="Arial Unicode"/>
                <w:sz w:val="16"/>
                <w:szCs w:val="16"/>
              </w:rPr>
              <w:t>202</w:t>
            </w:r>
            <w:r w:rsidR="00FB6542" w:rsidRPr="00F1348A">
              <w:rPr>
                <w:rFonts w:ascii="Arial Unicode" w:hAnsi="Arial Unicode"/>
                <w:sz w:val="16"/>
                <w:szCs w:val="16"/>
              </w:rPr>
              <w:t>6</w:t>
            </w:r>
            <w:r w:rsidRPr="00F1348A">
              <w:rPr>
                <w:rFonts w:ascii="Arial Unicode" w:hAnsi="Arial Unicode"/>
                <w:sz w:val="16"/>
                <w:szCs w:val="16"/>
              </w:rPr>
              <w:t>г</w:t>
            </w:r>
          </w:p>
        </w:tc>
        <w:tc>
          <w:tcPr>
            <w:tcW w:w="1134" w:type="dxa"/>
            <w:vAlign w:val="center"/>
          </w:tcPr>
          <w:p w:rsidR="008903D5" w:rsidRPr="00F1348A" w:rsidRDefault="008903D5" w:rsidP="0018187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1348A">
              <w:rPr>
                <w:rFonts w:ascii="Arial Unicode" w:hAnsi="Arial Unicode"/>
                <w:sz w:val="16"/>
                <w:szCs w:val="16"/>
              </w:rPr>
              <w:t xml:space="preserve">Срок** </w:t>
            </w:r>
            <w:r w:rsidRPr="00F1348A"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 w:rsidR="00FB6542" w:rsidRPr="00F1348A">
              <w:rPr>
                <w:rFonts w:ascii="Sylfaen" w:hAnsi="Sylfaen"/>
                <w:sz w:val="16"/>
                <w:szCs w:val="16"/>
              </w:rPr>
              <w:t>6</w:t>
            </w:r>
            <w:r w:rsidRPr="00F1348A">
              <w:rPr>
                <w:rFonts w:ascii="Sylfaen" w:hAnsi="Sylfaen"/>
                <w:sz w:val="16"/>
                <w:szCs w:val="16"/>
                <w:lang w:val="hy-AM"/>
              </w:rPr>
              <w:t>г.</w:t>
            </w:r>
          </w:p>
          <w:p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F1348A">
              <w:rPr>
                <w:rFonts w:ascii="Arial Unicode" w:hAnsi="Arial Unicode"/>
                <w:sz w:val="10"/>
                <w:szCs w:val="10"/>
              </w:rPr>
              <w:t>количество предметов</w:t>
            </w:r>
          </w:p>
        </w:tc>
      </w:tr>
      <w:tr w:rsidR="00062FEB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062FEB" w:rsidRDefault="008903D5" w:rsidP="00181877">
            <w:pPr>
              <w:jc w:val="center"/>
              <w:rPr>
                <w:rFonts w:ascii="Arial Unicode" w:hAnsi="Arial Unicode"/>
                <w:bCs/>
                <w:color w:val="FF0000"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F1348A" w:rsidRDefault="008903D5" w:rsidP="0018187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F1348A" w:rsidRDefault="008903D5" w:rsidP="00181877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F1348A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F1348A" w:rsidRDefault="008903D5" w:rsidP="00181877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F1348A" w:rsidRDefault="008903D5" w:rsidP="0018187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F1348A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F1348A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F1348A" w:rsidRDefault="008903D5" w:rsidP="0018187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F1348A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F1348A">
              <w:rPr>
                <w:rFonts w:ascii="Arial Unicode" w:hAnsi="Arial Unicode"/>
                <w:sz w:val="10"/>
                <w:szCs w:val="10"/>
              </w:rPr>
              <w:t>Общая количество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903D5" w:rsidRPr="00F1348A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062FEB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28" w:rsidRPr="00F1348A" w:rsidRDefault="002B5E5D" w:rsidP="0068592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28" w:rsidRPr="00F1348A" w:rsidRDefault="00685928" w:rsidP="0068592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33651111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28" w:rsidRPr="00F1348A" w:rsidRDefault="00685928" w:rsidP="00685928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амоксициллин 250мг/5мл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28" w:rsidRPr="00F1348A" w:rsidRDefault="00685928" w:rsidP="0068592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28" w:rsidRPr="00F1348A" w:rsidRDefault="00685928" w:rsidP="00685928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амоксициллин 250мг/5мл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28" w:rsidRPr="00F1348A" w:rsidRDefault="00685928" w:rsidP="00685928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28" w:rsidRPr="00F1348A" w:rsidRDefault="00685928" w:rsidP="0068592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28" w:rsidRPr="00F1348A" w:rsidRDefault="00685928" w:rsidP="0068592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28" w:rsidRPr="00F1348A" w:rsidRDefault="00685928" w:rsidP="0068592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A" w:rsidRPr="00F1348A" w:rsidRDefault="00566C4A" w:rsidP="00DD2780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685928" w:rsidRPr="00F1348A" w:rsidRDefault="00566C4A" w:rsidP="00DD2780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</w:t>
            </w:r>
            <w:r w:rsidR="00DD2780"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ри, Саруханян 1/3/, действующая 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в радиусе до 5 км</w:t>
            </w:r>
            <w:r w:rsidR="00685928"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28" w:rsidRPr="00F1348A" w:rsidRDefault="00685928" w:rsidP="0068592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85928" w:rsidRPr="00F1348A" w:rsidRDefault="00685928" w:rsidP="00685928">
            <w:pPr>
              <w:rPr>
                <w:rFonts w:asciiTheme="minorHAnsi" w:hAnsiTheme="minorHAnsi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="00FB6542"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CF0DB3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DB3" w:rsidRPr="00F1348A" w:rsidRDefault="00CF0DB3" w:rsidP="00CF0DB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DB3" w:rsidRPr="00F1348A" w:rsidRDefault="00CF0DB3" w:rsidP="00CF0DB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33651112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DB3" w:rsidRPr="00F1348A" w:rsidRDefault="00CF0DB3" w:rsidP="00CF0DB3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>амоксициллин+клавулановая кислота 156,25мг/5мл 100мл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DB3" w:rsidRPr="00F1348A" w:rsidRDefault="00CF0DB3" w:rsidP="00CF0DB3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DB3" w:rsidRPr="00F1348A" w:rsidRDefault="00CF0DB3" w:rsidP="00CF0DB3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>амоксициллин+клавулановая кислота 156,25мг/5мл 100мл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DB3" w:rsidRPr="00F1348A" w:rsidRDefault="00CF0DB3" w:rsidP="00CF0DB3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DB3" w:rsidRPr="00F1348A" w:rsidRDefault="00CF0DB3" w:rsidP="00CF0DB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DB3" w:rsidRPr="00F1348A" w:rsidRDefault="00CF0DB3" w:rsidP="00CF0DB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DB3" w:rsidRPr="00F1348A" w:rsidRDefault="00CF0DB3" w:rsidP="00CF0DB3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100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CF0DB3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DB3" w:rsidRPr="00F1348A" w:rsidRDefault="00CF0DB3" w:rsidP="00CF0DB3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F0DB3" w:rsidRPr="00F1348A" w:rsidRDefault="00CF0DB3" w:rsidP="00CF0DB3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CF0DB3" w:rsidRPr="00FB6542" w:rsidTr="00F1348A">
        <w:trPr>
          <w:trHeight w:val="57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DB3" w:rsidRPr="00F1348A" w:rsidRDefault="00CF0DB3" w:rsidP="00CF0DB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</w:p>
          <w:p w:rsidR="00CF0DB3" w:rsidRPr="00F1348A" w:rsidRDefault="00CF0DB3" w:rsidP="00CF0DB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</w:t>
            </w:r>
          </w:p>
          <w:p w:rsidR="00CF0DB3" w:rsidRPr="00F1348A" w:rsidRDefault="00CF0DB3" w:rsidP="00CF0DB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DB3" w:rsidRPr="00F1348A" w:rsidRDefault="00CF0DB3" w:rsidP="00CF0DB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33651112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DB3" w:rsidRPr="00F1348A" w:rsidRDefault="00CF0DB3" w:rsidP="00CF0DB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Arial Unicode" w:hAnsi="Arial Unicode" w:cs="Courier New"/>
                <w:color w:val="1F1F1F"/>
                <w:sz w:val="16"/>
                <w:szCs w:val="16"/>
                <w:lang w:val="ru-RU"/>
              </w:rPr>
            </w:pPr>
            <w:r w:rsidRPr="00F1348A">
              <w:rPr>
                <w:rFonts w:ascii="Arial Unicode" w:hAnsi="Arial Unicode" w:cs="Courier New"/>
                <w:color w:val="1F1F1F"/>
                <w:sz w:val="16"/>
                <w:szCs w:val="16"/>
                <w:lang w:val="ru-RU"/>
              </w:rPr>
              <w:t>амоксициллин+клавулановая кислота 250+62,5 мг/5 мл 100 мл</w:t>
            </w:r>
          </w:p>
          <w:p w:rsidR="00CF0DB3" w:rsidRPr="00F1348A" w:rsidRDefault="00CF0DB3" w:rsidP="00CF0DB3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DB3" w:rsidRPr="00F1348A" w:rsidRDefault="00CF0DB3" w:rsidP="00CF0DB3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DB3" w:rsidRPr="00F1348A" w:rsidRDefault="00CF0DB3" w:rsidP="00CF0DB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Arial Unicode" w:hAnsi="Arial Unicode" w:cs="Courier New"/>
                <w:color w:val="1F1F1F"/>
                <w:sz w:val="16"/>
                <w:szCs w:val="16"/>
                <w:lang w:val="ru-RU"/>
              </w:rPr>
            </w:pPr>
            <w:r w:rsidRPr="00F1348A">
              <w:rPr>
                <w:rFonts w:ascii="Arial Unicode" w:hAnsi="Arial Unicode" w:cs="Courier New"/>
                <w:color w:val="1F1F1F"/>
                <w:sz w:val="16"/>
                <w:szCs w:val="16"/>
                <w:lang w:val="ru-RU"/>
              </w:rPr>
              <w:t>амоксициллин+клавулановая кислота 250+62,5 мг/5 мл 100 мл</w:t>
            </w:r>
          </w:p>
          <w:p w:rsidR="00CF0DB3" w:rsidRPr="00F1348A" w:rsidRDefault="00CF0DB3" w:rsidP="00CF0DB3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DB3" w:rsidRPr="00F1348A" w:rsidRDefault="00CF0DB3" w:rsidP="00CF0DB3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DB3" w:rsidRPr="00F1348A" w:rsidRDefault="00CF0DB3" w:rsidP="00CF0DB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DB3" w:rsidRPr="00F1348A" w:rsidRDefault="00CF0DB3" w:rsidP="00CF0DB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DB3" w:rsidRPr="00F1348A" w:rsidRDefault="00CF0DB3" w:rsidP="00CF0DB3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80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CF0DB3" w:rsidRPr="00F1348A" w:rsidRDefault="00F1348A" w:rsidP="00F1348A">
            <w:pPr>
              <w:rPr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DB3" w:rsidRPr="00F1348A" w:rsidRDefault="00CF0DB3" w:rsidP="00CF0DB3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F0DB3" w:rsidRPr="00F1348A" w:rsidRDefault="00CF0DB3" w:rsidP="00CF0DB3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37CDF" w:rsidRPr="00FB6542" w:rsidTr="00F1348A">
        <w:trPr>
          <w:trHeight w:val="57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DF" w:rsidRPr="00F1348A" w:rsidRDefault="00137CDF" w:rsidP="00137CDF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DF" w:rsidRPr="00F1348A" w:rsidRDefault="00137CDF" w:rsidP="00137CDF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33651112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DF" w:rsidRPr="00F1348A" w:rsidRDefault="00137CDF" w:rsidP="00137C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Arial Unicode" w:hAnsi="Arial Unicode" w:cs="Courier New"/>
                <w:color w:val="1F1F1F"/>
                <w:sz w:val="18"/>
                <w:szCs w:val="18"/>
              </w:rPr>
            </w:pPr>
            <w:r w:rsidRPr="00F1348A">
              <w:rPr>
                <w:rFonts w:ascii="Arial Unicode" w:hAnsi="Arial Unicode" w:cs="Courier New"/>
                <w:color w:val="1F1F1F"/>
                <w:sz w:val="18"/>
                <w:szCs w:val="18"/>
                <w:lang w:val="ru-RU"/>
              </w:rPr>
              <w:t>амоксициллин+клавулановая кислота 875 мг+125 мг</w:t>
            </w:r>
          </w:p>
          <w:p w:rsidR="00137CDF" w:rsidRPr="00F1348A" w:rsidRDefault="00137CDF" w:rsidP="00137C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Arial Unicode" w:hAnsi="Arial Unicode" w:cs="Courier New"/>
                <w:color w:val="1F1F1F"/>
                <w:sz w:val="16"/>
                <w:szCs w:val="16"/>
                <w:lang w:val="ru-RU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DF" w:rsidRPr="00F1348A" w:rsidRDefault="00137CDF" w:rsidP="00137CDF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DF" w:rsidRPr="00F1348A" w:rsidRDefault="00137CDF" w:rsidP="00137C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Arial Unicode" w:hAnsi="Arial Unicode" w:cs="Courier New"/>
                <w:color w:val="1F1F1F"/>
                <w:sz w:val="18"/>
                <w:szCs w:val="18"/>
              </w:rPr>
            </w:pPr>
            <w:r w:rsidRPr="00F1348A">
              <w:rPr>
                <w:rFonts w:ascii="Arial Unicode" w:hAnsi="Arial Unicode" w:cs="Courier New"/>
                <w:color w:val="1F1F1F"/>
                <w:sz w:val="18"/>
                <w:szCs w:val="18"/>
                <w:lang w:val="ru-RU"/>
              </w:rPr>
              <w:t>амоксициллин+клавулановая кислота 875 мг+125 мг</w:t>
            </w:r>
          </w:p>
          <w:p w:rsidR="00137CDF" w:rsidRPr="00F1348A" w:rsidRDefault="00137CDF" w:rsidP="00137C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Arial Unicode" w:hAnsi="Arial Unicode" w:cs="Courier New"/>
                <w:color w:val="1F1F1F"/>
                <w:sz w:val="16"/>
                <w:szCs w:val="16"/>
                <w:lang w:val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DF" w:rsidRPr="00F1348A" w:rsidRDefault="00137CDF" w:rsidP="00137CDF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DF" w:rsidRPr="00F1348A" w:rsidRDefault="00137CDF" w:rsidP="00137CD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DF" w:rsidRPr="00F1348A" w:rsidRDefault="00137CDF" w:rsidP="00137CD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DF" w:rsidRPr="00F1348A" w:rsidRDefault="00AF06D7" w:rsidP="00137CDF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137CDF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DF" w:rsidRPr="00F1348A" w:rsidRDefault="00AF06D7" w:rsidP="00137CDF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37CDF" w:rsidRPr="00F1348A" w:rsidRDefault="00137CDF" w:rsidP="00137CDF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FB6542" w:rsidTr="00F1348A">
        <w:trPr>
          <w:trHeight w:val="57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33651125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азитромицин 500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8"/>
                <w:szCs w:val="18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азитромицин 500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300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FB6542" w:rsidTr="00F1348A">
        <w:trPr>
          <w:trHeight w:val="57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33651125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азитромицин 200 мг/5 мл суспензия 20 мл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8"/>
                <w:szCs w:val="18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азитромицин 200 мг/5 мл суспензия 20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100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 w:cs="Arial"/>
                <w:bCs/>
                <w:sz w:val="14"/>
                <w:szCs w:val="14"/>
              </w:rPr>
              <w:t>33651252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Анастрозол 1г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Анастрозол 1г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6345DA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6</w:t>
            </w:r>
            <w:r w:rsidR="00AF06D7" w:rsidRPr="00F1348A">
              <w:rPr>
                <w:rFonts w:ascii="GHEA Grapalat" w:hAnsi="GHEA Grapalat"/>
                <w:bCs/>
                <w:sz w:val="16"/>
                <w:szCs w:val="16"/>
              </w:rPr>
              <w:t>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6345DA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6</w:t>
            </w:r>
            <w:r w:rsidR="00AF06D7" w:rsidRPr="00F1348A">
              <w:rPr>
                <w:rFonts w:ascii="GHEA Grapalat" w:hAnsi="GHEA Grapalat"/>
                <w:b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B3703D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33631310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диклофенак, 100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диклофенак, 100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Аптека Поставщика должна находиться в 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lastRenderedPageBreak/>
              <w:t>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lastRenderedPageBreak/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B3703D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33661136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диазепам 5 мг n05ba01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диазепам 5 мг n05ba01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B3703D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33661136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диазепам 10 мг n05ba01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диазепам 10 мг n05ba01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B3703D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11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 w:cs="Arial"/>
                <w:bCs/>
                <w:sz w:val="14"/>
                <w:szCs w:val="14"/>
              </w:rPr>
              <w:t>33691212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диосмин, гесперидин 900+100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диосмин, гесперидин 900+100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8000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B3703D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12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33631290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Ибупрофен 400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Ибупрофен 400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B3703D" w:rsidP="00B3703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16</w:t>
            </w:r>
            <w:r w:rsidR="00AF06D7" w:rsidRPr="00F1348A">
              <w:rPr>
                <w:rFonts w:ascii="GHEA Grapalat" w:hAnsi="GHEA Grapalat"/>
                <w:bCs/>
                <w:sz w:val="16"/>
                <w:szCs w:val="16"/>
              </w:rPr>
              <w:t>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B3703D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16</w:t>
            </w:r>
            <w:r w:rsidR="00AF06D7" w:rsidRPr="00F1348A">
              <w:rPr>
                <w:rFonts w:ascii="GHEA Grapalat" w:hAnsi="GHEA Grapalat"/>
                <w:b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B3703D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13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33631290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Ибупрофен, 100 мг/5 мл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Ибупрофен, 100 мг/5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B3703D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14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F1348A">
              <w:rPr>
                <w:rFonts w:ascii="Arial Unicode" w:hAnsi="Arial Unicode" w:cs="Arial"/>
                <w:sz w:val="16"/>
                <w:szCs w:val="16"/>
              </w:rPr>
              <w:t>33691209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LatRus" w:hAnsi="Arial LatRus"/>
                <w:sz w:val="16"/>
                <w:szCs w:val="16"/>
              </w:rPr>
            </w:pPr>
            <w:r w:rsidRPr="00F1348A">
              <w:rPr>
                <w:rFonts w:ascii="Calibri" w:hAnsi="Calibri" w:cs="Calibri"/>
                <w:sz w:val="16"/>
                <w:szCs w:val="16"/>
              </w:rPr>
              <w:t>Тамсулозин</w:t>
            </w:r>
            <w:r w:rsidRPr="00F1348A">
              <w:rPr>
                <w:rFonts w:ascii="Arial LatRus" w:hAnsi="Arial LatRus"/>
                <w:sz w:val="16"/>
                <w:szCs w:val="16"/>
              </w:rPr>
              <w:t xml:space="preserve"> 4</w:t>
            </w:r>
            <w:r w:rsidRPr="00F1348A">
              <w:rPr>
                <w:rFonts w:ascii="Calibri" w:hAnsi="Calibri" w:cs="Calibri"/>
                <w:sz w:val="16"/>
                <w:szCs w:val="16"/>
              </w:rPr>
              <w:t>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LatRus" w:hAnsi="Arial LatRus" w:cs="Arial"/>
                <w:sz w:val="16"/>
                <w:szCs w:val="16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LatRus" w:hAnsi="Arial LatRus"/>
                <w:sz w:val="16"/>
                <w:szCs w:val="16"/>
              </w:rPr>
            </w:pPr>
            <w:r w:rsidRPr="00F1348A">
              <w:rPr>
                <w:rFonts w:ascii="Calibri" w:hAnsi="Calibri" w:cs="Calibri"/>
                <w:sz w:val="16"/>
                <w:szCs w:val="16"/>
              </w:rPr>
              <w:t>Тамсулозин</w:t>
            </w:r>
            <w:r w:rsidRPr="00F1348A">
              <w:rPr>
                <w:rFonts w:ascii="Arial LatRus" w:hAnsi="Arial LatRus"/>
                <w:sz w:val="16"/>
                <w:szCs w:val="16"/>
              </w:rPr>
              <w:t xml:space="preserve"> 4</w:t>
            </w:r>
            <w:r w:rsidRPr="00F1348A">
              <w:rPr>
                <w:rFonts w:ascii="Calibri" w:hAnsi="Calibri" w:cs="Calibri"/>
                <w:sz w:val="16"/>
                <w:szCs w:val="16"/>
              </w:rPr>
              <w:t>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LatRus" w:hAnsi="Arial LatRus"/>
                <w:sz w:val="16"/>
                <w:szCs w:val="16"/>
              </w:rPr>
            </w:pPr>
            <w:r w:rsidRPr="00F1348A">
              <w:rPr>
                <w:rFonts w:ascii="Calibri" w:hAnsi="Calibri" w:cs="Calibri"/>
                <w:sz w:val="16"/>
                <w:szCs w:val="16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F1348A">
              <w:rPr>
                <w:rFonts w:ascii="Arial Unicode" w:hAnsi="Arial Unicode"/>
                <w:bCs/>
                <w:sz w:val="16"/>
                <w:szCs w:val="16"/>
                <w:lang w:val="hy-AM"/>
              </w:rPr>
              <w:t>3000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lastRenderedPageBreak/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F1348A">
              <w:rPr>
                <w:rFonts w:ascii="Arial Unicode" w:hAnsi="Arial Unicode"/>
                <w:bCs/>
                <w:sz w:val="16"/>
                <w:szCs w:val="16"/>
                <w:lang w:val="hy-AM"/>
              </w:rPr>
              <w:lastRenderedPageBreak/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B3703D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15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33642230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левотироксин 100 мкг h03aa01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левотироксин 100 мкг h03aa01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B3703D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7</w:t>
            </w:r>
            <w:r w:rsidR="00AF06D7" w:rsidRPr="00F1348A">
              <w:rPr>
                <w:rFonts w:ascii="GHEA Grapalat" w:hAnsi="GHEA Grapalat"/>
                <w:bCs/>
                <w:sz w:val="16"/>
                <w:szCs w:val="16"/>
              </w:rPr>
              <w:t>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B3703D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7</w:t>
            </w:r>
            <w:r w:rsidR="00AF06D7" w:rsidRPr="00F1348A">
              <w:rPr>
                <w:rFonts w:ascii="GHEA Grapalat" w:hAnsi="GHEA Grapalat"/>
                <w:b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B3703D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16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33661133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леводопа + карбидопа 250 мг/25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леводопа + карбидопа 250 мг/25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1000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B3703D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17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33671131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лоратадин 10 мг r06ax13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лоратадин 10 мг r06ax13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700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B3703D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18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33661137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лоразепам 2 мг n05ba06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лоразепам 2 мг n05ba06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1500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7D0FD3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19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33611360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7D0FD3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холекальциферол 5</w:t>
            </w:r>
            <w:r w:rsidR="00AF06D7" w:rsidRPr="00F1348A">
              <w:rPr>
                <w:rFonts w:ascii="Arial Unicode" w:hAnsi="Arial Unicode"/>
                <w:sz w:val="14"/>
                <w:szCs w:val="14"/>
              </w:rPr>
              <w:t>000ММ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холекальциферол 1000ММ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7D0FD3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8</w:t>
            </w:r>
            <w:r w:rsidR="00AF06D7" w:rsidRPr="00F1348A">
              <w:rPr>
                <w:rFonts w:ascii="GHEA Grapalat" w:hAnsi="GHEA Grapalat"/>
                <w:bCs/>
                <w:sz w:val="16"/>
                <w:szCs w:val="16"/>
              </w:rPr>
              <w:t>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7D0FD3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8</w:t>
            </w:r>
            <w:r w:rsidR="00AF06D7" w:rsidRPr="00F1348A">
              <w:rPr>
                <w:rFonts w:ascii="GHEA Grapalat" w:hAnsi="GHEA Grapalat"/>
                <w:b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7D0FD3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20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33611360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>Холекальциферол/водный раствор 15000ММ/мл 10мл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>Холекальциферол/водный раствор 15000ММ/мл 10мл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300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834776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76" w:rsidRPr="00F1348A" w:rsidRDefault="00834776" w:rsidP="0083477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21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76" w:rsidRPr="00F1348A" w:rsidRDefault="00834776" w:rsidP="0083477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33631300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76" w:rsidRPr="00F1348A" w:rsidRDefault="00834776" w:rsidP="0083477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Arial Unicode" w:hAnsi="Arial Unicode" w:cs="Courier New"/>
                <w:color w:val="1F1F1F"/>
                <w:sz w:val="18"/>
                <w:szCs w:val="18"/>
              </w:rPr>
            </w:pPr>
            <w:r w:rsidRPr="00F1348A">
              <w:rPr>
                <w:rFonts w:ascii="Arial Unicode" w:hAnsi="Arial Unicode" w:cs="Courier New"/>
                <w:color w:val="1F1F1F"/>
                <w:sz w:val="18"/>
                <w:szCs w:val="18"/>
                <w:lang w:val="ru-RU"/>
              </w:rPr>
              <w:t>Кетопрофен 200 мг</w:t>
            </w:r>
          </w:p>
          <w:p w:rsidR="00834776" w:rsidRPr="00F1348A" w:rsidRDefault="00834776" w:rsidP="00834776">
            <w:pPr>
              <w:rPr>
                <w:rFonts w:ascii="Arial Unicode" w:hAnsi="Arial Unicode"/>
                <w:sz w:val="18"/>
                <w:szCs w:val="18"/>
                <w:lang w:val="ru-RU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76" w:rsidRPr="00F1348A" w:rsidRDefault="00834776" w:rsidP="00834776">
            <w:pPr>
              <w:jc w:val="center"/>
              <w:rPr>
                <w:rFonts w:ascii="Arial Unicode" w:hAnsi="Arial Unicode" w:cs="Arial"/>
                <w:sz w:val="18"/>
                <w:szCs w:val="18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76" w:rsidRPr="00F1348A" w:rsidRDefault="00834776" w:rsidP="0083477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Arial Unicode" w:hAnsi="Arial Unicode" w:cs="Courier New"/>
                <w:color w:val="1F1F1F"/>
                <w:sz w:val="18"/>
                <w:szCs w:val="18"/>
              </w:rPr>
            </w:pPr>
            <w:r w:rsidRPr="00F1348A">
              <w:rPr>
                <w:rFonts w:ascii="Arial Unicode" w:hAnsi="Arial Unicode" w:cs="Courier New"/>
                <w:color w:val="1F1F1F"/>
                <w:sz w:val="18"/>
                <w:szCs w:val="18"/>
                <w:lang w:val="ru-RU"/>
              </w:rPr>
              <w:t>Кетопрофен 200 мг</w:t>
            </w:r>
          </w:p>
          <w:p w:rsidR="00834776" w:rsidRPr="00F1348A" w:rsidRDefault="00834776" w:rsidP="00834776">
            <w:pPr>
              <w:rPr>
                <w:rFonts w:ascii="Arial Unicode" w:hAnsi="Arial Unicode"/>
                <w:sz w:val="18"/>
                <w:szCs w:val="18"/>
                <w:lang w:val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76" w:rsidRPr="00F1348A" w:rsidRDefault="00834776" w:rsidP="00834776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76" w:rsidRPr="00F1348A" w:rsidRDefault="00834776" w:rsidP="00834776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76" w:rsidRPr="00F1348A" w:rsidRDefault="00834776" w:rsidP="00834776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76" w:rsidRPr="00F1348A" w:rsidRDefault="00834776" w:rsidP="00834776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8000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834776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76" w:rsidRPr="00F1348A" w:rsidRDefault="00834776" w:rsidP="00834776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4776" w:rsidRPr="00F1348A" w:rsidRDefault="00834776" w:rsidP="00834776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834776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22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F1348A">
              <w:rPr>
                <w:rFonts w:ascii="Arial Unicode" w:hAnsi="Arial Unicode"/>
                <w:bCs/>
                <w:sz w:val="16"/>
                <w:szCs w:val="16"/>
                <w:lang w:val="hy-AM"/>
              </w:rPr>
              <w:t>33691600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Arial Unicode" w:hAnsi="Arial Unicode" w:cs="Courier New"/>
                <w:sz w:val="16"/>
                <w:szCs w:val="16"/>
              </w:rPr>
            </w:pPr>
            <w:r w:rsidRPr="00F1348A">
              <w:rPr>
                <w:rFonts w:ascii="Arial Unicode" w:hAnsi="Arial Unicode" w:cs="Courier New"/>
                <w:sz w:val="16"/>
                <w:szCs w:val="16"/>
                <w:lang w:val="ru-RU"/>
              </w:rPr>
              <w:t>Леветирацетам 500 мг</w:t>
            </w:r>
          </w:p>
          <w:p w:rsidR="00AF06D7" w:rsidRPr="00F1348A" w:rsidRDefault="00AF06D7" w:rsidP="00AF06D7">
            <w:pPr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LatRus" w:hAnsi="Arial LatRus" w:cs="Arial"/>
                <w:sz w:val="16"/>
                <w:szCs w:val="16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Theme="minorHAnsi" w:hAnsiTheme="minorHAnsi" w:cs="Courier New"/>
                <w:sz w:val="16"/>
                <w:szCs w:val="16"/>
                <w:lang w:val="hy-AM"/>
              </w:rPr>
            </w:pPr>
            <w:r w:rsidRPr="00F1348A">
              <w:rPr>
                <w:rFonts w:ascii="Arial Unicode" w:hAnsi="Arial Unicode" w:cs="Courier New"/>
                <w:sz w:val="16"/>
                <w:szCs w:val="16"/>
                <w:lang w:val="ru-RU"/>
              </w:rPr>
              <w:t xml:space="preserve">Леветирацетам 500 </w:t>
            </w:r>
            <w:proofErr w:type="gramStart"/>
            <w:r w:rsidRPr="00F1348A">
              <w:rPr>
                <w:rFonts w:ascii="Arial Unicode" w:hAnsi="Arial Unicode" w:cs="Courier New"/>
                <w:sz w:val="16"/>
                <w:szCs w:val="16"/>
                <w:lang w:val="ru-RU"/>
              </w:rPr>
              <w:t>мг</w:t>
            </w:r>
            <w:r w:rsidRPr="00F1348A">
              <w:rPr>
                <w:rFonts w:asciiTheme="minorHAnsi" w:hAnsiTheme="minorHAnsi" w:cs="Courier New"/>
                <w:sz w:val="16"/>
                <w:szCs w:val="16"/>
                <w:lang w:val="hy-AM"/>
              </w:rPr>
              <w:t xml:space="preserve">  </w:t>
            </w:r>
            <w:r w:rsidRPr="00F1348A">
              <w:rPr>
                <w:rFonts w:ascii="Calibri" w:hAnsi="Calibri" w:cs="Calibri"/>
                <w:sz w:val="16"/>
                <w:szCs w:val="16"/>
              </w:rPr>
              <w:t>таблетка</w:t>
            </w:r>
            <w:proofErr w:type="gramEnd"/>
          </w:p>
          <w:p w:rsidR="00AF06D7" w:rsidRPr="00F1348A" w:rsidRDefault="00AF06D7" w:rsidP="00AF06D7">
            <w:pPr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LatRus" w:hAnsi="Arial LatRus"/>
                <w:sz w:val="16"/>
                <w:szCs w:val="16"/>
              </w:rPr>
            </w:pPr>
            <w:r w:rsidRPr="00F1348A">
              <w:rPr>
                <w:rFonts w:ascii="Calibri" w:hAnsi="Calibri" w:cs="Calibri"/>
                <w:sz w:val="16"/>
                <w:szCs w:val="16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r w:rsidRPr="00F1348A">
              <w:rPr>
                <w:rFonts w:ascii="Arial Unicode" w:hAnsi="Arial Unicode"/>
                <w:bCs/>
                <w:sz w:val="16"/>
                <w:szCs w:val="16"/>
                <w:lang w:val="hy-AM"/>
              </w:rPr>
              <w:t>3000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r w:rsidRPr="00F1348A">
              <w:rPr>
                <w:rFonts w:ascii="Arial Unicode" w:hAnsi="Arial Unicode"/>
                <w:bCs/>
                <w:sz w:val="16"/>
                <w:szCs w:val="16"/>
                <w:lang w:val="hy-AM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834776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23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33691196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Рисперидон 2 мг - N05AX08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Рисперидон 2 мг - N05AX08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Arial Unicode" w:hAnsi="Arial Unicode" w:cs="Arial"/>
                <w:sz w:val="16"/>
                <w:szCs w:val="16"/>
              </w:rPr>
              <w:t>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Arial Unicode" w:hAnsi="Arial Unicode" w:cs="Arial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834776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24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33642210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преднизолон 5 мг,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преднизолон 5 мг,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834776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25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33611150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Панкреатин 10000 мм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Панкреатин 10000 мм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834776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26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33661122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парацетамол 120мг/5мл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парацетамол 120мг/5мл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300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834776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27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33661122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4D4D6A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8"/>
                <w:szCs w:val="18"/>
              </w:rPr>
              <w:t xml:space="preserve">Парацетамол </w:t>
            </w:r>
            <w:r w:rsidR="004D4D6A" w:rsidRPr="00F1348A">
              <w:rPr>
                <w:rFonts w:ascii="Arial Unicode" w:hAnsi="Arial Unicode"/>
                <w:sz w:val="18"/>
                <w:szCs w:val="18"/>
                <w:lang w:eastAsia="en-US"/>
              </w:rPr>
              <w:t>свеча</w:t>
            </w:r>
            <w:r w:rsidRPr="00F1348A">
              <w:rPr>
                <w:rFonts w:ascii="Arial Unicode" w:hAnsi="Arial Unicode"/>
                <w:sz w:val="18"/>
                <w:szCs w:val="18"/>
              </w:rPr>
              <w:t xml:space="preserve">100 мг 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4D4D6A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8"/>
                <w:szCs w:val="18"/>
              </w:rPr>
              <w:t>Парацетамол свеча</w:t>
            </w:r>
            <w:r w:rsidRPr="00F1348A">
              <w:rPr>
                <w:rFonts w:ascii="Arial Unicode" w:hAnsi="Arial Unicode"/>
                <w:sz w:val="18"/>
                <w:szCs w:val="18"/>
                <w:lang w:val="ru-RU"/>
              </w:rPr>
              <w:t>100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Аптека Поставщика должна находиться в 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lastRenderedPageBreak/>
              <w:t>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lastRenderedPageBreak/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4D4D6A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28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33691186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 xml:space="preserve">пирацетам 200мг/мл 5мл </w:t>
            </w:r>
            <w:r w:rsidRPr="00F1348A">
              <w:rPr>
                <w:rFonts w:ascii="Arial Unicode" w:hAnsi="Arial Unicode"/>
                <w:sz w:val="14"/>
                <w:szCs w:val="14"/>
              </w:rPr>
              <w:t>N</w:t>
            </w: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>06</w:t>
            </w:r>
            <w:r w:rsidRPr="00F1348A">
              <w:rPr>
                <w:rFonts w:ascii="Arial Unicode" w:hAnsi="Arial Unicode"/>
                <w:sz w:val="14"/>
                <w:szCs w:val="14"/>
              </w:rPr>
              <w:t>BX</w:t>
            </w: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>03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 xml:space="preserve">пирацетам 200мг/мл 5мл </w:t>
            </w:r>
            <w:r w:rsidRPr="00F1348A">
              <w:rPr>
                <w:rFonts w:ascii="Arial Unicode" w:hAnsi="Arial Unicode"/>
                <w:sz w:val="14"/>
                <w:szCs w:val="14"/>
              </w:rPr>
              <w:t>N</w:t>
            </w: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>06</w:t>
            </w:r>
            <w:r w:rsidRPr="00F1348A">
              <w:rPr>
                <w:rFonts w:ascii="Arial Unicode" w:hAnsi="Arial Unicode"/>
                <w:sz w:val="14"/>
                <w:szCs w:val="14"/>
              </w:rPr>
              <w:t>BX</w:t>
            </w: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>03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300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4D4D6A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29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33691186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пирацетам 1200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пирацетам 1200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1000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8E74F0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4D4D6A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33611470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пантопразол 40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пантопразол 40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3D2B92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8</w:t>
            </w:r>
            <w:r w:rsidR="00AF06D7" w:rsidRPr="00F1348A">
              <w:rPr>
                <w:rFonts w:ascii="GHEA Grapalat" w:hAnsi="GHEA Grapalat"/>
                <w:bCs/>
                <w:sz w:val="16"/>
                <w:szCs w:val="16"/>
              </w:rPr>
              <w:t>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3D2B92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8</w:t>
            </w:r>
            <w:r w:rsidR="00AF06D7" w:rsidRPr="00F1348A">
              <w:rPr>
                <w:rFonts w:ascii="GHEA Grapalat" w:hAnsi="GHEA Grapalat"/>
                <w:b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8E74F0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8E74F0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33621680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пропранолол 40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пропранолол 40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8E74F0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33691124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>пирантел 125 мг/2,5 мл 15 мл д/укус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>пирантел 125 мг/2,5 мл 15 мл д/укус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60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8E74F0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33671113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сальбутамол 100 мкг/доза 200 доз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сальбутамол 100 мкг/доза 200 доз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lastRenderedPageBreak/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lastRenderedPageBreak/>
              <w:t>250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8E74F0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8E74F0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34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33611210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Сульфасалазин 500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Сульфасалазин 500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1500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8E74F0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33631170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 xml:space="preserve">тетрациклиновые капли глазные 3г, 1% </w:t>
            </w:r>
            <w:r w:rsidRPr="00F1348A">
              <w:rPr>
                <w:rFonts w:ascii="Arial Unicode" w:hAnsi="Arial Unicode"/>
                <w:sz w:val="14"/>
                <w:szCs w:val="14"/>
              </w:rPr>
              <w:t>a</w:t>
            </w: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>01</w:t>
            </w:r>
            <w:r w:rsidRPr="00F1348A">
              <w:rPr>
                <w:rFonts w:ascii="Arial Unicode" w:hAnsi="Arial Unicode"/>
                <w:sz w:val="14"/>
                <w:szCs w:val="14"/>
              </w:rPr>
              <w:t>ab</w:t>
            </w: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>13,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 xml:space="preserve">тетрациклиновые капли глазные 3г, 1% </w:t>
            </w:r>
            <w:r w:rsidRPr="00F1348A">
              <w:rPr>
                <w:rFonts w:ascii="Arial Unicode" w:hAnsi="Arial Unicode"/>
                <w:sz w:val="14"/>
                <w:szCs w:val="14"/>
              </w:rPr>
              <w:t>a</w:t>
            </w: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>01</w:t>
            </w:r>
            <w:r w:rsidRPr="00F1348A">
              <w:rPr>
                <w:rFonts w:ascii="Arial Unicode" w:hAnsi="Arial Unicode"/>
                <w:sz w:val="14"/>
                <w:szCs w:val="14"/>
              </w:rPr>
              <w:t>ab</w:t>
            </w: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>13,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50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8E74F0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33691226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>трамадол 50 мг (трамадола гидрохлорид)-</w:t>
            </w:r>
            <w:r w:rsidRPr="00F1348A">
              <w:rPr>
                <w:rFonts w:ascii="Arial Unicode" w:hAnsi="Arial Unicode"/>
                <w:sz w:val="14"/>
                <w:szCs w:val="14"/>
              </w:rPr>
              <w:t>N</w:t>
            </w: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>02</w:t>
            </w:r>
            <w:r w:rsidRPr="00F1348A">
              <w:rPr>
                <w:rFonts w:ascii="Arial Unicode" w:hAnsi="Arial Unicode"/>
                <w:sz w:val="14"/>
                <w:szCs w:val="14"/>
              </w:rPr>
              <w:t>AX</w:t>
            </w: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>02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>трамадол 50 мг (трамадола гидрохлорид)-</w:t>
            </w:r>
            <w:r w:rsidRPr="00F1348A">
              <w:rPr>
                <w:rFonts w:ascii="Arial Unicode" w:hAnsi="Arial Unicode"/>
                <w:sz w:val="14"/>
                <w:szCs w:val="14"/>
              </w:rPr>
              <w:t>N</w:t>
            </w: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>02</w:t>
            </w:r>
            <w:r w:rsidRPr="00F1348A">
              <w:rPr>
                <w:rFonts w:ascii="Arial Unicode" w:hAnsi="Arial Unicode"/>
                <w:sz w:val="14"/>
                <w:szCs w:val="14"/>
              </w:rPr>
              <w:t>AX</w:t>
            </w: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>02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8E74F0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33691226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трамадол 100мг/2мл (трамадола гидрохлорид)-N02AX02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трамадол 100мг/2мл (трамадола гидрохлорид)-N02AX02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1500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8E74F0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33611120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фамотидин 20 мг A02BA03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фамотидин 20 мг A02BA03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300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8E74F0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33661131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фенобарбитал 100 мг n03aa02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фенобарбитал 100 мг n03aa02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8E74F0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40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33621230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фолиевая кислота 1 мг b03bb01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фолиевая кислота 1 мг b03bb01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1000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Аптека Поставщика 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lastRenderedPageBreak/>
              <w:t>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lastRenderedPageBreak/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8E74F0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41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33651150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флуконазол капсулы 150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флуконазол капсулы 150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300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8E74F0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42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33611100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омепразол 20 мг a02bc01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омепразол 20 мг a02bc01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7000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AF06D7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1348A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7000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06D7" w:rsidRPr="00F1348A" w:rsidRDefault="00AF06D7" w:rsidP="00AF06D7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76465E" w:rsidRPr="0076465E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 w:rsidRPr="00F1348A">
              <w:rPr>
                <w:rFonts w:asciiTheme="minorHAnsi" w:hAnsiTheme="minorHAnsi"/>
                <w:bCs/>
                <w:sz w:val="14"/>
                <w:szCs w:val="14"/>
              </w:rPr>
              <w:t>43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33691189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Бетагистин 24 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Бетагистин 24 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10000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76465E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465E" w:rsidRPr="00F1348A" w:rsidRDefault="0076465E" w:rsidP="0076465E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76465E" w:rsidRPr="0076465E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 w:rsidRPr="00F1348A"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44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33651253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тамоксифен 20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тамоксифен 20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76465E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465E" w:rsidRPr="00F1348A" w:rsidRDefault="0076465E" w:rsidP="0076465E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76465E" w:rsidRPr="0076465E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 w:rsidRPr="00F1348A"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45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 w:cs="Arial"/>
                <w:bCs/>
                <w:sz w:val="14"/>
                <w:szCs w:val="14"/>
              </w:rPr>
              <w:t>33691231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Кальций, холекальциферол 500 мг + 10 мкг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Кальций, холекальциферол 500 мг + 10 мкг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10000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76465E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465E" w:rsidRPr="00F1348A" w:rsidRDefault="0076465E" w:rsidP="0076465E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76465E" w:rsidRPr="0076465E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 w:rsidRPr="00F1348A">
              <w:rPr>
                <w:rFonts w:asciiTheme="minorHAnsi" w:hAnsiTheme="minorHAnsi"/>
                <w:bCs/>
                <w:sz w:val="14"/>
                <w:szCs w:val="14"/>
              </w:rPr>
              <w:t>46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33621700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метопролол 50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метопролол 50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5000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Аптека Поставщика должна находиться в зоне 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lastRenderedPageBreak/>
              <w:t>обслуживания Заказчика</w:t>
            </w:r>
          </w:p>
          <w:p w:rsidR="0076465E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465E" w:rsidRPr="00F1348A" w:rsidRDefault="0076465E" w:rsidP="0076465E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76465E" w:rsidRPr="0076465E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 w:rsidRPr="00F1348A">
              <w:rPr>
                <w:rFonts w:asciiTheme="minorHAnsi" w:hAnsiTheme="minorHAnsi"/>
                <w:bCs/>
                <w:sz w:val="14"/>
                <w:szCs w:val="14"/>
              </w:rPr>
              <w:lastRenderedPageBreak/>
              <w:t>47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33651131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сульфаметоксазол + триметоприм 200 мг + 40 мг/5 мл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 w:cs="Arial"/>
                <w:sz w:val="18"/>
                <w:szCs w:val="18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сульфаметоксазол + триметоприм 200 мг + 40 мг/5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76465E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465E" w:rsidRPr="00F1348A" w:rsidRDefault="0076465E" w:rsidP="0076465E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76465E" w:rsidRPr="0076465E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 w:rsidRPr="00F1348A">
              <w:rPr>
                <w:rFonts w:asciiTheme="minorHAnsi" w:hAnsiTheme="minorHAnsi"/>
                <w:bCs/>
                <w:sz w:val="14"/>
                <w:szCs w:val="14"/>
              </w:rPr>
              <w:t>48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33651131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сульфаметоксазол + триметоприм 400 мг + 80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сульфаметоксазол + триметоприм 400 мг + 80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76465E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465E" w:rsidRPr="00F1348A" w:rsidRDefault="0076465E" w:rsidP="0076465E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76465E" w:rsidRPr="0076465E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 w:rsidRPr="00F1348A">
              <w:rPr>
                <w:rFonts w:asciiTheme="minorHAnsi" w:hAnsiTheme="minorHAnsi"/>
                <w:bCs/>
                <w:sz w:val="14"/>
                <w:szCs w:val="14"/>
              </w:rPr>
              <w:t>49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33691186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пирацетам 800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пирацетам 800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76465E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465E" w:rsidRPr="00F1348A" w:rsidRDefault="0076465E" w:rsidP="0076465E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76465E" w:rsidRPr="0076465E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 w:rsidRPr="00F1348A">
              <w:rPr>
                <w:rFonts w:asciiTheme="minorHAnsi" w:hAnsiTheme="minorHAnsi"/>
                <w:bCs/>
                <w:sz w:val="14"/>
                <w:szCs w:val="14"/>
              </w:rPr>
              <w:t>50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 w:cs="Arial"/>
                <w:bCs/>
                <w:sz w:val="14"/>
                <w:szCs w:val="14"/>
              </w:rPr>
              <w:t>33611180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лактулоза 667 мг/мл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лактулоза 667 мг/мл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76465E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465E" w:rsidRPr="00F1348A" w:rsidRDefault="0076465E" w:rsidP="0076465E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76465E" w:rsidRPr="0076465E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 w:rsidRPr="00F1348A">
              <w:rPr>
                <w:rFonts w:asciiTheme="minorHAnsi" w:hAnsiTheme="minorHAnsi"/>
                <w:bCs/>
                <w:sz w:val="14"/>
                <w:szCs w:val="14"/>
              </w:rPr>
              <w:t>51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F1348A">
              <w:rPr>
                <w:rFonts w:ascii="Arial Unicode" w:hAnsi="Arial Unicode" w:cs="Arial"/>
                <w:sz w:val="16"/>
                <w:szCs w:val="16"/>
              </w:rPr>
              <w:t>33631491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цетиризин 10 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цетиризин 10 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 w:rsidRPr="00F1348A"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76465E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 w:rsidRPr="00F1348A"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465E" w:rsidRPr="00F1348A" w:rsidRDefault="0076465E" w:rsidP="0076465E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76465E" w:rsidRPr="0076465E" w:rsidTr="00F1348A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 w:rsidRPr="00F1348A">
              <w:rPr>
                <w:rFonts w:asciiTheme="minorHAnsi" w:hAnsiTheme="minorHAnsi"/>
                <w:bCs/>
                <w:sz w:val="14"/>
                <w:szCs w:val="14"/>
              </w:rPr>
              <w:t>52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F1348A">
              <w:rPr>
                <w:rFonts w:ascii="Arial Unicode" w:hAnsi="Arial Unicode" w:cs="Arial"/>
                <w:sz w:val="16"/>
                <w:szCs w:val="16"/>
              </w:rPr>
              <w:t>33661136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диазепам 5 мл ампула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диазепам 5 мл ампула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F1348A" w:rsidRDefault="0076465E" w:rsidP="0076465E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 w:rsidRPr="00F1348A"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50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8A" w:rsidRPr="00F1348A" w:rsidRDefault="00F1348A" w:rsidP="00F1348A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76465E" w:rsidRPr="00F1348A" w:rsidRDefault="00F1348A" w:rsidP="00F1348A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F1348A" w:rsidRDefault="0076465E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 w:rsidRPr="00F1348A"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6465E" w:rsidRPr="00F1348A" w:rsidRDefault="0076465E" w:rsidP="0076465E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</w:tbl>
    <w:p w:rsidR="008903D5" w:rsidRPr="00062FEB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color w:val="FF0000"/>
          <w:sz w:val="14"/>
          <w:szCs w:val="14"/>
          <w:lang w:val="pt-BR"/>
        </w:rPr>
      </w:pPr>
    </w:p>
    <w:p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  <w:r>
        <w:rPr>
          <w:rStyle w:val="FontStyle14"/>
          <w:rFonts w:ascii="GHEA Grapalat" w:hAnsi="GHEA Grapalat"/>
          <w:sz w:val="14"/>
          <w:szCs w:val="14"/>
          <w:lang w:val="pt-BR"/>
        </w:rPr>
        <w:t xml:space="preserve"> </w:t>
      </w:r>
      <w:r w:rsidRPr="008903D5">
        <w:rPr>
          <w:rStyle w:val="FontStyle14"/>
          <w:rFonts w:ascii="GHEA Grapalat" w:hAnsi="GHEA Grapalat"/>
          <w:sz w:val="14"/>
          <w:szCs w:val="14"/>
          <w:lang w:val="ru-RU"/>
        </w:rPr>
        <w:t xml:space="preserve">Знакомства </w:t>
      </w:r>
      <w:r>
        <w:rPr>
          <w:rStyle w:val="FontStyle14"/>
          <w:rFonts w:ascii="GHEA Grapalat" w:hAnsi="GHEA Grapalat"/>
          <w:sz w:val="14"/>
          <w:szCs w:val="14"/>
          <w:lang w:val="pt-BR"/>
        </w:rPr>
        <w:t>*</w:t>
      </w:r>
    </w:p>
    <w:p w:rsidR="0063298A" w:rsidRPr="0063298A" w:rsidRDefault="0063298A" w:rsidP="0063298A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Arial Unicode" w:hAnsi="Arial Unicode" w:cs="Courier New"/>
          <w:color w:val="1F1F1F"/>
          <w:sz w:val="16"/>
          <w:szCs w:val="16"/>
          <w:lang w:val="ru-RU"/>
        </w:rPr>
      </w:pPr>
      <w:r w:rsidRPr="0063298A">
        <w:rPr>
          <w:rFonts w:ascii="Arial Unicode" w:hAnsi="Arial Unicode" w:cs="Courier New"/>
          <w:color w:val="1F1F1F"/>
          <w:sz w:val="16"/>
          <w:szCs w:val="16"/>
          <w:lang w:val="ru-RU"/>
        </w:rPr>
        <w:t>а. Лекарственные средства со сроком годности более 2,5 лет должны иметь остаточный срок годности не менее 24 месяцев на момент поставки.</w:t>
      </w:r>
    </w:p>
    <w:p w:rsidR="0063298A" w:rsidRPr="0063298A" w:rsidRDefault="0063298A" w:rsidP="0063298A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Arial Unicode" w:hAnsi="Arial Unicode" w:cs="Courier New"/>
          <w:color w:val="1F1F1F"/>
          <w:sz w:val="16"/>
          <w:szCs w:val="16"/>
          <w:lang w:val="ru-RU"/>
        </w:rPr>
      </w:pPr>
      <w:r w:rsidRPr="0063298A">
        <w:rPr>
          <w:rFonts w:ascii="Arial Unicode" w:hAnsi="Arial Unicode" w:cs="Courier New"/>
          <w:color w:val="1F1F1F"/>
          <w:sz w:val="16"/>
          <w:szCs w:val="16"/>
          <w:lang w:val="ru-RU"/>
        </w:rPr>
        <w:t>б) Лекарственные средства со сроком годности до 2,5 лет должны иметь остаточный срок годности не менее 12 месяцев на момент поставки.</w:t>
      </w:r>
    </w:p>
    <w:p w:rsidR="008903D5" w:rsidRPr="0063298A" w:rsidRDefault="008903D5" w:rsidP="008903D5">
      <w:pPr>
        <w:rPr>
          <w:lang w:val="ru-RU"/>
        </w:rPr>
      </w:pPr>
    </w:p>
    <w:p w:rsidR="008903D5" w:rsidRDefault="008903D5" w:rsidP="008903D5">
      <w:pPr>
        <w:tabs>
          <w:tab w:val="left" w:pos="990"/>
        </w:tabs>
        <w:rPr>
          <w:rFonts w:ascii="GHEA Grapalat" w:hAnsi="GHEA Grapalat"/>
          <w:b/>
          <w:sz w:val="20"/>
          <w:szCs w:val="20"/>
          <w:lang w:val="hy-AM"/>
        </w:rPr>
      </w:pPr>
    </w:p>
    <w:sectPr w:rsidR="008903D5" w:rsidSect="00357AAC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charset w:val="00"/>
    <w:family w:val="moder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</w:font>
  <w:font w:name="Lohit Devanagari">
    <w:altName w:val="Times New Roman"/>
    <w:charset w:val="00"/>
    <w:family w:val="auto"/>
    <w:pitch w:val="default"/>
  </w:font>
  <w:font w:name="Baltica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swiss"/>
    <w:pitch w:val="variable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lang w:val="hy-AM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08"/>
        </w:tabs>
        <w:ind w:left="720" w:hanging="360"/>
      </w:pPr>
    </w:lvl>
  </w:abstractNum>
  <w:abstractNum w:abstractNumId="2" w15:restartNumberingAfterBreak="0">
    <w:nsid w:val="00000004"/>
    <w:multiLevelType w:val="multi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1080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788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96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04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2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88" w:hanging="1440"/>
      </w:pPr>
      <w:rPr>
        <w:rFonts w:ascii="GHEA Grapalat" w:hAnsi="GHEA Grapalat" w:cs="GHEA Grapalat" w:hint="default"/>
        <w:sz w:val="18"/>
        <w:szCs w:val="18"/>
        <w:lang w:val="pt-BR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ascii="GHEA Grapalat" w:hAnsi="GHEA Grapalat" w:cs="GHEA Grapalat" w:hint="default"/>
        <w:sz w:val="18"/>
        <w:szCs w:val="18"/>
        <w:lang w:val="pt-BR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64" w:hanging="1800"/>
      </w:pPr>
      <w:rPr>
        <w:rFonts w:ascii="GHEA Grapalat" w:hAnsi="GHEA Grapalat" w:cs="GHEA Grapalat" w:hint="default"/>
        <w:sz w:val="18"/>
        <w:szCs w:val="18"/>
        <w:lang w:val="pt-BR"/>
      </w:rPr>
    </w:lvl>
  </w:abstractNum>
  <w:abstractNum w:abstractNumId="3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5" w:hanging="360"/>
      </w:pPr>
      <w:rPr>
        <w:rFonts w:ascii="GHEA Grapalat" w:hAnsi="GHEA Grapalat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70" w:hanging="720"/>
      </w:pPr>
      <w:rPr>
        <w:rFonts w:cs="Arial"/>
        <w:b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15" w:hanging="720"/>
      </w:pPr>
      <w:rPr>
        <w:rFonts w:cs="Arial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20" w:hanging="1080"/>
      </w:pPr>
      <w:rPr>
        <w:rFonts w:cs="Arial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165" w:hanging="1080"/>
      </w:pPr>
      <w:rPr>
        <w:rFonts w:cs="Arial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70" w:hanging="1440"/>
      </w:pPr>
      <w:rPr>
        <w:rFonts w:cs="Arial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15" w:hanging="1440"/>
      </w:pPr>
      <w:rPr>
        <w:rFonts w:cs="Arial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920" w:hanging="1800"/>
      </w:pPr>
      <w:rPr>
        <w:rFonts w:cs="Arial"/>
        <w:b w:val="0"/>
        <w:sz w:val="24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GHEA Grapalat"/>
        <w:lang w:val="pt-BR"/>
      </w:rPr>
    </w:lvl>
  </w:abstractNum>
  <w:abstractNum w:abstractNumId="5" w15:restartNumberingAfterBreak="0">
    <w:nsid w:val="2D37542E"/>
    <w:multiLevelType w:val="hybridMultilevel"/>
    <w:tmpl w:val="82DCA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339D7"/>
    <w:multiLevelType w:val="hybridMultilevel"/>
    <w:tmpl w:val="6EC61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0C293B"/>
    <w:multiLevelType w:val="hybridMultilevel"/>
    <w:tmpl w:val="885816E2"/>
    <w:lvl w:ilvl="0" w:tplc="300225EC">
      <w:start w:val="1"/>
      <w:numFmt w:val="decimal"/>
      <w:pStyle w:val="FRS-NumberList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B088CEF2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AC"/>
    <w:rsid w:val="0004637D"/>
    <w:rsid w:val="00062FEB"/>
    <w:rsid w:val="00063147"/>
    <w:rsid w:val="00070665"/>
    <w:rsid w:val="000A341B"/>
    <w:rsid w:val="000F0AB5"/>
    <w:rsid w:val="000F1947"/>
    <w:rsid w:val="001003B9"/>
    <w:rsid w:val="00102143"/>
    <w:rsid w:val="00137CDF"/>
    <w:rsid w:val="00181877"/>
    <w:rsid w:val="00192968"/>
    <w:rsid w:val="00192CB0"/>
    <w:rsid w:val="001B01CC"/>
    <w:rsid w:val="001C7118"/>
    <w:rsid w:val="001D14CA"/>
    <w:rsid w:val="001D5B24"/>
    <w:rsid w:val="001E1DA1"/>
    <w:rsid w:val="001E6BE5"/>
    <w:rsid w:val="001F1AF8"/>
    <w:rsid w:val="00225AB4"/>
    <w:rsid w:val="002514BA"/>
    <w:rsid w:val="002A6B9E"/>
    <w:rsid w:val="002B5E5D"/>
    <w:rsid w:val="002B5F8B"/>
    <w:rsid w:val="002E69C8"/>
    <w:rsid w:val="00335275"/>
    <w:rsid w:val="00335DE8"/>
    <w:rsid w:val="00344FA9"/>
    <w:rsid w:val="00357AAC"/>
    <w:rsid w:val="003615ED"/>
    <w:rsid w:val="00375D1C"/>
    <w:rsid w:val="00377F3E"/>
    <w:rsid w:val="003C0A61"/>
    <w:rsid w:val="003D2B92"/>
    <w:rsid w:val="003D2FDA"/>
    <w:rsid w:val="003D6576"/>
    <w:rsid w:val="003E265E"/>
    <w:rsid w:val="003E4FCB"/>
    <w:rsid w:val="004742C8"/>
    <w:rsid w:val="004B4006"/>
    <w:rsid w:val="004B6A8F"/>
    <w:rsid w:val="004C4B19"/>
    <w:rsid w:val="004C5F41"/>
    <w:rsid w:val="004D4D6A"/>
    <w:rsid w:val="004E0B16"/>
    <w:rsid w:val="00504FE2"/>
    <w:rsid w:val="0050559E"/>
    <w:rsid w:val="005055AD"/>
    <w:rsid w:val="00521525"/>
    <w:rsid w:val="00566C4A"/>
    <w:rsid w:val="005803BC"/>
    <w:rsid w:val="00590D1B"/>
    <w:rsid w:val="0059482F"/>
    <w:rsid w:val="005D2283"/>
    <w:rsid w:val="005D4C9D"/>
    <w:rsid w:val="0060513A"/>
    <w:rsid w:val="00616345"/>
    <w:rsid w:val="0063298A"/>
    <w:rsid w:val="006345DA"/>
    <w:rsid w:val="00653146"/>
    <w:rsid w:val="006741C3"/>
    <w:rsid w:val="00685928"/>
    <w:rsid w:val="006C4766"/>
    <w:rsid w:val="006C6DD3"/>
    <w:rsid w:val="006C7A33"/>
    <w:rsid w:val="006F3279"/>
    <w:rsid w:val="006F36A9"/>
    <w:rsid w:val="00705D56"/>
    <w:rsid w:val="00740630"/>
    <w:rsid w:val="00740A32"/>
    <w:rsid w:val="0076465E"/>
    <w:rsid w:val="00783D30"/>
    <w:rsid w:val="007A7C05"/>
    <w:rsid w:val="007B125E"/>
    <w:rsid w:val="007B1F7D"/>
    <w:rsid w:val="007D0FD3"/>
    <w:rsid w:val="00806AAC"/>
    <w:rsid w:val="008322F4"/>
    <w:rsid w:val="00834776"/>
    <w:rsid w:val="00876077"/>
    <w:rsid w:val="00883689"/>
    <w:rsid w:val="008903D5"/>
    <w:rsid w:val="008908E7"/>
    <w:rsid w:val="008B38AB"/>
    <w:rsid w:val="008D5042"/>
    <w:rsid w:val="008E74F0"/>
    <w:rsid w:val="008F0019"/>
    <w:rsid w:val="008F44C9"/>
    <w:rsid w:val="009058AA"/>
    <w:rsid w:val="00924570"/>
    <w:rsid w:val="0093317A"/>
    <w:rsid w:val="00950913"/>
    <w:rsid w:val="00981FE8"/>
    <w:rsid w:val="009A151B"/>
    <w:rsid w:val="009A3722"/>
    <w:rsid w:val="009B1791"/>
    <w:rsid w:val="009B22C8"/>
    <w:rsid w:val="009C73D5"/>
    <w:rsid w:val="009E361A"/>
    <w:rsid w:val="009E363B"/>
    <w:rsid w:val="00A26B38"/>
    <w:rsid w:val="00A3265E"/>
    <w:rsid w:val="00A87385"/>
    <w:rsid w:val="00AB11DE"/>
    <w:rsid w:val="00AE059A"/>
    <w:rsid w:val="00AF06D7"/>
    <w:rsid w:val="00B079A1"/>
    <w:rsid w:val="00B21A8E"/>
    <w:rsid w:val="00B30F31"/>
    <w:rsid w:val="00B3703D"/>
    <w:rsid w:val="00B51E8B"/>
    <w:rsid w:val="00B72A02"/>
    <w:rsid w:val="00B772CC"/>
    <w:rsid w:val="00BA5396"/>
    <w:rsid w:val="00BA5A87"/>
    <w:rsid w:val="00BB7ACE"/>
    <w:rsid w:val="00BD19E3"/>
    <w:rsid w:val="00C06D5C"/>
    <w:rsid w:val="00C21CCF"/>
    <w:rsid w:val="00C3489D"/>
    <w:rsid w:val="00C43E8D"/>
    <w:rsid w:val="00C835AC"/>
    <w:rsid w:val="00CC4D5C"/>
    <w:rsid w:val="00CF0DB3"/>
    <w:rsid w:val="00D4246D"/>
    <w:rsid w:val="00DD2780"/>
    <w:rsid w:val="00E25E5F"/>
    <w:rsid w:val="00E46050"/>
    <w:rsid w:val="00E56B70"/>
    <w:rsid w:val="00E7173D"/>
    <w:rsid w:val="00F1348A"/>
    <w:rsid w:val="00F458C5"/>
    <w:rsid w:val="00F8686C"/>
    <w:rsid w:val="00F86DA3"/>
    <w:rsid w:val="00FA625C"/>
    <w:rsid w:val="00FB2E1F"/>
    <w:rsid w:val="00FB520F"/>
    <w:rsid w:val="00FB6542"/>
    <w:rsid w:val="00FC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633C1"/>
  <w15:chartTrackingRefBased/>
  <w15:docId w15:val="{2843D2F1-F4B8-4C39-BF01-518C7667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 w:qFormat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iPriority="0" w:unhideWhenUsed="1"/>
    <w:lsdException w:name="FollowedHyperlink" w:semiHidden="1" w:uiPriority="0" w:unhideWhenUsed="1" w:qFormat="1"/>
    <w:lsdException w:name="Strong" w:uiPriority="0" w:qFormat="1"/>
    <w:lsdException w:name="Emphasis" w:uiPriority="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iPriority="0" w:unhideWhenUsed="1" w:qFormat="1"/>
    <w:lsdException w:name="HTML Bottom of Form" w:semiHidden="1" w:uiPriority="0" w:unhideWhenUsed="1" w:qFormat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7AAC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57AAC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57AAC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unhideWhenUsed/>
    <w:qFormat/>
    <w:rsid w:val="00357AAC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unhideWhenUsed/>
    <w:qFormat/>
    <w:rsid w:val="00357AAC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357AAC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unhideWhenUsed/>
    <w:qFormat/>
    <w:rsid w:val="00357AAC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unhideWhenUsed/>
    <w:qFormat/>
    <w:rsid w:val="00357AAC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uiPriority w:val="99"/>
    <w:unhideWhenUsed/>
    <w:qFormat/>
    <w:rsid w:val="00357AAC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357AAC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sid w:val="00357AAC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qFormat/>
    <w:rsid w:val="00357AA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qFormat/>
    <w:rsid w:val="00357AAC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qFormat/>
    <w:rsid w:val="00357AAC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sid w:val="00357AAC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qFormat/>
    <w:rsid w:val="00357AA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uiPriority w:val="99"/>
    <w:qFormat/>
    <w:rsid w:val="00357AAC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uiPriority w:val="99"/>
    <w:qFormat/>
    <w:rsid w:val="00357AA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a3">
    <w:name w:val="Hyperlink"/>
    <w:unhideWhenUsed/>
    <w:rsid w:val="00357AAC"/>
    <w:rPr>
      <w:color w:val="0000FF"/>
      <w:u w:val="single"/>
    </w:rPr>
  </w:style>
  <w:style w:type="character" w:styleId="a4">
    <w:name w:val="FollowedHyperlink"/>
    <w:unhideWhenUsed/>
    <w:qFormat/>
    <w:rsid w:val="00357AAC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qFormat/>
    <w:rsid w:val="00357A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qFormat/>
    <w:rsid w:val="00357AA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msonormal0">
    <w:name w:val="msonormal"/>
    <w:basedOn w:val="a"/>
    <w:uiPriority w:val="99"/>
    <w:qFormat/>
    <w:rsid w:val="00357AAC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unhideWhenUsed/>
    <w:qFormat/>
    <w:rsid w:val="00357AAC"/>
    <w:pPr>
      <w:spacing w:before="100" w:beforeAutospacing="1" w:after="100" w:afterAutospacing="1"/>
    </w:pPr>
  </w:style>
  <w:style w:type="paragraph" w:styleId="11">
    <w:name w:val="index 1"/>
    <w:basedOn w:val="a"/>
    <w:next w:val="a"/>
    <w:autoRedefine/>
    <w:uiPriority w:val="99"/>
    <w:unhideWhenUsed/>
    <w:qFormat/>
    <w:rsid w:val="00357AAC"/>
    <w:pPr>
      <w:ind w:left="240" w:hanging="240"/>
    </w:pPr>
  </w:style>
  <w:style w:type="paragraph" w:styleId="a6">
    <w:name w:val="footnote text"/>
    <w:basedOn w:val="a"/>
    <w:link w:val="a7"/>
    <w:unhideWhenUsed/>
    <w:qFormat/>
    <w:rsid w:val="00357AAC"/>
    <w:rPr>
      <w:rFonts w:ascii="Times Armenian" w:hAnsi="Times Armenian"/>
      <w:sz w:val="20"/>
      <w:szCs w:val="20"/>
      <w:lang w:val="x-none" w:eastAsia="ru-RU"/>
    </w:rPr>
  </w:style>
  <w:style w:type="character" w:customStyle="1" w:styleId="a7">
    <w:name w:val="Текст сноски Знак"/>
    <w:basedOn w:val="a0"/>
    <w:link w:val="a6"/>
    <w:qFormat/>
    <w:rsid w:val="00357AA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8">
    <w:name w:val="annotation text"/>
    <w:basedOn w:val="a"/>
    <w:link w:val="a9"/>
    <w:uiPriority w:val="99"/>
    <w:semiHidden/>
    <w:unhideWhenUsed/>
    <w:qFormat/>
    <w:rsid w:val="00357AAC"/>
    <w:rPr>
      <w:rFonts w:ascii="Times Armenian" w:hAnsi="Times Armeni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qFormat/>
    <w:rsid w:val="00357AA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qFormat/>
    <w:rsid w:val="00357AAC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b">
    <w:name w:val="Верхний колонтитул Знак"/>
    <w:basedOn w:val="a0"/>
    <w:link w:val="aa"/>
    <w:qFormat/>
    <w:rsid w:val="00357AA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c">
    <w:name w:val="footer"/>
    <w:basedOn w:val="a"/>
    <w:link w:val="ad"/>
    <w:uiPriority w:val="99"/>
    <w:unhideWhenUsed/>
    <w:qFormat/>
    <w:rsid w:val="00357AA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qFormat/>
    <w:rsid w:val="00357AAC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index heading"/>
    <w:basedOn w:val="a"/>
    <w:next w:val="11"/>
    <w:uiPriority w:val="99"/>
    <w:unhideWhenUsed/>
    <w:qFormat/>
    <w:rsid w:val="00357AAC"/>
    <w:rPr>
      <w:sz w:val="20"/>
      <w:szCs w:val="20"/>
      <w:lang w:val="en-AU" w:eastAsia="ru-RU"/>
    </w:rPr>
  </w:style>
  <w:style w:type="paragraph" w:styleId="af">
    <w:name w:val="caption"/>
    <w:basedOn w:val="a"/>
    <w:uiPriority w:val="99"/>
    <w:unhideWhenUsed/>
    <w:qFormat/>
    <w:rsid w:val="00357AAC"/>
    <w:pPr>
      <w:suppressLineNumbers/>
      <w:suppressAutoHyphens/>
      <w:spacing w:before="120" w:after="120"/>
    </w:pPr>
    <w:rPr>
      <w:rFonts w:cs="Lohit Devanagari"/>
      <w:i/>
      <w:iCs/>
      <w:lang w:eastAsia="zh-CN"/>
    </w:rPr>
  </w:style>
  <w:style w:type="paragraph" w:styleId="af0">
    <w:name w:val="endnote text"/>
    <w:basedOn w:val="a"/>
    <w:link w:val="af1"/>
    <w:uiPriority w:val="99"/>
    <w:unhideWhenUsed/>
    <w:qFormat/>
    <w:rsid w:val="00357AAC"/>
    <w:rPr>
      <w:rFonts w:ascii="Times Armenian" w:hAnsi="Times Armenian"/>
      <w:sz w:val="20"/>
      <w:szCs w:val="20"/>
      <w:lang w:eastAsia="ru-RU"/>
    </w:rPr>
  </w:style>
  <w:style w:type="character" w:customStyle="1" w:styleId="af1">
    <w:name w:val="Текст концевой сноски Знак"/>
    <w:basedOn w:val="a0"/>
    <w:link w:val="af0"/>
    <w:qFormat/>
    <w:rsid w:val="00357AA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2">
    <w:name w:val="Body Text"/>
    <w:basedOn w:val="a"/>
    <w:link w:val="af3"/>
    <w:uiPriority w:val="99"/>
    <w:unhideWhenUsed/>
    <w:qFormat/>
    <w:rsid w:val="00357AAC"/>
    <w:pPr>
      <w:spacing w:after="120"/>
    </w:pPr>
  </w:style>
  <w:style w:type="character" w:customStyle="1" w:styleId="af3">
    <w:name w:val="Основной текст Знак"/>
    <w:basedOn w:val="a0"/>
    <w:link w:val="af2"/>
    <w:qFormat/>
    <w:rsid w:val="00357AA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"/>
    <w:basedOn w:val="af2"/>
    <w:uiPriority w:val="99"/>
    <w:unhideWhenUsed/>
    <w:qFormat/>
    <w:rsid w:val="00357AAC"/>
    <w:pPr>
      <w:suppressAutoHyphens/>
    </w:pPr>
    <w:rPr>
      <w:rFonts w:cs="Lohit Devanagari"/>
      <w:lang w:eastAsia="zh-CN"/>
    </w:rPr>
  </w:style>
  <w:style w:type="paragraph" w:styleId="af5">
    <w:name w:val="Title"/>
    <w:basedOn w:val="a"/>
    <w:link w:val="af6"/>
    <w:uiPriority w:val="99"/>
    <w:qFormat/>
    <w:rsid w:val="00357AAC"/>
    <w:pPr>
      <w:jc w:val="center"/>
    </w:pPr>
    <w:rPr>
      <w:rFonts w:ascii="Arial Armenian" w:hAnsi="Arial Armenian"/>
      <w:szCs w:val="20"/>
    </w:rPr>
  </w:style>
  <w:style w:type="character" w:customStyle="1" w:styleId="af6">
    <w:name w:val="Заголовок Знак"/>
    <w:basedOn w:val="a0"/>
    <w:link w:val="af5"/>
    <w:qFormat/>
    <w:rsid w:val="00357AAC"/>
    <w:rPr>
      <w:rFonts w:ascii="Arial Armenian" w:eastAsia="Times New Roman" w:hAnsi="Arial Armenian" w:cs="Times New Roman"/>
      <w:sz w:val="24"/>
      <w:szCs w:val="20"/>
    </w:rPr>
  </w:style>
  <w:style w:type="character" w:customStyle="1" w:styleId="af7">
    <w:name w:val="Основной текст с отступом Знак"/>
    <w:aliases w:val="Char Знак, Char Знак, Char Char Char Char Знак,Char Char Char Char Знак"/>
    <w:basedOn w:val="a0"/>
    <w:link w:val="af8"/>
    <w:qFormat/>
    <w:locked/>
    <w:rsid w:val="00357AAC"/>
    <w:rPr>
      <w:rFonts w:ascii="Arial LatArm" w:hAnsi="Arial LatArm"/>
      <w:i/>
      <w:lang w:val="en-AU"/>
    </w:rPr>
  </w:style>
  <w:style w:type="paragraph" w:styleId="af8">
    <w:name w:val="Body Text Indent"/>
    <w:aliases w:val="Char, Char, Char Char Char Char,Char Char Char Char"/>
    <w:basedOn w:val="a"/>
    <w:link w:val="af7"/>
    <w:unhideWhenUsed/>
    <w:qFormat/>
    <w:rsid w:val="00357AAC"/>
    <w:pPr>
      <w:spacing w:after="160" w:line="360" w:lineRule="auto"/>
      <w:ind w:firstLine="709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12">
    <w:name w:val="Основной текст с отступом Знак1"/>
    <w:aliases w:val="Char Знак1,Char Char Char Char Знак1"/>
    <w:basedOn w:val="a0"/>
    <w:semiHidden/>
    <w:rsid w:val="00357AAC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qFormat/>
    <w:rsid w:val="00357AAC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qFormat/>
    <w:rsid w:val="00357AAC"/>
    <w:rPr>
      <w:rFonts w:ascii="Arial LatArm" w:eastAsia="Times New Roman" w:hAnsi="Arial LatArm" w:cs="Times New Roman"/>
      <w:sz w:val="20"/>
      <w:szCs w:val="20"/>
    </w:rPr>
  </w:style>
  <w:style w:type="paragraph" w:styleId="31">
    <w:name w:val="Body Text 3"/>
    <w:basedOn w:val="a"/>
    <w:link w:val="32"/>
    <w:uiPriority w:val="99"/>
    <w:unhideWhenUsed/>
    <w:qFormat/>
    <w:rsid w:val="00357AAC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qFormat/>
    <w:rsid w:val="00357AAC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nhideWhenUsed/>
    <w:qFormat/>
    <w:rsid w:val="00357AAC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qFormat/>
    <w:rsid w:val="00357AAC"/>
    <w:rPr>
      <w:rFonts w:ascii="Baltica" w:eastAsia="Times New Roman" w:hAnsi="Baltica" w:cs="Times New Roman"/>
      <w:sz w:val="20"/>
      <w:szCs w:val="20"/>
      <w:lang w:val="af-ZA"/>
    </w:rPr>
  </w:style>
  <w:style w:type="paragraph" w:styleId="33">
    <w:name w:val="Body Text Indent 3"/>
    <w:basedOn w:val="a"/>
    <w:link w:val="34"/>
    <w:uiPriority w:val="99"/>
    <w:unhideWhenUsed/>
    <w:qFormat/>
    <w:rsid w:val="00357AAC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qFormat/>
    <w:rsid w:val="00357AAC"/>
    <w:rPr>
      <w:rFonts w:ascii="Times Armenian" w:eastAsia="Times New Roman" w:hAnsi="Times Armenian" w:cs="Times New Roman"/>
      <w:sz w:val="20"/>
      <w:szCs w:val="20"/>
    </w:rPr>
  </w:style>
  <w:style w:type="paragraph" w:styleId="af9">
    <w:name w:val="Block Text"/>
    <w:basedOn w:val="a"/>
    <w:uiPriority w:val="99"/>
    <w:unhideWhenUsed/>
    <w:qFormat/>
    <w:rsid w:val="00357AAC"/>
    <w:pPr>
      <w:overflowPunct w:val="0"/>
      <w:autoSpaceDE w:val="0"/>
      <w:autoSpaceDN w:val="0"/>
      <w:adjustRightInd w:val="0"/>
      <w:ind w:left="4500" w:right="98"/>
      <w:jc w:val="right"/>
    </w:pPr>
    <w:rPr>
      <w:rFonts w:ascii="Arial Armenian" w:hAnsi="Arial Armenian"/>
      <w:sz w:val="28"/>
      <w:szCs w:val="20"/>
      <w:lang w:val="es-ES"/>
    </w:rPr>
  </w:style>
  <w:style w:type="paragraph" w:styleId="afa">
    <w:name w:val="Document Map"/>
    <w:basedOn w:val="a"/>
    <w:link w:val="afb"/>
    <w:uiPriority w:val="99"/>
    <w:semiHidden/>
    <w:unhideWhenUsed/>
    <w:qFormat/>
    <w:rsid w:val="00357AAC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b">
    <w:name w:val="Схема документа Знак"/>
    <w:basedOn w:val="a0"/>
    <w:link w:val="afa"/>
    <w:semiHidden/>
    <w:qFormat/>
    <w:rsid w:val="00357AA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annotation subject"/>
    <w:basedOn w:val="a8"/>
    <w:next w:val="a8"/>
    <w:link w:val="afd"/>
    <w:uiPriority w:val="99"/>
    <w:semiHidden/>
    <w:unhideWhenUsed/>
    <w:qFormat/>
    <w:rsid w:val="00357AAC"/>
    <w:rPr>
      <w:b/>
      <w:bCs/>
    </w:rPr>
  </w:style>
  <w:style w:type="character" w:customStyle="1" w:styleId="afd">
    <w:name w:val="Тема примечания Знак"/>
    <w:basedOn w:val="a9"/>
    <w:link w:val="afc"/>
    <w:semiHidden/>
    <w:qFormat/>
    <w:rsid w:val="00357AAC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e">
    <w:name w:val="Balloon Text"/>
    <w:basedOn w:val="a"/>
    <w:link w:val="aff"/>
    <w:uiPriority w:val="99"/>
    <w:unhideWhenUsed/>
    <w:qFormat/>
    <w:rsid w:val="00357AAC"/>
    <w:rPr>
      <w:rFonts w:ascii="Tahoma" w:hAnsi="Tahoma"/>
      <w:sz w:val="16"/>
      <w:szCs w:val="16"/>
      <w:lang w:val="x-none" w:eastAsia="x-none"/>
    </w:rPr>
  </w:style>
  <w:style w:type="character" w:customStyle="1" w:styleId="aff">
    <w:name w:val="Текст выноски Знак"/>
    <w:basedOn w:val="a0"/>
    <w:link w:val="afe"/>
    <w:qFormat/>
    <w:rsid w:val="00357AA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f0">
    <w:name w:val="Revision"/>
    <w:uiPriority w:val="99"/>
    <w:semiHidden/>
    <w:qFormat/>
    <w:rsid w:val="00357AA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aff1">
    <w:name w:val="Абзац списка Знак"/>
    <w:link w:val="aff2"/>
    <w:uiPriority w:val="34"/>
    <w:qFormat/>
    <w:locked/>
    <w:rsid w:val="00357AAC"/>
    <w:rPr>
      <w:rFonts w:ascii="Times Armenian" w:hAnsi="Times Armenian"/>
      <w:sz w:val="24"/>
      <w:szCs w:val="24"/>
      <w:lang w:val="x-none" w:eastAsia="ru-RU"/>
    </w:rPr>
  </w:style>
  <w:style w:type="paragraph" w:styleId="aff2">
    <w:name w:val="List Paragraph"/>
    <w:basedOn w:val="a"/>
    <w:link w:val="aff1"/>
    <w:uiPriority w:val="34"/>
    <w:qFormat/>
    <w:rsid w:val="00357AAC"/>
    <w:pPr>
      <w:ind w:left="720"/>
    </w:pPr>
    <w:rPr>
      <w:rFonts w:ascii="Times Armenian" w:eastAsiaTheme="minorHAnsi" w:hAnsi="Times Armenian" w:cstheme="minorBidi"/>
      <w:lang w:val="x-none" w:eastAsia="ru-RU"/>
    </w:rPr>
  </w:style>
  <w:style w:type="paragraph" w:customStyle="1" w:styleId="Default">
    <w:name w:val="Default"/>
    <w:uiPriority w:val="99"/>
    <w:qFormat/>
    <w:rsid w:val="00357AA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qFormat/>
    <w:rsid w:val="00357AAC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qFormat/>
    <w:rsid w:val="00357AA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customStyle="1" w:styleId="Char1">
    <w:name w:val="Char1"/>
    <w:basedOn w:val="a"/>
    <w:uiPriority w:val="99"/>
    <w:qFormat/>
    <w:rsid w:val="00357AA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qFormat/>
    <w:rsid w:val="00357AAC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paragraph" w:customStyle="1" w:styleId="BodyTextIndent22">
    <w:name w:val="Body Text Indent 2+2"/>
    <w:basedOn w:val="a"/>
    <w:next w:val="a"/>
    <w:uiPriority w:val="99"/>
    <w:qFormat/>
    <w:rsid w:val="00357AA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uiPriority w:val="99"/>
    <w:qFormat/>
    <w:rsid w:val="00357AA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qFormat/>
    <w:rsid w:val="00357AAC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uiPriority w:val="99"/>
    <w:qFormat/>
    <w:rsid w:val="00357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qFormat/>
    <w:rsid w:val="00357AA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qFormat/>
    <w:rsid w:val="00357AA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qFormat/>
    <w:rsid w:val="00357AAC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qFormat/>
    <w:rsid w:val="00357AAC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13">
    <w:name w:val="Указатель1"/>
    <w:basedOn w:val="a"/>
    <w:uiPriority w:val="99"/>
    <w:qFormat/>
    <w:rsid w:val="00357AAC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uiPriority w:val="99"/>
    <w:qFormat/>
    <w:rsid w:val="00357AAC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Style4">
    <w:name w:val="Style4"/>
    <w:basedOn w:val="a"/>
    <w:qFormat/>
    <w:rsid w:val="00357AAC"/>
    <w:pPr>
      <w:widowControl w:val="0"/>
      <w:suppressAutoHyphens/>
      <w:spacing w:line="307" w:lineRule="exact"/>
      <w:jc w:val="right"/>
    </w:pPr>
    <w:rPr>
      <w:rFonts w:ascii="Arial Unicode MS" w:hAnsi="Arial Unicode MS"/>
      <w:lang w:eastAsia="zh-CN"/>
    </w:rPr>
  </w:style>
  <w:style w:type="paragraph" w:customStyle="1" w:styleId="120">
    <w:name w:val="Указатель 12"/>
    <w:basedOn w:val="a"/>
    <w:uiPriority w:val="99"/>
    <w:qFormat/>
    <w:rsid w:val="00357AAC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25">
    <w:name w:val="Указатель2"/>
    <w:basedOn w:val="a"/>
    <w:uiPriority w:val="99"/>
    <w:qFormat/>
    <w:rsid w:val="00357AAC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210">
    <w:name w:val="Основной текст с отступом 21"/>
    <w:basedOn w:val="a"/>
    <w:uiPriority w:val="99"/>
    <w:qFormat/>
    <w:rsid w:val="00357AAC"/>
    <w:pPr>
      <w:suppressAutoHyphens/>
      <w:spacing w:line="360" w:lineRule="auto"/>
      <w:ind w:firstLine="540"/>
      <w:jc w:val="both"/>
    </w:pPr>
    <w:rPr>
      <w:rFonts w:ascii="Baltica" w:hAnsi="Baltica" w:cs="Baltica"/>
      <w:sz w:val="20"/>
      <w:szCs w:val="20"/>
      <w:lang w:val="af-ZA" w:eastAsia="zh-CN"/>
    </w:rPr>
  </w:style>
  <w:style w:type="paragraph" w:customStyle="1" w:styleId="Heading">
    <w:name w:val="Heading"/>
    <w:basedOn w:val="a"/>
    <w:next w:val="af2"/>
    <w:uiPriority w:val="99"/>
    <w:qFormat/>
    <w:rsid w:val="00357AAC"/>
    <w:pPr>
      <w:suppressAutoHyphens/>
      <w:jc w:val="center"/>
    </w:pPr>
    <w:rPr>
      <w:rFonts w:ascii="Arial Armenian" w:hAnsi="Arial Armenian" w:cs="Arial Armenian"/>
      <w:szCs w:val="20"/>
      <w:lang w:eastAsia="zh-CN"/>
    </w:rPr>
  </w:style>
  <w:style w:type="paragraph" w:customStyle="1" w:styleId="Index">
    <w:name w:val="Index"/>
    <w:basedOn w:val="a"/>
    <w:uiPriority w:val="99"/>
    <w:qFormat/>
    <w:rsid w:val="00357AAC"/>
    <w:pPr>
      <w:suppressLineNumbers/>
      <w:suppressAutoHyphens/>
    </w:pPr>
    <w:rPr>
      <w:rFonts w:cs="Lohit Devanagari"/>
      <w:lang w:eastAsia="zh-CN"/>
    </w:rPr>
  </w:style>
  <w:style w:type="paragraph" w:customStyle="1" w:styleId="310">
    <w:name w:val="Основной текст с отступом 31"/>
    <w:basedOn w:val="a"/>
    <w:uiPriority w:val="99"/>
    <w:qFormat/>
    <w:rsid w:val="00357AAC"/>
    <w:pPr>
      <w:suppressAutoHyphens/>
      <w:spacing w:line="360" w:lineRule="auto"/>
      <w:ind w:firstLine="567"/>
      <w:jc w:val="both"/>
    </w:pPr>
    <w:rPr>
      <w:rFonts w:ascii="Times Armenian" w:hAnsi="Times Armenian" w:cs="Times Armenian"/>
      <w:sz w:val="20"/>
      <w:szCs w:val="20"/>
      <w:lang w:val="x-none" w:eastAsia="zh-CN"/>
    </w:rPr>
  </w:style>
  <w:style w:type="paragraph" w:customStyle="1" w:styleId="211">
    <w:name w:val="Основной текст 21"/>
    <w:basedOn w:val="a"/>
    <w:uiPriority w:val="99"/>
    <w:qFormat/>
    <w:rsid w:val="00357AAC"/>
    <w:pPr>
      <w:tabs>
        <w:tab w:val="left" w:pos="720"/>
      </w:tabs>
      <w:suppressAutoHyphens/>
      <w:spacing w:line="360" w:lineRule="auto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4">
    <w:name w:val="Текст выноски1"/>
    <w:basedOn w:val="a"/>
    <w:uiPriority w:val="99"/>
    <w:qFormat/>
    <w:rsid w:val="00357AAC"/>
    <w:pPr>
      <w:suppressAutoHyphens/>
    </w:pPr>
    <w:rPr>
      <w:rFonts w:ascii="Tahoma" w:hAnsi="Tahoma" w:cs="Tahoma"/>
      <w:sz w:val="16"/>
      <w:szCs w:val="16"/>
      <w:lang w:val="x-none" w:eastAsia="zh-CN"/>
    </w:rPr>
  </w:style>
  <w:style w:type="paragraph" w:customStyle="1" w:styleId="311">
    <w:name w:val="Основной текст 31"/>
    <w:basedOn w:val="a"/>
    <w:uiPriority w:val="99"/>
    <w:qFormat/>
    <w:rsid w:val="00357AAC"/>
    <w:pPr>
      <w:suppressAutoHyphens/>
      <w:jc w:val="both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5">
    <w:name w:val="Обычный (Интернет)1"/>
    <w:basedOn w:val="a"/>
    <w:uiPriority w:val="99"/>
    <w:qFormat/>
    <w:rsid w:val="00357AAC"/>
    <w:pPr>
      <w:suppressAutoHyphens/>
      <w:spacing w:before="280" w:after="280"/>
    </w:pPr>
    <w:rPr>
      <w:lang w:eastAsia="zh-CN"/>
    </w:rPr>
  </w:style>
  <w:style w:type="paragraph" w:customStyle="1" w:styleId="CommentText">
    <w:name w:val="Comment Text"/>
    <w:basedOn w:val="a"/>
    <w:uiPriority w:val="99"/>
    <w:qFormat/>
    <w:rsid w:val="00357AAC"/>
    <w:pPr>
      <w:suppressAutoHyphens/>
    </w:pPr>
    <w:rPr>
      <w:rFonts w:ascii="Times Armenian" w:hAnsi="Times Armenian" w:cs="Times Armenian"/>
      <w:sz w:val="20"/>
      <w:szCs w:val="20"/>
      <w:lang w:eastAsia="zh-CN"/>
    </w:rPr>
  </w:style>
  <w:style w:type="paragraph" w:customStyle="1" w:styleId="CommentSubject">
    <w:name w:val="Comment Subject"/>
    <w:basedOn w:val="CommentText"/>
    <w:next w:val="CommentText"/>
    <w:uiPriority w:val="99"/>
    <w:qFormat/>
    <w:rsid w:val="00357AAC"/>
    <w:rPr>
      <w:b/>
      <w:bCs/>
    </w:rPr>
  </w:style>
  <w:style w:type="paragraph" w:customStyle="1" w:styleId="16">
    <w:name w:val="Схема документа1"/>
    <w:basedOn w:val="a"/>
    <w:uiPriority w:val="99"/>
    <w:qFormat/>
    <w:rsid w:val="00357AAC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17">
    <w:name w:val="Рецензия1"/>
    <w:uiPriority w:val="99"/>
    <w:qFormat/>
    <w:rsid w:val="00357AAC"/>
    <w:pPr>
      <w:suppressAutoHyphens/>
      <w:spacing w:after="0" w:line="240" w:lineRule="auto"/>
    </w:pPr>
    <w:rPr>
      <w:rFonts w:ascii="Times Armenian" w:eastAsia="Times New Roman" w:hAnsi="Times Armenian" w:cs="Times Armenian"/>
      <w:sz w:val="24"/>
      <w:szCs w:val="20"/>
      <w:lang w:eastAsia="zh-CN"/>
    </w:rPr>
  </w:style>
  <w:style w:type="paragraph" w:customStyle="1" w:styleId="18">
    <w:name w:val="Абзац списка1"/>
    <w:basedOn w:val="a"/>
    <w:uiPriority w:val="99"/>
    <w:qFormat/>
    <w:rsid w:val="00357AAC"/>
    <w:pPr>
      <w:suppressAutoHyphens/>
      <w:ind w:left="720"/>
    </w:pPr>
    <w:rPr>
      <w:rFonts w:ascii="Times Armenian" w:hAnsi="Times Armenian" w:cs="Times Armenian"/>
      <w:lang w:val="x-none" w:eastAsia="zh-CN"/>
    </w:rPr>
  </w:style>
  <w:style w:type="paragraph" w:customStyle="1" w:styleId="19">
    <w:name w:val="Цитата1"/>
    <w:basedOn w:val="a"/>
    <w:uiPriority w:val="99"/>
    <w:qFormat/>
    <w:rsid w:val="00357AAC"/>
    <w:pPr>
      <w:suppressAutoHyphens/>
      <w:overflowPunct w:val="0"/>
      <w:autoSpaceDE w:val="0"/>
      <w:ind w:left="4500" w:right="98"/>
      <w:jc w:val="right"/>
    </w:pPr>
    <w:rPr>
      <w:rFonts w:ascii="Arial Armenian" w:hAnsi="Arial Armenian" w:cs="Arial Armenian"/>
      <w:sz w:val="28"/>
      <w:szCs w:val="20"/>
      <w:lang w:val="es-ES" w:eastAsia="zh-CN"/>
    </w:rPr>
  </w:style>
  <w:style w:type="paragraph" w:customStyle="1" w:styleId="TableContents">
    <w:name w:val="Table Contents"/>
    <w:basedOn w:val="a"/>
    <w:uiPriority w:val="99"/>
    <w:qFormat/>
    <w:rsid w:val="00357AAC"/>
    <w:pPr>
      <w:suppressLineNumbers/>
      <w:suppressAutoHyphens/>
    </w:pPr>
    <w:rPr>
      <w:lang w:eastAsia="zh-CN"/>
    </w:rPr>
  </w:style>
  <w:style w:type="paragraph" w:customStyle="1" w:styleId="TableHeading">
    <w:name w:val="Table Heading"/>
    <w:basedOn w:val="TableContents"/>
    <w:uiPriority w:val="99"/>
    <w:qFormat/>
    <w:rsid w:val="00357AAC"/>
    <w:pPr>
      <w:jc w:val="center"/>
    </w:pPr>
    <w:rPr>
      <w:b/>
      <w:bCs/>
    </w:rPr>
  </w:style>
  <w:style w:type="character" w:styleId="aff3">
    <w:name w:val="footnote reference"/>
    <w:unhideWhenUsed/>
    <w:rsid w:val="00357AAC"/>
    <w:rPr>
      <w:vertAlign w:val="superscript"/>
    </w:rPr>
  </w:style>
  <w:style w:type="character" w:styleId="aff4">
    <w:name w:val="annotation reference"/>
    <w:semiHidden/>
    <w:unhideWhenUsed/>
    <w:qFormat/>
    <w:rsid w:val="00357AAC"/>
    <w:rPr>
      <w:sz w:val="16"/>
      <w:szCs w:val="16"/>
    </w:rPr>
  </w:style>
  <w:style w:type="character" w:styleId="aff5">
    <w:name w:val="endnote reference"/>
    <w:unhideWhenUsed/>
    <w:rsid w:val="00357AAC"/>
    <w:rPr>
      <w:vertAlign w:val="superscript"/>
    </w:rPr>
  </w:style>
  <w:style w:type="character" w:customStyle="1" w:styleId="CharChar1">
    <w:name w:val="Char Char1"/>
    <w:qFormat/>
    <w:locked/>
    <w:rsid w:val="00357AAC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normChar">
    <w:name w:val="norm Char"/>
    <w:qFormat/>
    <w:locked/>
    <w:rsid w:val="00357AAC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Char">
    <w:name w:val="Char Char Char"/>
    <w:qFormat/>
    <w:rsid w:val="00357AAC"/>
    <w:rPr>
      <w:rFonts w:ascii="Arial LatArm" w:hAnsi="Arial LatArm" w:hint="default"/>
      <w:sz w:val="24"/>
      <w:lang w:eastAsia="ru-RU"/>
    </w:rPr>
  </w:style>
  <w:style w:type="character" w:customStyle="1" w:styleId="CharChar22">
    <w:name w:val="Char Char22"/>
    <w:qFormat/>
    <w:rsid w:val="00357AAC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qFormat/>
    <w:rsid w:val="00357AAC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qFormat/>
    <w:rsid w:val="00357AAC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qFormat/>
    <w:rsid w:val="00357AAC"/>
    <w:rPr>
      <w:rFonts w:ascii="Times Armenian" w:hAnsi="Times Armenian" w:hint="default"/>
      <w:i/>
      <w:iCs w:val="0"/>
      <w:lang w:val="nl-NL"/>
    </w:rPr>
  </w:style>
  <w:style w:type="character" w:customStyle="1" w:styleId="CharChar13">
    <w:name w:val="Char Char13"/>
    <w:qFormat/>
    <w:rsid w:val="00357AAC"/>
    <w:rPr>
      <w:rFonts w:ascii="Arial Armenian" w:hAnsi="Arial Armenian" w:hint="default"/>
      <w:lang w:val="en-US"/>
    </w:rPr>
  </w:style>
  <w:style w:type="character" w:customStyle="1" w:styleId="CharChar23">
    <w:name w:val="Char Char23"/>
    <w:qFormat/>
    <w:rsid w:val="00357AAC"/>
    <w:rPr>
      <w:rFonts w:ascii="Arial Armenian" w:hAnsi="Arial Armenian" w:hint="default"/>
      <w:sz w:val="28"/>
      <w:lang w:val="en-US" w:eastAsia="ru-RU" w:bidi="ar-SA"/>
    </w:rPr>
  </w:style>
  <w:style w:type="character" w:customStyle="1" w:styleId="CharChar21">
    <w:name w:val="Char Char21"/>
    <w:qFormat/>
    <w:rsid w:val="00357AAC"/>
    <w:rPr>
      <w:rFonts w:ascii="Arial LatArm" w:hAnsi="Arial LatArm" w:hint="default"/>
      <w:b/>
      <w:bCs w:val="0"/>
      <w:color w:val="0000FF"/>
      <w:lang w:val="en-US" w:eastAsia="ru-RU" w:bidi="ar-SA"/>
    </w:rPr>
  </w:style>
  <w:style w:type="character" w:customStyle="1" w:styleId="CharChar25">
    <w:name w:val="Char Char25"/>
    <w:qFormat/>
    <w:rsid w:val="00357AAC"/>
    <w:rPr>
      <w:rFonts w:ascii="Arial Armenian" w:hAnsi="Arial Armenian" w:hint="default"/>
      <w:sz w:val="28"/>
      <w:lang w:val="en-US" w:eastAsia="ru-RU" w:bidi="ar-SA"/>
    </w:rPr>
  </w:style>
  <w:style w:type="character" w:customStyle="1" w:styleId="CharChar24">
    <w:name w:val="Char Char24"/>
    <w:qFormat/>
    <w:rsid w:val="00357AAC"/>
    <w:rPr>
      <w:rFonts w:ascii="Arial LatArm" w:hAnsi="Arial LatArm" w:hint="default"/>
      <w:b/>
      <w:bCs w:val="0"/>
      <w:color w:val="0000FF"/>
      <w:lang w:val="en-US" w:eastAsia="ru-RU" w:bidi="ar-SA"/>
    </w:rPr>
  </w:style>
  <w:style w:type="character" w:customStyle="1" w:styleId="CharCharCharChar1">
    <w:name w:val="Char Char Char Char1"/>
    <w:aliases w:val="Char Char Char Char Char Char, Char Char Char Char Char Char, Char Char Char Char1"/>
    <w:qFormat/>
    <w:rsid w:val="00357AAC"/>
    <w:rPr>
      <w:rFonts w:ascii="Arial LatArm" w:hAnsi="Arial LatArm" w:hint="default"/>
      <w:sz w:val="24"/>
      <w:lang w:val="en-US" w:eastAsia="ru-RU" w:bidi="ar-SA"/>
    </w:rPr>
  </w:style>
  <w:style w:type="character" w:customStyle="1" w:styleId="CharChar">
    <w:name w:val="Char Char"/>
    <w:qFormat/>
    <w:locked/>
    <w:rsid w:val="00357AAC"/>
    <w:rPr>
      <w:lang w:val="en-US" w:eastAsia="en-US" w:bidi="ar-SA"/>
    </w:rPr>
  </w:style>
  <w:style w:type="character" w:customStyle="1" w:styleId="UnresolvedMention1">
    <w:name w:val="Unresolved Mention1"/>
    <w:uiPriority w:val="99"/>
    <w:semiHidden/>
    <w:qFormat/>
    <w:rsid w:val="00357AAC"/>
    <w:rPr>
      <w:color w:val="605E5C"/>
      <w:shd w:val="clear" w:color="auto" w:fill="E1DFDD"/>
    </w:rPr>
  </w:style>
  <w:style w:type="character" w:customStyle="1" w:styleId="ListLabel77">
    <w:name w:val="ListLabel 77"/>
    <w:qFormat/>
    <w:rsid w:val="00357AAC"/>
    <w:rPr>
      <w:rFonts w:ascii="Arial Unicode" w:hAnsi="Arial Unicode" w:hint="default"/>
      <w:i w:val="0"/>
      <w:iCs w:val="0"/>
      <w:lang w:val="af-ZA" w:eastAsia="ru-RU"/>
    </w:rPr>
  </w:style>
  <w:style w:type="character" w:customStyle="1" w:styleId="-">
    <w:name w:val="Интернет-ссылка"/>
    <w:rsid w:val="00357AAC"/>
    <w:rPr>
      <w:color w:val="0000FF"/>
      <w:u w:val="single"/>
    </w:rPr>
  </w:style>
  <w:style w:type="character" w:customStyle="1" w:styleId="aff6">
    <w:name w:val="Название Знак"/>
    <w:qFormat/>
    <w:rsid w:val="00357AAC"/>
    <w:rPr>
      <w:rFonts w:ascii="Arial Armenian" w:hAnsi="Arial Armenian" w:hint="default"/>
      <w:sz w:val="24"/>
    </w:rPr>
  </w:style>
  <w:style w:type="character" w:customStyle="1" w:styleId="26">
    <w:name w:val="Неразрешенное упоминание2"/>
    <w:rsid w:val="00357AAC"/>
    <w:rPr>
      <w:color w:val="605E5C"/>
      <w:shd w:val="clear" w:color="auto" w:fill="E1DFDD"/>
    </w:rPr>
  </w:style>
  <w:style w:type="character" w:customStyle="1" w:styleId="FontStyle14">
    <w:name w:val="Font Style14"/>
    <w:qFormat/>
    <w:rsid w:val="00357AAC"/>
    <w:rPr>
      <w:rFonts w:ascii="Arial Unicode MS" w:eastAsia="Times New Roman" w:hAnsi="Arial Unicode MS" w:cs="Arial Unicode MS" w:hint="default"/>
      <w:sz w:val="26"/>
      <w:szCs w:val="26"/>
    </w:rPr>
  </w:style>
  <w:style w:type="character" w:customStyle="1" w:styleId="WW8Num2z1">
    <w:name w:val="WW8Num2z1"/>
    <w:qFormat/>
    <w:rsid w:val="00357AAC"/>
  </w:style>
  <w:style w:type="character" w:customStyle="1" w:styleId="WW8Num1z0">
    <w:name w:val="WW8Num1z0"/>
    <w:qFormat/>
    <w:rsid w:val="00357AAC"/>
    <w:rPr>
      <w:rFonts w:ascii="Symbol" w:hAnsi="Symbol" w:cs="Symbol" w:hint="default"/>
      <w:sz w:val="22"/>
      <w:szCs w:val="22"/>
      <w:lang w:val="hy-AM"/>
    </w:rPr>
  </w:style>
  <w:style w:type="character" w:customStyle="1" w:styleId="WW8Num1z1">
    <w:name w:val="WW8Num1z1"/>
    <w:qFormat/>
    <w:rsid w:val="00357AAC"/>
    <w:rPr>
      <w:rFonts w:ascii="Courier New" w:hAnsi="Courier New" w:cs="Courier New" w:hint="default"/>
    </w:rPr>
  </w:style>
  <w:style w:type="character" w:customStyle="1" w:styleId="WW8Num1z2">
    <w:name w:val="WW8Num1z2"/>
    <w:qFormat/>
    <w:rsid w:val="00357AAC"/>
    <w:rPr>
      <w:rFonts w:ascii="Wingdings" w:hAnsi="Wingdings" w:cs="Wingdings" w:hint="default"/>
    </w:rPr>
  </w:style>
  <w:style w:type="character" w:customStyle="1" w:styleId="WW8Num2z0">
    <w:name w:val="WW8Num2z0"/>
    <w:qFormat/>
    <w:rsid w:val="00357AAC"/>
    <w:rPr>
      <w:rFonts w:ascii="GHEA Grapalat" w:hAnsi="GHEA Grapalat" w:cs="Sylfaen" w:hint="default"/>
      <w:i/>
      <w:iCs w:val="0"/>
    </w:rPr>
  </w:style>
  <w:style w:type="character" w:customStyle="1" w:styleId="WW8Num2z2">
    <w:name w:val="WW8Num2z2"/>
    <w:qFormat/>
    <w:rsid w:val="00357AAC"/>
  </w:style>
  <w:style w:type="character" w:customStyle="1" w:styleId="WW8Num2z3">
    <w:name w:val="WW8Num2z3"/>
    <w:qFormat/>
    <w:rsid w:val="00357AAC"/>
  </w:style>
  <w:style w:type="character" w:customStyle="1" w:styleId="WW8Num2z4">
    <w:name w:val="WW8Num2z4"/>
    <w:qFormat/>
    <w:rsid w:val="00357AAC"/>
  </w:style>
  <w:style w:type="character" w:customStyle="1" w:styleId="WW8Num2z5">
    <w:name w:val="WW8Num2z5"/>
    <w:qFormat/>
    <w:rsid w:val="00357AAC"/>
  </w:style>
  <w:style w:type="character" w:customStyle="1" w:styleId="WW8Num2z6">
    <w:name w:val="WW8Num2z6"/>
    <w:qFormat/>
    <w:rsid w:val="00357AAC"/>
  </w:style>
  <w:style w:type="character" w:customStyle="1" w:styleId="WW8Num2z7">
    <w:name w:val="WW8Num2z7"/>
    <w:qFormat/>
    <w:rsid w:val="00357AAC"/>
  </w:style>
  <w:style w:type="character" w:customStyle="1" w:styleId="WW8Num2z8">
    <w:name w:val="WW8Num2z8"/>
    <w:qFormat/>
    <w:rsid w:val="00357AAC"/>
  </w:style>
  <w:style w:type="character" w:customStyle="1" w:styleId="WW8Num3z0">
    <w:name w:val="WW8Num3z0"/>
    <w:qFormat/>
    <w:rsid w:val="00357AAC"/>
  </w:style>
  <w:style w:type="character" w:customStyle="1" w:styleId="WW8Num3z1">
    <w:name w:val="WW8Num3z1"/>
    <w:qFormat/>
    <w:rsid w:val="00357AAC"/>
  </w:style>
  <w:style w:type="character" w:customStyle="1" w:styleId="WW8Num3z2">
    <w:name w:val="WW8Num3z2"/>
    <w:qFormat/>
    <w:rsid w:val="00357AAC"/>
  </w:style>
  <w:style w:type="character" w:customStyle="1" w:styleId="WW8Num3z3">
    <w:name w:val="WW8Num3z3"/>
    <w:qFormat/>
    <w:rsid w:val="00357AAC"/>
  </w:style>
  <w:style w:type="character" w:customStyle="1" w:styleId="WW8Num3z4">
    <w:name w:val="WW8Num3z4"/>
    <w:qFormat/>
    <w:rsid w:val="00357AAC"/>
  </w:style>
  <w:style w:type="character" w:customStyle="1" w:styleId="WW8Num3z5">
    <w:name w:val="WW8Num3z5"/>
    <w:qFormat/>
    <w:rsid w:val="00357AAC"/>
  </w:style>
  <w:style w:type="character" w:customStyle="1" w:styleId="WW8Num3z6">
    <w:name w:val="WW8Num3z6"/>
    <w:qFormat/>
    <w:rsid w:val="00357AAC"/>
  </w:style>
  <w:style w:type="character" w:customStyle="1" w:styleId="WW8Num3z7">
    <w:name w:val="WW8Num3z7"/>
    <w:qFormat/>
    <w:rsid w:val="00357AAC"/>
  </w:style>
  <w:style w:type="character" w:customStyle="1" w:styleId="WW8Num3z8">
    <w:name w:val="WW8Num3z8"/>
    <w:qFormat/>
    <w:rsid w:val="00357AAC"/>
  </w:style>
  <w:style w:type="character" w:customStyle="1" w:styleId="WW8Num4z0">
    <w:name w:val="WW8Num4z0"/>
    <w:qFormat/>
    <w:rsid w:val="00357AAC"/>
  </w:style>
  <w:style w:type="character" w:customStyle="1" w:styleId="WW8Num5z0">
    <w:name w:val="WW8Num5z0"/>
    <w:qFormat/>
    <w:rsid w:val="00357AAC"/>
    <w:rPr>
      <w:rFonts w:ascii="GHEA Grapalat" w:eastAsia="Times New Roman" w:hAnsi="GHEA Grapalat" w:cs="Times New Roman" w:hint="default"/>
      <w:sz w:val="20"/>
    </w:rPr>
  </w:style>
  <w:style w:type="character" w:customStyle="1" w:styleId="WW8Num5z1">
    <w:name w:val="WW8Num5z1"/>
    <w:qFormat/>
    <w:rsid w:val="00357AAC"/>
    <w:rPr>
      <w:rFonts w:ascii="Courier New" w:hAnsi="Courier New" w:cs="Courier New" w:hint="default"/>
    </w:rPr>
  </w:style>
  <w:style w:type="character" w:customStyle="1" w:styleId="WW8Num5z2">
    <w:name w:val="WW8Num5z2"/>
    <w:qFormat/>
    <w:rsid w:val="00357AAC"/>
    <w:rPr>
      <w:rFonts w:ascii="Wingdings" w:hAnsi="Wingdings" w:cs="Wingdings" w:hint="default"/>
    </w:rPr>
  </w:style>
  <w:style w:type="character" w:customStyle="1" w:styleId="WW8Num5z3">
    <w:name w:val="WW8Num5z3"/>
    <w:qFormat/>
    <w:rsid w:val="00357AAC"/>
    <w:rPr>
      <w:rFonts w:ascii="Symbol" w:hAnsi="Symbol" w:cs="Symbol" w:hint="default"/>
    </w:rPr>
  </w:style>
  <w:style w:type="character" w:customStyle="1" w:styleId="WW8Num6z0">
    <w:name w:val="WW8Num6z0"/>
    <w:qFormat/>
    <w:rsid w:val="00357AAC"/>
  </w:style>
  <w:style w:type="character" w:customStyle="1" w:styleId="WW8Num6z1">
    <w:name w:val="WW8Num6z1"/>
    <w:qFormat/>
    <w:rsid w:val="00357AAC"/>
  </w:style>
  <w:style w:type="character" w:customStyle="1" w:styleId="WW8Num6z2">
    <w:name w:val="WW8Num6z2"/>
    <w:qFormat/>
    <w:rsid w:val="00357AAC"/>
  </w:style>
  <w:style w:type="character" w:customStyle="1" w:styleId="WW8Num6z3">
    <w:name w:val="WW8Num6z3"/>
    <w:qFormat/>
    <w:rsid w:val="00357AAC"/>
  </w:style>
  <w:style w:type="character" w:customStyle="1" w:styleId="WW8Num6z4">
    <w:name w:val="WW8Num6z4"/>
    <w:qFormat/>
    <w:rsid w:val="00357AAC"/>
  </w:style>
  <w:style w:type="character" w:customStyle="1" w:styleId="WW8Num6z5">
    <w:name w:val="WW8Num6z5"/>
    <w:qFormat/>
    <w:rsid w:val="00357AAC"/>
  </w:style>
  <w:style w:type="character" w:customStyle="1" w:styleId="WW8Num6z6">
    <w:name w:val="WW8Num6z6"/>
    <w:qFormat/>
    <w:rsid w:val="00357AAC"/>
  </w:style>
  <w:style w:type="character" w:customStyle="1" w:styleId="WW8Num6z7">
    <w:name w:val="WW8Num6z7"/>
    <w:qFormat/>
    <w:rsid w:val="00357AAC"/>
  </w:style>
  <w:style w:type="character" w:customStyle="1" w:styleId="WW8Num6z8">
    <w:name w:val="WW8Num6z8"/>
    <w:qFormat/>
    <w:rsid w:val="00357AAC"/>
  </w:style>
  <w:style w:type="character" w:customStyle="1" w:styleId="WW8Num7z0">
    <w:name w:val="WW8Num7z0"/>
    <w:qFormat/>
    <w:rsid w:val="00357AAC"/>
    <w:rPr>
      <w:rFonts w:ascii="Times New Roman" w:hAnsi="Times New Roman" w:cs="Times New Roman" w:hint="default"/>
      <w:i/>
      <w:iCs w:val="0"/>
      <w:sz w:val="20"/>
    </w:rPr>
  </w:style>
  <w:style w:type="character" w:customStyle="1" w:styleId="WW8Num7z1">
    <w:name w:val="WW8Num7z1"/>
    <w:qFormat/>
    <w:rsid w:val="00357AAC"/>
  </w:style>
  <w:style w:type="character" w:customStyle="1" w:styleId="WW8Num7z2">
    <w:name w:val="WW8Num7z2"/>
    <w:qFormat/>
    <w:rsid w:val="00357AAC"/>
  </w:style>
  <w:style w:type="character" w:customStyle="1" w:styleId="WW8Num7z3">
    <w:name w:val="WW8Num7z3"/>
    <w:qFormat/>
    <w:rsid w:val="00357AAC"/>
  </w:style>
  <w:style w:type="character" w:customStyle="1" w:styleId="WW8Num7z4">
    <w:name w:val="WW8Num7z4"/>
    <w:qFormat/>
    <w:rsid w:val="00357AAC"/>
  </w:style>
  <w:style w:type="character" w:customStyle="1" w:styleId="WW8Num7z5">
    <w:name w:val="WW8Num7z5"/>
    <w:qFormat/>
    <w:rsid w:val="00357AAC"/>
  </w:style>
  <w:style w:type="character" w:customStyle="1" w:styleId="WW8Num7z6">
    <w:name w:val="WW8Num7z6"/>
    <w:qFormat/>
    <w:rsid w:val="00357AAC"/>
  </w:style>
  <w:style w:type="character" w:customStyle="1" w:styleId="WW8Num7z7">
    <w:name w:val="WW8Num7z7"/>
    <w:qFormat/>
    <w:rsid w:val="00357AAC"/>
  </w:style>
  <w:style w:type="character" w:customStyle="1" w:styleId="WW8Num7z8">
    <w:name w:val="WW8Num7z8"/>
    <w:qFormat/>
    <w:rsid w:val="00357AAC"/>
  </w:style>
  <w:style w:type="character" w:customStyle="1" w:styleId="WW8Num8z0">
    <w:name w:val="WW8Num8z0"/>
    <w:qFormat/>
    <w:rsid w:val="00357AAC"/>
    <w:rPr>
      <w:rFonts w:ascii="GHEA Grapalat" w:hAnsi="GHEA Grapalat" w:cs="GHEA Grapalat" w:hint="default"/>
      <w:sz w:val="18"/>
      <w:szCs w:val="18"/>
      <w:lang w:val="pt-BR"/>
    </w:rPr>
  </w:style>
  <w:style w:type="character" w:customStyle="1" w:styleId="WW8Num9z0">
    <w:name w:val="WW8Num9z0"/>
    <w:qFormat/>
    <w:rsid w:val="00357AAC"/>
    <w:rPr>
      <w:i w:val="0"/>
      <w:iCs w:val="0"/>
      <w:sz w:val="24"/>
      <w:szCs w:val="24"/>
    </w:rPr>
  </w:style>
  <w:style w:type="character" w:customStyle="1" w:styleId="WW8Num9z1">
    <w:name w:val="WW8Num9z1"/>
    <w:qFormat/>
    <w:rsid w:val="00357AAC"/>
  </w:style>
  <w:style w:type="character" w:customStyle="1" w:styleId="WW8Num9z2">
    <w:name w:val="WW8Num9z2"/>
    <w:qFormat/>
    <w:rsid w:val="00357AAC"/>
  </w:style>
  <w:style w:type="character" w:customStyle="1" w:styleId="WW8Num9z3">
    <w:name w:val="WW8Num9z3"/>
    <w:qFormat/>
    <w:rsid w:val="00357AAC"/>
  </w:style>
  <w:style w:type="character" w:customStyle="1" w:styleId="WW8Num9z4">
    <w:name w:val="WW8Num9z4"/>
    <w:qFormat/>
    <w:rsid w:val="00357AAC"/>
  </w:style>
  <w:style w:type="character" w:customStyle="1" w:styleId="WW8Num9z5">
    <w:name w:val="WW8Num9z5"/>
    <w:qFormat/>
    <w:rsid w:val="00357AAC"/>
  </w:style>
  <w:style w:type="character" w:customStyle="1" w:styleId="WW8Num9z6">
    <w:name w:val="WW8Num9z6"/>
    <w:qFormat/>
    <w:rsid w:val="00357AAC"/>
  </w:style>
  <w:style w:type="character" w:customStyle="1" w:styleId="WW8Num9z7">
    <w:name w:val="WW8Num9z7"/>
    <w:qFormat/>
    <w:rsid w:val="00357AAC"/>
  </w:style>
  <w:style w:type="character" w:customStyle="1" w:styleId="WW8Num9z8">
    <w:name w:val="WW8Num9z8"/>
    <w:qFormat/>
    <w:rsid w:val="00357AAC"/>
  </w:style>
  <w:style w:type="character" w:customStyle="1" w:styleId="WW8Num10z0">
    <w:name w:val="WW8Num10z0"/>
    <w:qFormat/>
    <w:rsid w:val="00357AAC"/>
    <w:rPr>
      <w:b w:val="0"/>
      <w:bCs w:val="0"/>
      <w:sz w:val="24"/>
      <w:szCs w:val="24"/>
    </w:rPr>
  </w:style>
  <w:style w:type="character" w:customStyle="1" w:styleId="WW8Num10z1">
    <w:name w:val="WW8Num10z1"/>
    <w:qFormat/>
    <w:rsid w:val="00357AAC"/>
    <w:rPr>
      <w:rFonts w:ascii="GHEA Grapalat" w:hAnsi="GHEA Grapalat" w:cs="Arial" w:hint="default"/>
      <w:b w:val="0"/>
      <w:bCs w:val="0"/>
      <w:sz w:val="20"/>
      <w:szCs w:val="20"/>
    </w:rPr>
  </w:style>
  <w:style w:type="character" w:customStyle="1" w:styleId="WW8Num10z2">
    <w:name w:val="WW8Num10z2"/>
    <w:qFormat/>
    <w:rsid w:val="00357AAC"/>
    <w:rPr>
      <w:rFonts w:ascii="Arial" w:hAnsi="Arial" w:cs="Arial" w:hint="default"/>
      <w:b w:val="0"/>
      <w:bCs w:val="0"/>
      <w:sz w:val="24"/>
    </w:rPr>
  </w:style>
  <w:style w:type="character" w:customStyle="1" w:styleId="WW8Num11z0">
    <w:name w:val="WW8Num11z0"/>
    <w:qFormat/>
    <w:rsid w:val="00357AAC"/>
    <w:rPr>
      <w:rFonts w:ascii="GHEA Grapalat" w:hAnsi="GHEA Grapalat" w:cs="GHEA Grapalat" w:hint="default"/>
      <w:lang w:val="pt-BR"/>
    </w:rPr>
  </w:style>
  <w:style w:type="character" w:customStyle="1" w:styleId="WW8Num11z1">
    <w:name w:val="WW8Num11z1"/>
    <w:qFormat/>
    <w:rsid w:val="00357AAC"/>
  </w:style>
  <w:style w:type="character" w:customStyle="1" w:styleId="WW8Num11z2">
    <w:name w:val="WW8Num11z2"/>
    <w:qFormat/>
    <w:rsid w:val="00357AAC"/>
  </w:style>
  <w:style w:type="character" w:customStyle="1" w:styleId="WW8Num11z3">
    <w:name w:val="WW8Num11z3"/>
    <w:qFormat/>
    <w:rsid w:val="00357AAC"/>
  </w:style>
  <w:style w:type="character" w:customStyle="1" w:styleId="WW8Num11z4">
    <w:name w:val="WW8Num11z4"/>
    <w:qFormat/>
    <w:rsid w:val="00357AAC"/>
  </w:style>
  <w:style w:type="character" w:customStyle="1" w:styleId="WW8Num11z5">
    <w:name w:val="WW8Num11z5"/>
    <w:qFormat/>
    <w:rsid w:val="00357AAC"/>
  </w:style>
  <w:style w:type="character" w:customStyle="1" w:styleId="WW8Num11z6">
    <w:name w:val="WW8Num11z6"/>
    <w:qFormat/>
    <w:rsid w:val="00357AAC"/>
  </w:style>
  <w:style w:type="character" w:customStyle="1" w:styleId="WW8Num11z7">
    <w:name w:val="WW8Num11z7"/>
    <w:qFormat/>
    <w:rsid w:val="00357AAC"/>
  </w:style>
  <w:style w:type="character" w:customStyle="1" w:styleId="WW8Num11z8">
    <w:name w:val="WW8Num11z8"/>
    <w:qFormat/>
    <w:rsid w:val="00357AAC"/>
  </w:style>
  <w:style w:type="character" w:customStyle="1" w:styleId="WW8Num12z0">
    <w:name w:val="WW8Num12z0"/>
    <w:qFormat/>
    <w:rsid w:val="00357AAC"/>
  </w:style>
  <w:style w:type="character" w:customStyle="1" w:styleId="WW8Num12z1">
    <w:name w:val="WW8Num12z1"/>
    <w:qFormat/>
    <w:rsid w:val="00357AAC"/>
  </w:style>
  <w:style w:type="character" w:customStyle="1" w:styleId="WW8Num12z2">
    <w:name w:val="WW8Num12z2"/>
    <w:qFormat/>
    <w:rsid w:val="00357AAC"/>
  </w:style>
  <w:style w:type="character" w:customStyle="1" w:styleId="WW8Num12z3">
    <w:name w:val="WW8Num12z3"/>
    <w:qFormat/>
    <w:rsid w:val="00357AAC"/>
  </w:style>
  <w:style w:type="character" w:customStyle="1" w:styleId="WW8Num12z4">
    <w:name w:val="WW8Num12z4"/>
    <w:qFormat/>
    <w:rsid w:val="00357AAC"/>
  </w:style>
  <w:style w:type="character" w:customStyle="1" w:styleId="WW8Num12z5">
    <w:name w:val="WW8Num12z5"/>
    <w:qFormat/>
    <w:rsid w:val="00357AAC"/>
  </w:style>
  <w:style w:type="character" w:customStyle="1" w:styleId="WW8Num12z6">
    <w:name w:val="WW8Num12z6"/>
    <w:qFormat/>
    <w:rsid w:val="00357AAC"/>
  </w:style>
  <w:style w:type="character" w:customStyle="1" w:styleId="WW8Num12z7">
    <w:name w:val="WW8Num12z7"/>
    <w:qFormat/>
    <w:rsid w:val="00357AAC"/>
  </w:style>
  <w:style w:type="character" w:customStyle="1" w:styleId="WW8Num12z8">
    <w:name w:val="WW8Num12z8"/>
    <w:qFormat/>
    <w:rsid w:val="00357AAC"/>
  </w:style>
  <w:style w:type="character" w:customStyle="1" w:styleId="WW8Num13z0">
    <w:name w:val="WW8Num13z0"/>
    <w:qFormat/>
    <w:rsid w:val="00357AAC"/>
  </w:style>
  <w:style w:type="character" w:customStyle="1" w:styleId="WW8Num14z0">
    <w:name w:val="WW8Num14z0"/>
    <w:qFormat/>
    <w:rsid w:val="00357AAC"/>
    <w:rPr>
      <w:rFonts w:ascii="Times New Roman" w:hAnsi="Times New Roman" w:cs="Times New Roman" w:hint="default"/>
      <w:i/>
      <w:iCs w:val="0"/>
      <w:sz w:val="20"/>
    </w:rPr>
  </w:style>
  <w:style w:type="character" w:customStyle="1" w:styleId="WW8Num14z1">
    <w:name w:val="WW8Num14z1"/>
    <w:qFormat/>
    <w:rsid w:val="00357AAC"/>
  </w:style>
  <w:style w:type="character" w:customStyle="1" w:styleId="WW8Num14z2">
    <w:name w:val="WW8Num14z2"/>
    <w:qFormat/>
    <w:rsid w:val="00357AAC"/>
  </w:style>
  <w:style w:type="character" w:customStyle="1" w:styleId="WW8Num14z3">
    <w:name w:val="WW8Num14z3"/>
    <w:qFormat/>
    <w:rsid w:val="00357AAC"/>
  </w:style>
  <w:style w:type="character" w:customStyle="1" w:styleId="WW8Num14z4">
    <w:name w:val="WW8Num14z4"/>
    <w:qFormat/>
    <w:rsid w:val="00357AAC"/>
  </w:style>
  <w:style w:type="character" w:customStyle="1" w:styleId="WW8Num14z5">
    <w:name w:val="WW8Num14z5"/>
    <w:qFormat/>
    <w:rsid w:val="00357AAC"/>
  </w:style>
  <w:style w:type="character" w:customStyle="1" w:styleId="WW8Num14z6">
    <w:name w:val="WW8Num14z6"/>
    <w:qFormat/>
    <w:rsid w:val="00357AAC"/>
  </w:style>
  <w:style w:type="character" w:customStyle="1" w:styleId="WW8Num14z7">
    <w:name w:val="WW8Num14z7"/>
    <w:qFormat/>
    <w:rsid w:val="00357AAC"/>
  </w:style>
  <w:style w:type="character" w:customStyle="1" w:styleId="WW8Num14z8">
    <w:name w:val="WW8Num14z8"/>
    <w:qFormat/>
    <w:rsid w:val="00357AAC"/>
  </w:style>
  <w:style w:type="character" w:customStyle="1" w:styleId="WW8Num15z0">
    <w:name w:val="WW8Num15z0"/>
    <w:qFormat/>
    <w:rsid w:val="00357AAC"/>
    <w:rPr>
      <w:rFonts w:ascii="Arial" w:hAnsi="Arial" w:cs="Arial" w:hint="default"/>
      <w:b w:val="0"/>
      <w:bCs w:val="0"/>
      <w:sz w:val="24"/>
    </w:rPr>
  </w:style>
  <w:style w:type="character" w:customStyle="1" w:styleId="WW8Num15z1">
    <w:name w:val="WW8Num15z1"/>
    <w:qFormat/>
    <w:rsid w:val="00357AAC"/>
  </w:style>
  <w:style w:type="character" w:customStyle="1" w:styleId="WW8Num15z2">
    <w:name w:val="WW8Num15z2"/>
    <w:qFormat/>
    <w:rsid w:val="00357AAC"/>
  </w:style>
  <w:style w:type="character" w:customStyle="1" w:styleId="WW8Num15z3">
    <w:name w:val="WW8Num15z3"/>
    <w:qFormat/>
    <w:rsid w:val="00357AAC"/>
  </w:style>
  <w:style w:type="character" w:customStyle="1" w:styleId="WW8Num15z4">
    <w:name w:val="WW8Num15z4"/>
    <w:qFormat/>
    <w:rsid w:val="00357AAC"/>
  </w:style>
  <w:style w:type="character" w:customStyle="1" w:styleId="WW8Num15z5">
    <w:name w:val="WW8Num15z5"/>
    <w:qFormat/>
    <w:rsid w:val="00357AAC"/>
  </w:style>
  <w:style w:type="character" w:customStyle="1" w:styleId="WW8Num15z6">
    <w:name w:val="WW8Num15z6"/>
    <w:qFormat/>
    <w:rsid w:val="00357AAC"/>
  </w:style>
  <w:style w:type="character" w:customStyle="1" w:styleId="WW8Num15z7">
    <w:name w:val="WW8Num15z7"/>
    <w:qFormat/>
    <w:rsid w:val="00357AAC"/>
  </w:style>
  <w:style w:type="character" w:customStyle="1" w:styleId="WW8Num15z8">
    <w:name w:val="WW8Num15z8"/>
    <w:qFormat/>
    <w:rsid w:val="00357AAC"/>
  </w:style>
  <w:style w:type="character" w:customStyle="1" w:styleId="1a">
    <w:name w:val="Основной шрифт абзаца1"/>
    <w:qFormat/>
    <w:rsid w:val="00357AAC"/>
  </w:style>
  <w:style w:type="character" w:customStyle="1" w:styleId="Heading1Char">
    <w:name w:val="Heading 1 Char"/>
    <w:qFormat/>
    <w:rsid w:val="00357AAC"/>
    <w:rPr>
      <w:rFonts w:ascii="Arial Armenian" w:hAnsi="Arial Armenian" w:cs="Arial Armenian" w:hint="default"/>
      <w:sz w:val="28"/>
      <w:lang w:val="en-US" w:bidi="ar-SA"/>
    </w:rPr>
  </w:style>
  <w:style w:type="character" w:customStyle="1" w:styleId="Heading3Char">
    <w:name w:val="Heading 3 Char"/>
    <w:qFormat/>
    <w:rsid w:val="00357AAC"/>
    <w:rPr>
      <w:rFonts w:ascii="Arial LatArm" w:hAnsi="Arial LatArm" w:cs="Arial LatArm" w:hint="default"/>
      <w:i/>
      <w:iCs w:val="0"/>
      <w:lang w:val="en-AU" w:bidi="ar-SA"/>
    </w:rPr>
  </w:style>
  <w:style w:type="character" w:customStyle="1" w:styleId="Heading7Char">
    <w:name w:val="Heading 7 Char"/>
    <w:qFormat/>
    <w:rsid w:val="00357AAC"/>
    <w:rPr>
      <w:rFonts w:ascii="Times Armenian" w:hAnsi="Times Armenian" w:cs="Times Armenian" w:hint="default"/>
      <w:b/>
      <w:bCs w:val="0"/>
      <w:lang w:val="hy-AM" w:bidi="ar-SA"/>
    </w:rPr>
  </w:style>
  <w:style w:type="character" w:customStyle="1" w:styleId="Heading8Char">
    <w:name w:val="Heading 8 Char"/>
    <w:qFormat/>
    <w:rsid w:val="00357AAC"/>
    <w:rPr>
      <w:rFonts w:ascii="Times Armenian" w:hAnsi="Times Armenian" w:cs="Times Armenian" w:hint="default"/>
      <w:i/>
      <w:iCs w:val="0"/>
      <w:lang w:val="nl-NL" w:bidi="ar-SA"/>
    </w:rPr>
  </w:style>
  <w:style w:type="character" w:customStyle="1" w:styleId="BodyTextIndentChar">
    <w:name w:val="Body Text Indent Char"/>
    <w:qFormat/>
    <w:rsid w:val="00357AAC"/>
    <w:rPr>
      <w:rFonts w:ascii="Arial LatArm" w:hAnsi="Arial LatArm" w:cs="Arial LatArm" w:hint="default"/>
      <w:i/>
      <w:iCs w:val="0"/>
      <w:lang w:val="en-AU" w:bidi="ar-SA"/>
    </w:rPr>
  </w:style>
  <w:style w:type="character" w:customStyle="1" w:styleId="FooterChar">
    <w:name w:val="Footer Char"/>
    <w:qFormat/>
    <w:rsid w:val="00357AAC"/>
    <w:rPr>
      <w:lang w:val="en-US" w:bidi="ar-SA"/>
    </w:rPr>
  </w:style>
  <w:style w:type="character" w:customStyle="1" w:styleId="BalloonTextChar">
    <w:name w:val="Balloon Text Char"/>
    <w:qFormat/>
    <w:rsid w:val="00357AAC"/>
    <w:rPr>
      <w:rFonts w:ascii="Tahoma" w:hAnsi="Tahoma" w:cs="Tahoma" w:hint="default"/>
      <w:sz w:val="16"/>
      <w:szCs w:val="16"/>
    </w:rPr>
  </w:style>
  <w:style w:type="character" w:customStyle="1" w:styleId="BodyTextChar">
    <w:name w:val="Body Text Char"/>
    <w:qFormat/>
    <w:rsid w:val="00357AAC"/>
    <w:rPr>
      <w:sz w:val="24"/>
      <w:szCs w:val="24"/>
      <w:lang w:val="en-US" w:bidi="ar-SA"/>
    </w:rPr>
  </w:style>
  <w:style w:type="character" w:customStyle="1" w:styleId="TitleChar">
    <w:name w:val="Title Char"/>
    <w:qFormat/>
    <w:rsid w:val="00357AAC"/>
    <w:rPr>
      <w:rFonts w:ascii="Arial Armenian" w:hAnsi="Arial Armenian" w:cs="Arial Armenian" w:hint="default"/>
      <w:sz w:val="24"/>
      <w:lang w:val="en-US" w:bidi="ar-SA"/>
    </w:rPr>
  </w:style>
  <w:style w:type="character" w:customStyle="1" w:styleId="FootnoteCharacters">
    <w:name w:val="Footnote Characters"/>
    <w:qFormat/>
    <w:rsid w:val="00357AAC"/>
    <w:rPr>
      <w:vertAlign w:val="superscript"/>
    </w:rPr>
  </w:style>
  <w:style w:type="character" w:customStyle="1" w:styleId="Heading2Char">
    <w:name w:val="Heading 2 Char"/>
    <w:qFormat/>
    <w:rsid w:val="00357AAC"/>
    <w:rPr>
      <w:rFonts w:ascii="Arial LatArm" w:hAnsi="Arial LatArm" w:cs="Arial LatArm" w:hint="default"/>
      <w:b/>
      <w:bCs w:val="0"/>
      <w:color w:val="0000FF"/>
      <w:lang w:val="en-US" w:bidi="ar-SA"/>
    </w:rPr>
  </w:style>
  <w:style w:type="character" w:customStyle="1" w:styleId="Heading4Char">
    <w:name w:val="Heading 4 Char"/>
    <w:qFormat/>
    <w:rsid w:val="00357AAC"/>
    <w:rPr>
      <w:rFonts w:ascii="Arial LatArm" w:hAnsi="Arial LatArm" w:cs="Arial LatArm" w:hint="default"/>
      <w:i/>
      <w:iCs w:val="0"/>
      <w:sz w:val="18"/>
      <w:lang w:val="en-US" w:bidi="ar-SA"/>
    </w:rPr>
  </w:style>
  <w:style w:type="character" w:customStyle="1" w:styleId="Heading5Char">
    <w:name w:val="Heading 5 Char"/>
    <w:qFormat/>
    <w:rsid w:val="00357AAC"/>
    <w:rPr>
      <w:rFonts w:ascii="Arial LatArm" w:hAnsi="Arial LatArm" w:cs="Arial LatArm" w:hint="default"/>
      <w:b/>
      <w:bCs w:val="0"/>
      <w:sz w:val="26"/>
      <w:lang w:val="en-US" w:bidi="ar-SA"/>
    </w:rPr>
  </w:style>
  <w:style w:type="character" w:customStyle="1" w:styleId="Heading6Char">
    <w:name w:val="Heading 6 Char"/>
    <w:qFormat/>
    <w:rsid w:val="00357AAC"/>
    <w:rPr>
      <w:rFonts w:ascii="Arial LatArm" w:hAnsi="Arial LatArm" w:cs="Arial LatArm" w:hint="default"/>
      <w:b/>
      <w:bCs w:val="0"/>
      <w:color w:val="000000"/>
      <w:sz w:val="22"/>
      <w:lang w:val="en-US" w:bidi="ar-SA"/>
    </w:rPr>
  </w:style>
  <w:style w:type="character" w:customStyle="1" w:styleId="Heading9Char">
    <w:name w:val="Heading 9 Char"/>
    <w:qFormat/>
    <w:rsid w:val="00357AAC"/>
    <w:rPr>
      <w:rFonts w:ascii="Times Armenian" w:hAnsi="Times Armenian" w:cs="Times Armenian" w:hint="default"/>
      <w:b/>
      <w:bCs w:val="0"/>
      <w:color w:val="000000"/>
      <w:sz w:val="22"/>
      <w:lang w:val="pt-BR" w:bidi="ar-SA"/>
    </w:rPr>
  </w:style>
  <w:style w:type="character" w:customStyle="1" w:styleId="BodyTextIndent2Char">
    <w:name w:val="Body Text Indent 2 Char"/>
    <w:qFormat/>
    <w:rsid w:val="00357AAC"/>
    <w:rPr>
      <w:rFonts w:ascii="Baltica" w:hAnsi="Baltica" w:cs="Baltica" w:hint="default"/>
      <w:lang w:val="af-ZA" w:bidi="ar-SA"/>
    </w:rPr>
  </w:style>
  <w:style w:type="character" w:customStyle="1" w:styleId="BodyText2Char">
    <w:name w:val="Body Text 2 Char"/>
    <w:qFormat/>
    <w:rsid w:val="00357AAC"/>
    <w:rPr>
      <w:rFonts w:ascii="Arial LatArm" w:hAnsi="Arial LatArm" w:cs="Arial LatArm" w:hint="default"/>
      <w:lang w:val="en-US" w:bidi="ar-SA"/>
    </w:rPr>
  </w:style>
  <w:style w:type="character" w:customStyle="1" w:styleId="HeaderChar">
    <w:name w:val="Header Char"/>
    <w:qFormat/>
    <w:rsid w:val="00357AAC"/>
    <w:rPr>
      <w:lang w:val="en-AU" w:bidi="ar-SA"/>
    </w:rPr>
  </w:style>
  <w:style w:type="character" w:customStyle="1" w:styleId="BodyText3Char">
    <w:name w:val="Body Text 3 Char"/>
    <w:qFormat/>
    <w:rsid w:val="00357AAC"/>
    <w:rPr>
      <w:rFonts w:ascii="Arial LatArm" w:hAnsi="Arial LatArm" w:cs="Arial LatArm" w:hint="default"/>
      <w:lang w:val="en-US" w:bidi="ar-SA"/>
    </w:rPr>
  </w:style>
  <w:style w:type="character" w:customStyle="1" w:styleId="CommentReference">
    <w:name w:val="Comment Reference"/>
    <w:qFormat/>
    <w:rsid w:val="00357AAC"/>
    <w:rPr>
      <w:sz w:val="16"/>
      <w:szCs w:val="16"/>
    </w:rPr>
  </w:style>
  <w:style w:type="character" w:customStyle="1" w:styleId="EndnoteCharacters">
    <w:name w:val="Endnote Characters"/>
    <w:qFormat/>
    <w:rsid w:val="00357AAC"/>
    <w:rPr>
      <w:vertAlign w:val="superscript"/>
    </w:rPr>
  </w:style>
  <w:style w:type="character" w:customStyle="1" w:styleId="FootnoteTextChar">
    <w:name w:val="Footnote Text Char"/>
    <w:qFormat/>
    <w:rsid w:val="00357AAC"/>
    <w:rPr>
      <w:rFonts w:ascii="Times Armenian" w:hAnsi="Times Armenian" w:cs="Times Armenian" w:hint="default"/>
    </w:rPr>
  </w:style>
  <w:style w:type="character" w:customStyle="1" w:styleId="ListParagraphChar">
    <w:name w:val="List Paragraph Char"/>
    <w:qFormat/>
    <w:rsid w:val="00357AAC"/>
    <w:rPr>
      <w:rFonts w:ascii="Times Armenian" w:hAnsi="Times Armenian" w:cs="Times Armenian" w:hint="default"/>
      <w:sz w:val="24"/>
      <w:szCs w:val="24"/>
    </w:rPr>
  </w:style>
  <w:style w:type="character" w:customStyle="1" w:styleId="BodyTextIndent3Char">
    <w:name w:val="Body Text Indent 3 Char"/>
    <w:qFormat/>
    <w:rsid w:val="00357AAC"/>
    <w:rPr>
      <w:rFonts w:ascii="Times Armenian" w:hAnsi="Times Armenian" w:cs="Times Armenian" w:hint="default"/>
    </w:rPr>
  </w:style>
  <w:style w:type="table" w:styleId="aff7">
    <w:name w:val="Table Grid"/>
    <w:basedOn w:val="a1"/>
    <w:rsid w:val="00357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page number"/>
    <w:basedOn w:val="a0"/>
    <w:rsid w:val="008903D5"/>
  </w:style>
  <w:style w:type="character" w:styleId="aff9">
    <w:name w:val="Strong"/>
    <w:qFormat/>
    <w:rsid w:val="008903D5"/>
    <w:rPr>
      <w:b/>
      <w:bCs/>
    </w:rPr>
  </w:style>
  <w:style w:type="paragraph" w:customStyle="1" w:styleId="Index11">
    <w:name w:val="Index 11"/>
    <w:basedOn w:val="a"/>
    <w:rsid w:val="008903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-RU" w:eastAsia="ru-RU" w:bidi="ru-RU"/>
    </w:rPr>
  </w:style>
  <w:style w:type="paragraph" w:customStyle="1" w:styleId="IndexHeading1">
    <w:name w:val="Index Heading1"/>
    <w:basedOn w:val="a"/>
    <w:rsid w:val="008903D5"/>
    <w:pPr>
      <w:suppressAutoHyphens/>
      <w:spacing w:line="100" w:lineRule="atLeast"/>
    </w:pPr>
    <w:rPr>
      <w:kern w:val="1"/>
      <w:sz w:val="20"/>
      <w:szCs w:val="20"/>
      <w:lang w:val="ru-RU" w:eastAsia="ru-RU" w:bidi="ru-RU"/>
    </w:rPr>
  </w:style>
  <w:style w:type="character" w:styleId="affa">
    <w:name w:val="Emphasis"/>
    <w:qFormat/>
    <w:rsid w:val="008903D5"/>
    <w:rPr>
      <w:i/>
      <w:iCs/>
    </w:rPr>
  </w:style>
  <w:style w:type="character" w:customStyle="1" w:styleId="1b">
    <w:name w:val="Неразрешенное упоминание1"/>
    <w:uiPriority w:val="99"/>
    <w:semiHidden/>
    <w:unhideWhenUsed/>
    <w:qFormat/>
    <w:rsid w:val="008903D5"/>
    <w:rPr>
      <w:color w:val="605E5C"/>
      <w:shd w:val="clear" w:color="auto" w:fill="E1DFDD"/>
    </w:rPr>
  </w:style>
  <w:style w:type="paragraph" w:customStyle="1" w:styleId="DefaultParagraphFontParaChar">
    <w:name w:val="Default Paragraph Font Para Char"/>
    <w:basedOn w:val="a"/>
    <w:uiPriority w:val="99"/>
    <w:qFormat/>
    <w:locked/>
    <w:rsid w:val="008903D5"/>
    <w:pPr>
      <w:spacing w:after="160"/>
    </w:pPr>
    <w:rPr>
      <w:rFonts w:ascii="Verdana" w:eastAsia="Batang" w:hAnsi="Verdana" w:cs="Verdana"/>
      <w:lang w:val="ru"/>
    </w:rPr>
  </w:style>
  <w:style w:type="paragraph" w:customStyle="1" w:styleId="msonormalcxspmiddle">
    <w:name w:val="msonormalcxspmiddle"/>
    <w:basedOn w:val="a"/>
    <w:uiPriority w:val="99"/>
    <w:qFormat/>
    <w:rsid w:val="008903D5"/>
    <w:pPr>
      <w:spacing w:before="100" w:beforeAutospacing="1" w:after="100" w:afterAutospacing="1"/>
    </w:pPr>
    <w:rPr>
      <w:lang w:val="ru" w:eastAsia="ru-RU"/>
    </w:rPr>
  </w:style>
  <w:style w:type="paragraph" w:customStyle="1" w:styleId="mechtex">
    <w:name w:val="mechtex"/>
    <w:basedOn w:val="a"/>
    <w:link w:val="mechtexChar"/>
    <w:uiPriority w:val="99"/>
    <w:qFormat/>
    <w:rsid w:val="008903D5"/>
    <w:pPr>
      <w:jc w:val="center"/>
    </w:pPr>
    <w:rPr>
      <w:rFonts w:ascii="Arial Armenian" w:hAnsi="Arial Armenian"/>
      <w:sz w:val="20"/>
      <w:szCs w:val="20"/>
      <w:lang w:val="ru" w:eastAsia="ru-RU"/>
    </w:rPr>
  </w:style>
  <w:style w:type="character" w:customStyle="1" w:styleId="mechtexChar">
    <w:name w:val="mechtex Char"/>
    <w:link w:val="mechtex"/>
    <w:uiPriority w:val="99"/>
    <w:qFormat/>
    <w:locked/>
    <w:rsid w:val="008903D5"/>
    <w:rPr>
      <w:rFonts w:ascii="Arial Armenian" w:eastAsia="Times New Roman" w:hAnsi="Arial Armenian" w:cs="Times New Roman"/>
      <w:sz w:val="20"/>
      <w:szCs w:val="20"/>
      <w:lang w:val="ru" w:eastAsia="ru-RU"/>
    </w:rPr>
  </w:style>
  <w:style w:type="character" w:customStyle="1" w:styleId="CommentTextChar1">
    <w:name w:val="Comment Text Char1"/>
    <w:uiPriority w:val="99"/>
    <w:semiHidden/>
    <w:qFormat/>
    <w:rsid w:val="008903D5"/>
    <w:rPr>
      <w:rFonts w:ascii="Times New Roman" w:eastAsia="Times New Roman" w:hAnsi="Times New Roman"/>
    </w:rPr>
  </w:style>
  <w:style w:type="character" w:customStyle="1" w:styleId="HeaderChar1">
    <w:name w:val="Header Char1"/>
    <w:uiPriority w:val="99"/>
    <w:semiHidden/>
    <w:qFormat/>
    <w:rsid w:val="008903D5"/>
    <w:rPr>
      <w:rFonts w:ascii="Times New Roman" w:eastAsia="Times New Roman" w:hAnsi="Times New Roman"/>
      <w:sz w:val="24"/>
      <w:szCs w:val="24"/>
    </w:rPr>
  </w:style>
  <w:style w:type="character" w:customStyle="1" w:styleId="BodyText2Char1">
    <w:name w:val="Body Text 2 Char1"/>
    <w:uiPriority w:val="99"/>
    <w:semiHidden/>
    <w:qFormat/>
    <w:rsid w:val="008903D5"/>
    <w:rPr>
      <w:rFonts w:ascii="Times New Roman" w:eastAsia="Times New Roman" w:hAnsi="Times New Roman"/>
      <w:sz w:val="24"/>
      <w:szCs w:val="24"/>
    </w:rPr>
  </w:style>
  <w:style w:type="character" w:customStyle="1" w:styleId="BodyText3Char1">
    <w:name w:val="Body Text 3 Char1"/>
    <w:uiPriority w:val="99"/>
    <w:semiHidden/>
    <w:qFormat/>
    <w:rsid w:val="008903D5"/>
    <w:rPr>
      <w:rFonts w:ascii="Times New Roman" w:eastAsia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qFormat/>
    <w:rsid w:val="008903D5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+1"/>
    <w:basedOn w:val="Default"/>
    <w:next w:val="Default"/>
    <w:uiPriority w:val="99"/>
    <w:qFormat/>
    <w:rsid w:val="008903D5"/>
    <w:rPr>
      <w:rFonts w:ascii="Times Armenian" w:hAnsi="Times Armenian" w:cs="Times New Roman"/>
      <w:color w:val="auto"/>
      <w:lang w:val="ru"/>
    </w:rPr>
  </w:style>
  <w:style w:type="character" w:customStyle="1" w:styleId="CommentSubjectChar1">
    <w:name w:val="Comment Subject Char1"/>
    <w:uiPriority w:val="99"/>
    <w:semiHidden/>
    <w:qFormat/>
    <w:rsid w:val="008903D5"/>
    <w:rPr>
      <w:rFonts w:ascii="Times New Roman" w:eastAsia="Times New Roman" w:hAnsi="Times New Roman"/>
      <w:b/>
      <w:bCs/>
    </w:rPr>
  </w:style>
  <w:style w:type="character" w:customStyle="1" w:styleId="val">
    <w:name w:val="val"/>
    <w:qFormat/>
    <w:rsid w:val="008903D5"/>
  </w:style>
  <w:style w:type="character" w:customStyle="1" w:styleId="mrreadfromf1">
    <w:name w:val="mr_read__fromf1"/>
    <w:qFormat/>
    <w:rsid w:val="008903D5"/>
    <w:rPr>
      <w:b/>
      <w:color w:val="000000"/>
      <w:sz w:val="20"/>
    </w:rPr>
  </w:style>
  <w:style w:type="character" w:customStyle="1" w:styleId="ifif-priorityhighmrreadpr">
    <w:name w:val="if if-priority_high mr_read_pr"/>
    <w:qFormat/>
    <w:rsid w:val="008903D5"/>
  </w:style>
  <w:style w:type="character" w:customStyle="1" w:styleId="z-">
    <w:name w:val="z-Начало формы Знак"/>
    <w:link w:val="z-0"/>
    <w:semiHidden/>
    <w:qFormat/>
    <w:locked/>
    <w:rsid w:val="008903D5"/>
    <w:rPr>
      <w:rFonts w:ascii="Arial" w:hAnsi="Arial"/>
      <w:vanish/>
      <w:sz w:val="16"/>
      <w:lang w:val="ru"/>
    </w:rPr>
  </w:style>
  <w:style w:type="paragraph" w:styleId="z-0">
    <w:name w:val="HTML Top of Form"/>
    <w:basedOn w:val="a"/>
    <w:next w:val="a"/>
    <w:link w:val="z-"/>
    <w:hidden/>
    <w:semiHidden/>
    <w:unhideWhenUsed/>
    <w:qFormat/>
    <w:rsid w:val="008903D5"/>
    <w:pPr>
      <w:pBdr>
        <w:bottom w:val="single" w:sz="6" w:space="1" w:color="auto"/>
      </w:pBdr>
      <w:jc w:val="center"/>
    </w:pPr>
    <w:rPr>
      <w:rFonts w:ascii="Arial" w:eastAsiaTheme="minorHAnsi" w:hAnsi="Arial" w:cstheme="minorBidi"/>
      <w:vanish/>
      <w:sz w:val="16"/>
      <w:szCs w:val="22"/>
      <w:lang w:val="ru"/>
    </w:rPr>
  </w:style>
  <w:style w:type="character" w:customStyle="1" w:styleId="z-1">
    <w:name w:val="z-Начало формы Знак1"/>
    <w:basedOn w:val="a0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TopofFormChar1">
    <w:name w:val="z-Top of Form Char1"/>
    <w:uiPriority w:val="99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semiHidden/>
    <w:qFormat/>
    <w:locked/>
    <w:rsid w:val="008903D5"/>
    <w:rPr>
      <w:rFonts w:ascii="Arial" w:hAnsi="Arial"/>
      <w:vanish/>
      <w:sz w:val="16"/>
      <w:lang w:val="ru"/>
    </w:rPr>
  </w:style>
  <w:style w:type="paragraph" w:styleId="z-3">
    <w:name w:val="HTML Bottom of Form"/>
    <w:basedOn w:val="a"/>
    <w:next w:val="a"/>
    <w:link w:val="z-2"/>
    <w:hidden/>
    <w:semiHidden/>
    <w:unhideWhenUsed/>
    <w:qFormat/>
    <w:rsid w:val="008903D5"/>
    <w:pPr>
      <w:pBdr>
        <w:top w:val="single" w:sz="6" w:space="1" w:color="auto"/>
      </w:pBdr>
      <w:jc w:val="center"/>
    </w:pPr>
    <w:rPr>
      <w:rFonts w:ascii="Arial" w:eastAsiaTheme="minorHAnsi" w:hAnsi="Arial" w:cstheme="minorBidi"/>
      <w:vanish/>
      <w:sz w:val="16"/>
      <w:szCs w:val="22"/>
      <w:lang w:val="ru"/>
    </w:rPr>
  </w:style>
  <w:style w:type="character" w:customStyle="1" w:styleId="z-10">
    <w:name w:val="z-Конец формы Знак1"/>
    <w:basedOn w:val="a0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BottomofFormChar1">
    <w:name w:val="z-Bottom of Form Char1"/>
    <w:uiPriority w:val="99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readmsgloadingmrmsglistmsgmrmsglistmsgload">
    <w:name w:val="readmsgloading mr_msglist__msg mr_msglist__msg_load"/>
    <w:qFormat/>
    <w:rsid w:val="008903D5"/>
  </w:style>
  <w:style w:type="paragraph" w:customStyle="1" w:styleId="CharChar1Char">
    <w:name w:val="Char Char1 Char Знак Знак"/>
    <w:basedOn w:val="a"/>
    <w:uiPriority w:val="99"/>
    <w:qFormat/>
    <w:rsid w:val="008903D5"/>
    <w:pPr>
      <w:spacing w:after="160" w:line="240" w:lineRule="exact"/>
    </w:pPr>
    <w:rPr>
      <w:rFonts w:ascii="Arial" w:hAnsi="Arial" w:cs="Arial"/>
      <w:sz w:val="20"/>
      <w:szCs w:val="20"/>
      <w:lang w:val="ru"/>
    </w:rPr>
  </w:style>
  <w:style w:type="paragraph" w:customStyle="1" w:styleId="FRS-NumberList">
    <w:name w:val="FRS-NumberList"/>
    <w:basedOn w:val="a"/>
    <w:autoRedefine/>
    <w:uiPriority w:val="99"/>
    <w:qFormat/>
    <w:rsid w:val="008903D5"/>
    <w:pPr>
      <w:numPr>
        <w:numId w:val="1"/>
      </w:numPr>
      <w:tabs>
        <w:tab w:val="left" w:pos="432"/>
      </w:tabs>
      <w:spacing w:before="60" w:after="120"/>
    </w:pPr>
    <w:rPr>
      <w:rFonts w:ascii="GHEA Grapalat" w:eastAsia="Calibri" w:hAnsi="GHEA Grapalat"/>
      <w:b/>
      <w:sz w:val="22"/>
      <w:szCs w:val="22"/>
      <w:lang w:val="ru"/>
    </w:rPr>
  </w:style>
  <w:style w:type="paragraph" w:customStyle="1" w:styleId="130">
    <w:name w:val="Указатель 13"/>
    <w:basedOn w:val="a"/>
    <w:uiPriority w:val="99"/>
    <w:qFormat/>
    <w:rsid w:val="008903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" w:eastAsia="ar-SA"/>
    </w:rPr>
  </w:style>
  <w:style w:type="paragraph" w:customStyle="1" w:styleId="35">
    <w:name w:val="Указатель3"/>
    <w:basedOn w:val="a"/>
    <w:uiPriority w:val="99"/>
    <w:qFormat/>
    <w:rsid w:val="008903D5"/>
    <w:pPr>
      <w:suppressAutoHyphens/>
      <w:spacing w:line="100" w:lineRule="atLeast"/>
    </w:pPr>
    <w:rPr>
      <w:kern w:val="1"/>
      <w:sz w:val="20"/>
      <w:szCs w:val="20"/>
      <w:lang w:val="ru" w:eastAsia="ar-SA"/>
    </w:rPr>
  </w:style>
  <w:style w:type="character" w:customStyle="1" w:styleId="ng-binding">
    <w:name w:val="ng-binding"/>
    <w:qFormat/>
    <w:rsid w:val="008903D5"/>
  </w:style>
  <w:style w:type="character" w:customStyle="1" w:styleId="212">
    <w:name w:val="Основной текст с отступом 2 Знак1"/>
    <w:unhideWhenUsed/>
    <w:qFormat/>
    <w:rsid w:val="008903D5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8903D5"/>
  </w:style>
  <w:style w:type="paragraph" w:customStyle="1" w:styleId="1c">
    <w:name w:val="Заголовок1"/>
    <w:basedOn w:val="a"/>
    <w:next w:val="af2"/>
    <w:uiPriority w:val="99"/>
    <w:qFormat/>
    <w:rsid w:val="008903D5"/>
    <w:pPr>
      <w:suppressAutoHyphens/>
      <w:jc w:val="center"/>
    </w:pPr>
    <w:rPr>
      <w:rFonts w:ascii="Arial Armenian" w:hAnsi="Arial Armenian" w:cs="Arial Armenian"/>
      <w:szCs w:val="20"/>
      <w:lang w:val="ru" w:eastAsia="zh-CN"/>
    </w:rPr>
  </w:style>
  <w:style w:type="paragraph" w:customStyle="1" w:styleId="affb">
    <w:name w:val="Содержимое таблицы"/>
    <w:basedOn w:val="a"/>
    <w:uiPriority w:val="99"/>
    <w:qFormat/>
    <w:rsid w:val="008903D5"/>
    <w:pPr>
      <w:suppressLineNumbers/>
      <w:suppressAutoHyphens/>
    </w:pPr>
    <w:rPr>
      <w:lang w:val="ru" w:eastAsia="zh-CN"/>
    </w:rPr>
  </w:style>
  <w:style w:type="paragraph" w:customStyle="1" w:styleId="affc">
    <w:name w:val="Заголовок таблицы"/>
    <w:basedOn w:val="affb"/>
    <w:uiPriority w:val="99"/>
    <w:qFormat/>
    <w:rsid w:val="008903D5"/>
    <w:pPr>
      <w:jc w:val="center"/>
    </w:pPr>
    <w:rPr>
      <w:b/>
      <w:bCs/>
    </w:rPr>
  </w:style>
  <w:style w:type="character" w:customStyle="1" w:styleId="affd">
    <w:name w:val="Привязка сноски"/>
    <w:rsid w:val="008903D5"/>
    <w:rPr>
      <w:vertAlign w:val="superscript"/>
    </w:rPr>
  </w:style>
  <w:style w:type="character" w:customStyle="1" w:styleId="affe">
    <w:name w:val="Привязка концевой сноски"/>
    <w:rsid w:val="008903D5"/>
    <w:rPr>
      <w:vertAlign w:val="superscript"/>
    </w:rPr>
  </w:style>
  <w:style w:type="character" w:customStyle="1" w:styleId="ListLabel1">
    <w:name w:val="ListLabel 1"/>
    <w:qFormat/>
    <w:rsid w:val="008903D5"/>
    <w:rPr>
      <w:rFonts w:ascii="Times New Roman" w:eastAsia="Times New Roman" w:hAnsi="Times New Roman" w:cs="Times New Roman" w:hint="default"/>
      <w:sz w:val="20"/>
    </w:rPr>
  </w:style>
  <w:style w:type="character" w:customStyle="1" w:styleId="ListLabel2">
    <w:name w:val="ListLabel 2"/>
    <w:qFormat/>
    <w:rsid w:val="008903D5"/>
    <w:rPr>
      <w:rFonts w:ascii="Courier New" w:hAnsi="Courier New" w:cs="Courier New" w:hint="default"/>
    </w:rPr>
  </w:style>
  <w:style w:type="character" w:customStyle="1" w:styleId="ListLabel3">
    <w:name w:val="ListLabel 3"/>
    <w:qFormat/>
    <w:rsid w:val="008903D5"/>
    <w:rPr>
      <w:rFonts w:ascii="Courier New" w:hAnsi="Courier New" w:cs="Courier New" w:hint="default"/>
    </w:rPr>
  </w:style>
  <w:style w:type="character" w:customStyle="1" w:styleId="ListLabel4">
    <w:name w:val="ListLabel 4"/>
    <w:qFormat/>
    <w:rsid w:val="008903D5"/>
    <w:rPr>
      <w:rFonts w:ascii="Courier New" w:hAnsi="Courier New" w:cs="Courier New" w:hint="default"/>
    </w:rPr>
  </w:style>
  <w:style w:type="character" w:customStyle="1" w:styleId="ListLabel5">
    <w:name w:val="ListLabel 5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6">
    <w:name w:val="ListLabel 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7">
    <w:name w:val="ListLabel 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">
    <w:name w:val="ListLabel 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">
    <w:name w:val="ListLabel 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0">
    <w:name w:val="ListLabel 1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1">
    <w:name w:val="ListLabel 1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2">
    <w:name w:val="ListLabel 1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">
    <w:name w:val="ListLabel 1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4">
    <w:name w:val="ListLabel 14"/>
    <w:qFormat/>
    <w:rsid w:val="008903D5"/>
    <w:rPr>
      <w:i w:val="0"/>
      <w:iCs w:val="0"/>
      <w:sz w:val="24"/>
      <w:szCs w:val="24"/>
    </w:rPr>
  </w:style>
  <w:style w:type="character" w:customStyle="1" w:styleId="ListLabel15">
    <w:name w:val="ListLabel 15"/>
    <w:qFormat/>
    <w:rsid w:val="008903D5"/>
    <w:rPr>
      <w:rFonts w:ascii="Sylfaen" w:hAnsi="Sylfaen" w:cs="Sylfaen" w:hint="default"/>
      <w:i/>
      <w:iCs w:val="0"/>
    </w:rPr>
  </w:style>
  <w:style w:type="character" w:customStyle="1" w:styleId="ListLabel16">
    <w:name w:val="ListLabel 1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7">
    <w:name w:val="ListLabel 17"/>
    <w:qFormat/>
    <w:rsid w:val="008903D5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8">
    <w:name w:val="ListLabel 18"/>
    <w:qFormat/>
    <w:rsid w:val="008903D5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9">
    <w:name w:val="ListLabel 19"/>
    <w:qFormat/>
    <w:rsid w:val="008903D5"/>
    <w:rPr>
      <w:rFonts w:ascii="Courier New" w:hAnsi="Courier New" w:cs="Courier New" w:hint="default"/>
    </w:rPr>
  </w:style>
  <w:style w:type="character" w:customStyle="1" w:styleId="ListLabel20">
    <w:name w:val="ListLabel 20"/>
    <w:qFormat/>
    <w:rsid w:val="008903D5"/>
    <w:rPr>
      <w:rFonts w:ascii="Courier New" w:hAnsi="Courier New" w:cs="Courier New" w:hint="default"/>
    </w:rPr>
  </w:style>
  <w:style w:type="character" w:customStyle="1" w:styleId="ListLabel21">
    <w:name w:val="ListLabel 21"/>
    <w:qFormat/>
    <w:rsid w:val="008903D5"/>
    <w:rPr>
      <w:rFonts w:ascii="Courier New" w:hAnsi="Courier New" w:cs="Courier New" w:hint="default"/>
    </w:rPr>
  </w:style>
  <w:style w:type="character" w:customStyle="1" w:styleId="ListLabel22">
    <w:name w:val="ListLabel 22"/>
    <w:qFormat/>
    <w:rsid w:val="008903D5"/>
    <w:rPr>
      <w:rFonts w:ascii="Courier New" w:hAnsi="Courier New" w:cs="Courier New" w:hint="default"/>
    </w:rPr>
  </w:style>
  <w:style w:type="character" w:customStyle="1" w:styleId="ListLabel23">
    <w:name w:val="ListLabel 23"/>
    <w:qFormat/>
    <w:rsid w:val="008903D5"/>
    <w:rPr>
      <w:rFonts w:ascii="Courier New" w:hAnsi="Courier New" w:cs="Courier New" w:hint="default"/>
    </w:rPr>
  </w:style>
  <w:style w:type="character" w:customStyle="1" w:styleId="ListLabel24">
    <w:name w:val="ListLabel 24"/>
    <w:qFormat/>
    <w:rsid w:val="008903D5"/>
    <w:rPr>
      <w:rFonts w:ascii="Courier New" w:hAnsi="Courier New" w:cs="Courier New" w:hint="default"/>
    </w:rPr>
  </w:style>
  <w:style w:type="character" w:customStyle="1" w:styleId="ListLabel25">
    <w:name w:val="ListLabel 25"/>
    <w:qFormat/>
    <w:rsid w:val="008903D5"/>
    <w:rPr>
      <w:rFonts w:ascii="Courier New" w:hAnsi="Courier New" w:cs="Courier New" w:hint="default"/>
    </w:rPr>
  </w:style>
  <w:style w:type="character" w:customStyle="1" w:styleId="ListLabel26">
    <w:name w:val="ListLabel 26"/>
    <w:qFormat/>
    <w:rsid w:val="008903D5"/>
    <w:rPr>
      <w:rFonts w:ascii="Courier New" w:hAnsi="Courier New" w:cs="Courier New" w:hint="default"/>
    </w:rPr>
  </w:style>
  <w:style w:type="character" w:customStyle="1" w:styleId="ListLabel27">
    <w:name w:val="ListLabel 27"/>
    <w:qFormat/>
    <w:rsid w:val="008903D5"/>
    <w:rPr>
      <w:rFonts w:ascii="Courier New" w:hAnsi="Courier New" w:cs="Courier New" w:hint="default"/>
    </w:rPr>
  </w:style>
  <w:style w:type="character" w:customStyle="1" w:styleId="ListLabel28">
    <w:name w:val="ListLabel 28"/>
    <w:qFormat/>
    <w:rsid w:val="008903D5"/>
    <w:rPr>
      <w:rFonts w:ascii="Courier New" w:hAnsi="Courier New" w:cs="Courier New" w:hint="default"/>
    </w:rPr>
  </w:style>
  <w:style w:type="character" w:customStyle="1" w:styleId="ListLabel29">
    <w:name w:val="ListLabel 29"/>
    <w:qFormat/>
    <w:rsid w:val="008903D5"/>
    <w:rPr>
      <w:rFonts w:ascii="Courier New" w:hAnsi="Courier New" w:cs="Courier New" w:hint="default"/>
    </w:rPr>
  </w:style>
  <w:style w:type="character" w:customStyle="1" w:styleId="ListLabel30">
    <w:name w:val="ListLabel 30"/>
    <w:qFormat/>
    <w:rsid w:val="008903D5"/>
    <w:rPr>
      <w:rFonts w:ascii="Courier New" w:hAnsi="Courier New" w:cs="Courier New" w:hint="default"/>
    </w:rPr>
  </w:style>
  <w:style w:type="character" w:customStyle="1" w:styleId="ListLabel31">
    <w:name w:val="ListLabel 31"/>
    <w:qFormat/>
    <w:rsid w:val="008903D5"/>
    <w:rPr>
      <w:rFonts w:ascii="Courier New" w:hAnsi="Courier New" w:cs="Courier New" w:hint="default"/>
    </w:rPr>
  </w:style>
  <w:style w:type="character" w:customStyle="1" w:styleId="ListLabel32">
    <w:name w:val="ListLabel 32"/>
    <w:qFormat/>
    <w:rsid w:val="008903D5"/>
    <w:rPr>
      <w:rFonts w:ascii="Courier New" w:hAnsi="Courier New" w:cs="Courier New" w:hint="default"/>
    </w:rPr>
  </w:style>
  <w:style w:type="character" w:customStyle="1" w:styleId="ListLabel33">
    <w:name w:val="ListLabel 33"/>
    <w:qFormat/>
    <w:rsid w:val="008903D5"/>
    <w:rPr>
      <w:rFonts w:ascii="Courier New" w:hAnsi="Courier New" w:cs="Courier New" w:hint="default"/>
    </w:rPr>
  </w:style>
  <w:style w:type="character" w:customStyle="1" w:styleId="ListLabel34">
    <w:name w:val="ListLabel 34"/>
    <w:qFormat/>
    <w:rsid w:val="008903D5"/>
    <w:rPr>
      <w:rFonts w:ascii="Courier New" w:hAnsi="Courier New" w:cs="Courier New" w:hint="default"/>
    </w:rPr>
  </w:style>
  <w:style w:type="character" w:customStyle="1" w:styleId="ListLabel35">
    <w:name w:val="ListLabel 35"/>
    <w:qFormat/>
    <w:rsid w:val="008903D5"/>
    <w:rPr>
      <w:rFonts w:ascii="Courier New" w:hAnsi="Courier New" w:cs="Courier New" w:hint="default"/>
    </w:rPr>
  </w:style>
  <w:style w:type="character" w:customStyle="1" w:styleId="ListLabel36">
    <w:name w:val="ListLabel 36"/>
    <w:qFormat/>
    <w:rsid w:val="008903D5"/>
    <w:rPr>
      <w:rFonts w:ascii="Courier New" w:hAnsi="Courier New" w:cs="Courier New" w:hint="default"/>
    </w:rPr>
  </w:style>
  <w:style w:type="character" w:customStyle="1" w:styleId="ListLabel37">
    <w:name w:val="ListLabel 37"/>
    <w:qFormat/>
    <w:rsid w:val="008903D5"/>
    <w:rPr>
      <w:strike w:val="0"/>
      <w:dstrike w:val="0"/>
      <w:u w:val="none"/>
      <w:effect w:val="none"/>
    </w:rPr>
  </w:style>
  <w:style w:type="character" w:customStyle="1" w:styleId="ListLabel38">
    <w:name w:val="ListLabel 38"/>
    <w:qFormat/>
    <w:rsid w:val="008903D5"/>
    <w:rPr>
      <w:rFonts w:ascii="Courier New" w:hAnsi="Courier New" w:cs="Courier New" w:hint="default"/>
    </w:rPr>
  </w:style>
  <w:style w:type="character" w:customStyle="1" w:styleId="ListLabel39">
    <w:name w:val="ListLabel 39"/>
    <w:qFormat/>
    <w:rsid w:val="008903D5"/>
    <w:rPr>
      <w:rFonts w:ascii="Courier New" w:hAnsi="Courier New" w:cs="Courier New" w:hint="default"/>
    </w:rPr>
  </w:style>
  <w:style w:type="character" w:customStyle="1" w:styleId="ListLabel40">
    <w:name w:val="ListLabel 40"/>
    <w:qFormat/>
    <w:rsid w:val="008903D5"/>
    <w:rPr>
      <w:rFonts w:ascii="Courier New" w:hAnsi="Courier New" w:cs="Courier New" w:hint="default"/>
    </w:rPr>
  </w:style>
  <w:style w:type="character" w:customStyle="1" w:styleId="ListLabel41">
    <w:name w:val="ListLabel 41"/>
    <w:qFormat/>
    <w:rsid w:val="008903D5"/>
    <w:rPr>
      <w:rFonts w:ascii="Arial Unicode" w:hAnsi="Arial Unicode" w:hint="default"/>
      <w:b/>
      <w:bCs w:val="0"/>
    </w:rPr>
  </w:style>
  <w:style w:type="character" w:customStyle="1" w:styleId="ListLabel42">
    <w:name w:val="ListLabel 42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43">
    <w:name w:val="ListLabel 43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44">
    <w:name w:val="ListLabel 44"/>
    <w:qFormat/>
    <w:rsid w:val="008903D5"/>
    <w:rPr>
      <w:rFonts w:ascii="Courier New" w:hAnsi="Courier New" w:cs="Courier New" w:hint="default"/>
    </w:rPr>
  </w:style>
  <w:style w:type="character" w:customStyle="1" w:styleId="ListLabel45">
    <w:name w:val="ListLabel 45"/>
    <w:qFormat/>
    <w:rsid w:val="008903D5"/>
    <w:rPr>
      <w:rFonts w:ascii="Courier New" w:hAnsi="Courier New" w:cs="Courier New" w:hint="default"/>
    </w:rPr>
  </w:style>
  <w:style w:type="character" w:customStyle="1" w:styleId="ListLabel46">
    <w:name w:val="ListLabel 46"/>
    <w:qFormat/>
    <w:rsid w:val="008903D5"/>
    <w:rPr>
      <w:rFonts w:ascii="Courier New" w:hAnsi="Courier New" w:cs="Courier New" w:hint="default"/>
    </w:rPr>
  </w:style>
  <w:style w:type="character" w:customStyle="1" w:styleId="ListLabel47">
    <w:name w:val="ListLabel 47"/>
    <w:qFormat/>
    <w:rsid w:val="008903D5"/>
    <w:rPr>
      <w:rFonts w:ascii="Symbol" w:hAnsi="Symbol" w:cs="Symbol" w:hint="default"/>
      <w:sz w:val="22"/>
      <w:szCs w:val="22"/>
      <w:lang w:val="ru"/>
    </w:rPr>
  </w:style>
  <w:style w:type="character" w:customStyle="1" w:styleId="ListLabel48">
    <w:name w:val="ListLabel 48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49">
    <w:name w:val="ListLabel 49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0">
    <w:name w:val="ListLabel 50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1">
    <w:name w:val="ListLabel 51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2">
    <w:name w:val="ListLabel 52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3">
    <w:name w:val="ListLabel 53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4">
    <w:name w:val="ListLabel 54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5">
    <w:name w:val="ListLabel 55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6">
    <w:name w:val="ListLabel 56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7">
    <w:name w:val="ListLabel 57"/>
    <w:qFormat/>
    <w:rsid w:val="008903D5"/>
    <w:rPr>
      <w:b w:val="0"/>
      <w:bCs w:val="0"/>
      <w:sz w:val="24"/>
      <w:szCs w:val="24"/>
    </w:rPr>
  </w:style>
  <w:style w:type="character" w:customStyle="1" w:styleId="ListLabel58">
    <w:name w:val="ListLabel 58"/>
    <w:qFormat/>
    <w:rsid w:val="008903D5"/>
    <w:rPr>
      <w:rFonts w:ascii="Arial" w:hAnsi="Arial" w:cs="Arial" w:hint="default"/>
      <w:b w:val="0"/>
      <w:bCs w:val="0"/>
      <w:sz w:val="20"/>
      <w:szCs w:val="20"/>
    </w:rPr>
  </w:style>
  <w:style w:type="character" w:customStyle="1" w:styleId="ListLabel59">
    <w:name w:val="ListLabel 5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0">
    <w:name w:val="ListLabel 6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1">
    <w:name w:val="ListLabel 6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2">
    <w:name w:val="ListLabel 6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3">
    <w:name w:val="ListLabel 6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4">
    <w:name w:val="ListLabel 64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5">
    <w:name w:val="ListLabel 6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6">
    <w:name w:val="ListLabel 66"/>
    <w:qFormat/>
    <w:rsid w:val="008903D5"/>
    <w:rPr>
      <w:rFonts w:ascii="GHEA Grapalat" w:hAnsi="GHEA Grapalat" w:cs="GHEA Grapalat" w:hint="default"/>
      <w:lang w:val="ru"/>
    </w:rPr>
  </w:style>
  <w:style w:type="character" w:customStyle="1" w:styleId="ListLabel67">
    <w:name w:val="ListLabel 67"/>
    <w:qFormat/>
    <w:rsid w:val="008903D5"/>
    <w:rPr>
      <w:rFonts w:ascii="GHEA Grapalat" w:hAnsi="GHEA Grapalat" w:cs="GHEA Grapalat" w:hint="default"/>
      <w:lang w:val="ru"/>
    </w:rPr>
  </w:style>
  <w:style w:type="character" w:customStyle="1" w:styleId="ListLabel68">
    <w:name w:val="ListLabel 68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69">
    <w:name w:val="ListLabel 69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0">
    <w:name w:val="ListLabel 70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1">
    <w:name w:val="ListLabel 71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2">
    <w:name w:val="ListLabel 72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3">
    <w:name w:val="ListLabel 73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4">
    <w:name w:val="ListLabel 74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5">
    <w:name w:val="ListLabel 75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6">
    <w:name w:val="ListLabel 76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8">
    <w:name w:val="ListLabel 78"/>
    <w:qFormat/>
    <w:rsid w:val="008903D5"/>
    <w:rPr>
      <w:rFonts w:ascii="GHEA Grapalat" w:hAnsi="GHEA Grapalat" w:hint="default"/>
      <w:b/>
      <w:bCs/>
    </w:rPr>
  </w:style>
  <w:style w:type="character" w:customStyle="1" w:styleId="ListLabel79">
    <w:name w:val="ListLabel 79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80">
    <w:name w:val="ListLabel 80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81">
    <w:name w:val="ListLabel 81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82">
    <w:name w:val="ListLabel 82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83">
    <w:name w:val="ListLabel 83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afff">
    <w:name w:val="Символ сноски"/>
    <w:qFormat/>
    <w:rsid w:val="008903D5"/>
  </w:style>
  <w:style w:type="character" w:customStyle="1" w:styleId="afff0">
    <w:name w:val="Символ концевой сноски"/>
    <w:qFormat/>
    <w:rsid w:val="008903D5"/>
  </w:style>
  <w:style w:type="character" w:customStyle="1" w:styleId="ListLabel84">
    <w:name w:val="ListLabel 84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85">
    <w:name w:val="ListLabel 8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6">
    <w:name w:val="ListLabel 8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7">
    <w:name w:val="ListLabel 8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8">
    <w:name w:val="ListLabel 8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9">
    <w:name w:val="ListLabel 8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0">
    <w:name w:val="ListLabel 9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1">
    <w:name w:val="ListLabel 9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2">
    <w:name w:val="ListLabel 9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3">
    <w:name w:val="ListLabel 93"/>
    <w:qFormat/>
    <w:rsid w:val="008903D5"/>
    <w:rPr>
      <w:rFonts w:ascii="Arial Unicode" w:hAnsi="Arial Unicode" w:cs="Symbol" w:hint="default"/>
      <w:sz w:val="22"/>
    </w:rPr>
  </w:style>
  <w:style w:type="character" w:customStyle="1" w:styleId="ListLabel94">
    <w:name w:val="ListLabel 94"/>
    <w:qFormat/>
    <w:rsid w:val="008903D5"/>
    <w:rPr>
      <w:rFonts w:ascii="Courier New" w:hAnsi="Courier New" w:cs="Courier New" w:hint="default"/>
    </w:rPr>
  </w:style>
  <w:style w:type="character" w:customStyle="1" w:styleId="ListLabel95">
    <w:name w:val="ListLabel 95"/>
    <w:qFormat/>
    <w:rsid w:val="008903D5"/>
    <w:rPr>
      <w:rFonts w:ascii="Wingdings" w:hAnsi="Wingdings" w:cs="Wingdings" w:hint="default"/>
    </w:rPr>
  </w:style>
  <w:style w:type="character" w:customStyle="1" w:styleId="ListLabel96">
    <w:name w:val="ListLabel 96"/>
    <w:qFormat/>
    <w:rsid w:val="008903D5"/>
    <w:rPr>
      <w:rFonts w:ascii="Symbol" w:hAnsi="Symbol" w:cs="Symbol" w:hint="default"/>
    </w:rPr>
  </w:style>
  <w:style w:type="character" w:customStyle="1" w:styleId="ListLabel97">
    <w:name w:val="ListLabel 97"/>
    <w:qFormat/>
    <w:rsid w:val="008903D5"/>
    <w:rPr>
      <w:rFonts w:ascii="Courier New" w:hAnsi="Courier New" w:cs="Courier New" w:hint="default"/>
    </w:rPr>
  </w:style>
  <w:style w:type="character" w:customStyle="1" w:styleId="ListLabel98">
    <w:name w:val="ListLabel 98"/>
    <w:qFormat/>
    <w:rsid w:val="008903D5"/>
    <w:rPr>
      <w:rFonts w:ascii="Wingdings" w:hAnsi="Wingdings" w:cs="Wingdings" w:hint="default"/>
    </w:rPr>
  </w:style>
  <w:style w:type="character" w:customStyle="1" w:styleId="ListLabel99">
    <w:name w:val="ListLabel 99"/>
    <w:qFormat/>
    <w:rsid w:val="008903D5"/>
    <w:rPr>
      <w:rFonts w:ascii="Symbol" w:hAnsi="Symbol" w:cs="Symbol" w:hint="default"/>
    </w:rPr>
  </w:style>
  <w:style w:type="character" w:customStyle="1" w:styleId="ListLabel100">
    <w:name w:val="ListLabel 100"/>
    <w:qFormat/>
    <w:rsid w:val="008903D5"/>
    <w:rPr>
      <w:rFonts w:ascii="Courier New" w:hAnsi="Courier New" w:cs="Courier New" w:hint="default"/>
    </w:rPr>
  </w:style>
  <w:style w:type="character" w:customStyle="1" w:styleId="ListLabel101">
    <w:name w:val="ListLabel 101"/>
    <w:qFormat/>
    <w:rsid w:val="008903D5"/>
    <w:rPr>
      <w:rFonts w:ascii="Wingdings" w:hAnsi="Wingdings" w:cs="Wingdings" w:hint="default"/>
    </w:rPr>
  </w:style>
  <w:style w:type="character" w:customStyle="1" w:styleId="ListLabel102">
    <w:name w:val="ListLabel 102"/>
    <w:qFormat/>
    <w:rsid w:val="008903D5"/>
    <w:rPr>
      <w:rFonts w:ascii="Arial Unicode" w:hAnsi="Arial Unicode" w:cs="Symbol" w:hint="default"/>
      <w:sz w:val="16"/>
    </w:rPr>
  </w:style>
  <w:style w:type="character" w:customStyle="1" w:styleId="ListLabel103">
    <w:name w:val="ListLabel 103"/>
    <w:qFormat/>
    <w:rsid w:val="008903D5"/>
    <w:rPr>
      <w:rFonts w:ascii="Courier New" w:hAnsi="Courier New" w:cs="Courier New" w:hint="default"/>
    </w:rPr>
  </w:style>
  <w:style w:type="character" w:customStyle="1" w:styleId="ListLabel104">
    <w:name w:val="ListLabel 104"/>
    <w:qFormat/>
    <w:rsid w:val="008903D5"/>
    <w:rPr>
      <w:rFonts w:ascii="Wingdings" w:hAnsi="Wingdings" w:cs="Wingdings" w:hint="default"/>
    </w:rPr>
  </w:style>
  <w:style w:type="character" w:customStyle="1" w:styleId="ListLabel105">
    <w:name w:val="ListLabel 105"/>
    <w:qFormat/>
    <w:rsid w:val="008903D5"/>
    <w:rPr>
      <w:rFonts w:ascii="Symbol" w:hAnsi="Symbol" w:cs="Symbol" w:hint="default"/>
    </w:rPr>
  </w:style>
  <w:style w:type="character" w:customStyle="1" w:styleId="ListLabel106">
    <w:name w:val="ListLabel 106"/>
    <w:qFormat/>
    <w:rsid w:val="008903D5"/>
    <w:rPr>
      <w:rFonts w:ascii="Courier New" w:hAnsi="Courier New" w:cs="Courier New" w:hint="default"/>
    </w:rPr>
  </w:style>
  <w:style w:type="character" w:customStyle="1" w:styleId="ListLabel107">
    <w:name w:val="ListLabel 107"/>
    <w:qFormat/>
    <w:rsid w:val="008903D5"/>
    <w:rPr>
      <w:rFonts w:ascii="Wingdings" w:hAnsi="Wingdings" w:cs="Wingdings" w:hint="default"/>
    </w:rPr>
  </w:style>
  <w:style w:type="character" w:customStyle="1" w:styleId="ListLabel108">
    <w:name w:val="ListLabel 108"/>
    <w:qFormat/>
    <w:rsid w:val="008903D5"/>
    <w:rPr>
      <w:rFonts w:ascii="Symbol" w:hAnsi="Symbol" w:cs="Symbol" w:hint="default"/>
    </w:rPr>
  </w:style>
  <w:style w:type="character" w:customStyle="1" w:styleId="ListLabel109">
    <w:name w:val="ListLabel 109"/>
    <w:qFormat/>
    <w:rsid w:val="008903D5"/>
    <w:rPr>
      <w:rFonts w:ascii="Courier New" w:hAnsi="Courier New" w:cs="Courier New" w:hint="default"/>
    </w:rPr>
  </w:style>
  <w:style w:type="character" w:customStyle="1" w:styleId="ListLabel110">
    <w:name w:val="ListLabel 110"/>
    <w:qFormat/>
    <w:rsid w:val="008903D5"/>
    <w:rPr>
      <w:rFonts w:ascii="Wingdings" w:hAnsi="Wingdings" w:cs="Wingdings" w:hint="default"/>
    </w:rPr>
  </w:style>
  <w:style w:type="character" w:customStyle="1" w:styleId="ListLabel111">
    <w:name w:val="ListLabel 111"/>
    <w:qFormat/>
    <w:rsid w:val="008903D5"/>
    <w:rPr>
      <w:rFonts w:ascii="Arial Unicode" w:hAnsi="Arial Unicode" w:hint="default"/>
      <w:b/>
      <w:bCs w:val="0"/>
    </w:rPr>
  </w:style>
  <w:style w:type="character" w:customStyle="1" w:styleId="ListLabel112">
    <w:name w:val="ListLabel 112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13">
    <w:name w:val="ListLabel 113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14">
    <w:name w:val="ListLabel 114"/>
    <w:qFormat/>
    <w:rsid w:val="008903D5"/>
    <w:rPr>
      <w:rFonts w:ascii="Arial Unicode" w:hAnsi="Arial Unicode" w:cs="Symbol" w:hint="default"/>
      <w:sz w:val="20"/>
    </w:rPr>
  </w:style>
  <w:style w:type="character" w:customStyle="1" w:styleId="ListLabel115">
    <w:name w:val="ListLabel 115"/>
    <w:qFormat/>
    <w:rsid w:val="008903D5"/>
    <w:rPr>
      <w:rFonts w:ascii="Courier New" w:hAnsi="Courier New" w:cs="Courier New" w:hint="default"/>
    </w:rPr>
  </w:style>
  <w:style w:type="character" w:customStyle="1" w:styleId="ListLabel116">
    <w:name w:val="ListLabel 116"/>
    <w:qFormat/>
    <w:rsid w:val="008903D5"/>
    <w:rPr>
      <w:rFonts w:ascii="Wingdings" w:hAnsi="Wingdings" w:cs="Wingdings" w:hint="default"/>
    </w:rPr>
  </w:style>
  <w:style w:type="character" w:customStyle="1" w:styleId="ListLabel117">
    <w:name w:val="ListLabel 117"/>
    <w:qFormat/>
    <w:rsid w:val="008903D5"/>
    <w:rPr>
      <w:rFonts w:ascii="Symbol" w:hAnsi="Symbol" w:cs="Symbol" w:hint="default"/>
    </w:rPr>
  </w:style>
  <w:style w:type="character" w:customStyle="1" w:styleId="ListLabel118">
    <w:name w:val="ListLabel 118"/>
    <w:qFormat/>
    <w:rsid w:val="008903D5"/>
    <w:rPr>
      <w:rFonts w:ascii="Courier New" w:hAnsi="Courier New" w:cs="Courier New" w:hint="default"/>
    </w:rPr>
  </w:style>
  <w:style w:type="character" w:customStyle="1" w:styleId="ListLabel119">
    <w:name w:val="ListLabel 119"/>
    <w:qFormat/>
    <w:rsid w:val="008903D5"/>
    <w:rPr>
      <w:rFonts w:ascii="Wingdings" w:hAnsi="Wingdings" w:cs="Wingdings" w:hint="default"/>
    </w:rPr>
  </w:style>
  <w:style w:type="character" w:customStyle="1" w:styleId="ListLabel120">
    <w:name w:val="ListLabel 120"/>
    <w:qFormat/>
    <w:rsid w:val="008903D5"/>
    <w:rPr>
      <w:rFonts w:ascii="Symbol" w:hAnsi="Symbol" w:cs="Symbol" w:hint="default"/>
    </w:rPr>
  </w:style>
  <w:style w:type="character" w:customStyle="1" w:styleId="ListLabel121">
    <w:name w:val="ListLabel 121"/>
    <w:qFormat/>
    <w:rsid w:val="008903D5"/>
    <w:rPr>
      <w:rFonts w:ascii="Courier New" w:hAnsi="Courier New" w:cs="Courier New" w:hint="default"/>
    </w:rPr>
  </w:style>
  <w:style w:type="character" w:customStyle="1" w:styleId="ListLabel122">
    <w:name w:val="ListLabel 122"/>
    <w:qFormat/>
    <w:rsid w:val="008903D5"/>
    <w:rPr>
      <w:rFonts w:ascii="Wingdings" w:hAnsi="Wingdings" w:cs="Wingdings" w:hint="default"/>
    </w:rPr>
  </w:style>
  <w:style w:type="character" w:customStyle="1" w:styleId="ListLabel123">
    <w:name w:val="ListLabel 123"/>
    <w:qFormat/>
    <w:rsid w:val="008903D5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24">
    <w:name w:val="ListLabel 124"/>
    <w:qFormat/>
    <w:rsid w:val="008903D5"/>
    <w:rPr>
      <w:rFonts w:ascii="GHEA Grapalat" w:hAnsi="GHEA Grapalat" w:hint="default"/>
      <w:b/>
      <w:bCs/>
    </w:rPr>
  </w:style>
  <w:style w:type="character" w:customStyle="1" w:styleId="ListLabel125">
    <w:name w:val="ListLabel 125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6">
    <w:name w:val="ListLabel 126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7">
    <w:name w:val="ListLabel 127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28">
    <w:name w:val="ListLabel 128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29">
    <w:name w:val="ListLabel 129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30">
    <w:name w:val="ListLabel 130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ListLabel131">
    <w:name w:val="ListLabel 131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132">
    <w:name w:val="ListLabel 13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3">
    <w:name w:val="ListLabel 13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4">
    <w:name w:val="ListLabel 134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5">
    <w:name w:val="ListLabel 13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6">
    <w:name w:val="ListLabel 13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7">
    <w:name w:val="ListLabel 13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8">
    <w:name w:val="ListLabel 13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9">
    <w:name w:val="ListLabel 13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40">
    <w:name w:val="ListLabel 140"/>
    <w:qFormat/>
    <w:rsid w:val="008903D5"/>
    <w:rPr>
      <w:rFonts w:ascii="Arial Unicode" w:hAnsi="Arial Unicode" w:cs="Symbol" w:hint="default"/>
      <w:sz w:val="22"/>
    </w:rPr>
  </w:style>
  <w:style w:type="character" w:customStyle="1" w:styleId="ListLabel141">
    <w:name w:val="ListLabel 141"/>
    <w:qFormat/>
    <w:rsid w:val="008903D5"/>
    <w:rPr>
      <w:rFonts w:ascii="Courier New" w:hAnsi="Courier New" w:cs="Courier New" w:hint="default"/>
    </w:rPr>
  </w:style>
  <w:style w:type="character" w:customStyle="1" w:styleId="ListLabel142">
    <w:name w:val="ListLabel 142"/>
    <w:qFormat/>
    <w:rsid w:val="008903D5"/>
    <w:rPr>
      <w:rFonts w:ascii="Wingdings" w:hAnsi="Wingdings" w:cs="Wingdings" w:hint="default"/>
    </w:rPr>
  </w:style>
  <w:style w:type="character" w:customStyle="1" w:styleId="ListLabel143">
    <w:name w:val="ListLabel 143"/>
    <w:qFormat/>
    <w:rsid w:val="008903D5"/>
    <w:rPr>
      <w:rFonts w:ascii="Symbol" w:hAnsi="Symbol" w:cs="Symbol" w:hint="default"/>
    </w:rPr>
  </w:style>
  <w:style w:type="character" w:customStyle="1" w:styleId="ListLabel144">
    <w:name w:val="ListLabel 144"/>
    <w:qFormat/>
    <w:rsid w:val="008903D5"/>
    <w:rPr>
      <w:rFonts w:ascii="Courier New" w:hAnsi="Courier New" w:cs="Courier New" w:hint="default"/>
    </w:rPr>
  </w:style>
  <w:style w:type="character" w:customStyle="1" w:styleId="ListLabel145">
    <w:name w:val="ListLabel 145"/>
    <w:qFormat/>
    <w:rsid w:val="008903D5"/>
    <w:rPr>
      <w:rFonts w:ascii="Wingdings" w:hAnsi="Wingdings" w:cs="Wingdings" w:hint="default"/>
    </w:rPr>
  </w:style>
  <w:style w:type="character" w:customStyle="1" w:styleId="ListLabel146">
    <w:name w:val="ListLabel 146"/>
    <w:qFormat/>
    <w:rsid w:val="008903D5"/>
    <w:rPr>
      <w:rFonts w:ascii="Symbol" w:hAnsi="Symbol" w:cs="Symbol" w:hint="default"/>
    </w:rPr>
  </w:style>
  <w:style w:type="character" w:customStyle="1" w:styleId="ListLabel147">
    <w:name w:val="ListLabel 147"/>
    <w:qFormat/>
    <w:rsid w:val="008903D5"/>
    <w:rPr>
      <w:rFonts w:ascii="Courier New" w:hAnsi="Courier New" w:cs="Courier New" w:hint="default"/>
    </w:rPr>
  </w:style>
  <w:style w:type="character" w:customStyle="1" w:styleId="ListLabel148">
    <w:name w:val="ListLabel 148"/>
    <w:qFormat/>
    <w:rsid w:val="008903D5"/>
    <w:rPr>
      <w:rFonts w:ascii="Wingdings" w:hAnsi="Wingdings" w:cs="Wingdings" w:hint="default"/>
    </w:rPr>
  </w:style>
  <w:style w:type="character" w:customStyle="1" w:styleId="ListLabel149">
    <w:name w:val="ListLabel 149"/>
    <w:qFormat/>
    <w:rsid w:val="008903D5"/>
    <w:rPr>
      <w:rFonts w:ascii="Arial Unicode" w:hAnsi="Arial Unicode" w:cs="Symbol" w:hint="default"/>
      <w:sz w:val="16"/>
    </w:rPr>
  </w:style>
  <w:style w:type="character" w:customStyle="1" w:styleId="ListLabel150">
    <w:name w:val="ListLabel 150"/>
    <w:qFormat/>
    <w:rsid w:val="008903D5"/>
    <w:rPr>
      <w:rFonts w:ascii="Courier New" w:hAnsi="Courier New" w:cs="Courier New" w:hint="default"/>
    </w:rPr>
  </w:style>
  <w:style w:type="character" w:customStyle="1" w:styleId="ListLabel151">
    <w:name w:val="ListLabel 151"/>
    <w:qFormat/>
    <w:rsid w:val="008903D5"/>
    <w:rPr>
      <w:rFonts w:ascii="Wingdings" w:hAnsi="Wingdings" w:cs="Wingdings" w:hint="default"/>
    </w:rPr>
  </w:style>
  <w:style w:type="character" w:customStyle="1" w:styleId="ListLabel152">
    <w:name w:val="ListLabel 152"/>
    <w:qFormat/>
    <w:rsid w:val="008903D5"/>
    <w:rPr>
      <w:rFonts w:ascii="Symbol" w:hAnsi="Symbol" w:cs="Symbol" w:hint="default"/>
    </w:rPr>
  </w:style>
  <w:style w:type="character" w:customStyle="1" w:styleId="ListLabel153">
    <w:name w:val="ListLabel 153"/>
    <w:qFormat/>
    <w:rsid w:val="008903D5"/>
    <w:rPr>
      <w:rFonts w:ascii="Courier New" w:hAnsi="Courier New" w:cs="Courier New" w:hint="default"/>
    </w:rPr>
  </w:style>
  <w:style w:type="character" w:customStyle="1" w:styleId="ListLabel154">
    <w:name w:val="ListLabel 154"/>
    <w:qFormat/>
    <w:rsid w:val="008903D5"/>
    <w:rPr>
      <w:rFonts w:ascii="Wingdings" w:hAnsi="Wingdings" w:cs="Wingdings" w:hint="default"/>
    </w:rPr>
  </w:style>
  <w:style w:type="character" w:customStyle="1" w:styleId="ListLabel155">
    <w:name w:val="ListLabel 155"/>
    <w:qFormat/>
    <w:rsid w:val="008903D5"/>
    <w:rPr>
      <w:rFonts w:ascii="Symbol" w:hAnsi="Symbol" w:cs="Symbol" w:hint="default"/>
    </w:rPr>
  </w:style>
  <w:style w:type="character" w:customStyle="1" w:styleId="ListLabel156">
    <w:name w:val="ListLabel 156"/>
    <w:qFormat/>
    <w:rsid w:val="008903D5"/>
    <w:rPr>
      <w:rFonts w:ascii="Courier New" w:hAnsi="Courier New" w:cs="Courier New" w:hint="default"/>
    </w:rPr>
  </w:style>
  <w:style w:type="character" w:customStyle="1" w:styleId="ListLabel157">
    <w:name w:val="ListLabel 157"/>
    <w:qFormat/>
    <w:rsid w:val="008903D5"/>
    <w:rPr>
      <w:rFonts w:ascii="Wingdings" w:hAnsi="Wingdings" w:cs="Wingdings" w:hint="default"/>
    </w:rPr>
  </w:style>
  <w:style w:type="character" w:customStyle="1" w:styleId="ListLabel158">
    <w:name w:val="ListLabel 158"/>
    <w:qFormat/>
    <w:rsid w:val="008903D5"/>
    <w:rPr>
      <w:rFonts w:ascii="Arial Unicode" w:hAnsi="Arial Unicode" w:hint="default"/>
      <w:b/>
      <w:bCs w:val="0"/>
    </w:rPr>
  </w:style>
  <w:style w:type="character" w:customStyle="1" w:styleId="ListLabel159">
    <w:name w:val="ListLabel 159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60">
    <w:name w:val="ListLabel 160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61">
    <w:name w:val="ListLabel 161"/>
    <w:qFormat/>
    <w:rsid w:val="008903D5"/>
    <w:rPr>
      <w:rFonts w:ascii="Arial Unicode" w:hAnsi="Arial Unicode" w:cs="Symbol" w:hint="default"/>
      <w:sz w:val="20"/>
    </w:rPr>
  </w:style>
  <w:style w:type="character" w:customStyle="1" w:styleId="ListLabel162">
    <w:name w:val="ListLabel 162"/>
    <w:qFormat/>
    <w:rsid w:val="008903D5"/>
    <w:rPr>
      <w:rFonts w:ascii="Courier New" w:hAnsi="Courier New" w:cs="Courier New" w:hint="default"/>
    </w:rPr>
  </w:style>
  <w:style w:type="character" w:customStyle="1" w:styleId="ListLabel163">
    <w:name w:val="ListLabel 163"/>
    <w:qFormat/>
    <w:rsid w:val="008903D5"/>
    <w:rPr>
      <w:rFonts w:ascii="Wingdings" w:hAnsi="Wingdings" w:cs="Wingdings" w:hint="default"/>
    </w:rPr>
  </w:style>
  <w:style w:type="character" w:customStyle="1" w:styleId="ListLabel164">
    <w:name w:val="ListLabel 164"/>
    <w:qFormat/>
    <w:rsid w:val="008903D5"/>
    <w:rPr>
      <w:rFonts w:ascii="Symbol" w:hAnsi="Symbol" w:cs="Symbol" w:hint="default"/>
    </w:rPr>
  </w:style>
  <w:style w:type="character" w:customStyle="1" w:styleId="ListLabel165">
    <w:name w:val="ListLabel 165"/>
    <w:qFormat/>
    <w:rsid w:val="008903D5"/>
    <w:rPr>
      <w:rFonts w:ascii="Courier New" w:hAnsi="Courier New" w:cs="Courier New" w:hint="default"/>
    </w:rPr>
  </w:style>
  <w:style w:type="character" w:customStyle="1" w:styleId="ListLabel166">
    <w:name w:val="ListLabel 166"/>
    <w:qFormat/>
    <w:rsid w:val="008903D5"/>
    <w:rPr>
      <w:rFonts w:ascii="Wingdings" w:hAnsi="Wingdings" w:cs="Wingdings" w:hint="default"/>
    </w:rPr>
  </w:style>
  <w:style w:type="character" w:customStyle="1" w:styleId="ListLabel167">
    <w:name w:val="ListLabel 167"/>
    <w:qFormat/>
    <w:rsid w:val="008903D5"/>
    <w:rPr>
      <w:rFonts w:ascii="Symbol" w:hAnsi="Symbol" w:cs="Symbol" w:hint="default"/>
    </w:rPr>
  </w:style>
  <w:style w:type="character" w:customStyle="1" w:styleId="ListLabel168">
    <w:name w:val="ListLabel 168"/>
    <w:qFormat/>
    <w:rsid w:val="008903D5"/>
    <w:rPr>
      <w:rFonts w:ascii="Courier New" w:hAnsi="Courier New" w:cs="Courier New" w:hint="default"/>
    </w:rPr>
  </w:style>
  <w:style w:type="character" w:customStyle="1" w:styleId="ListLabel169">
    <w:name w:val="ListLabel 169"/>
    <w:qFormat/>
    <w:rsid w:val="008903D5"/>
    <w:rPr>
      <w:rFonts w:ascii="Wingdings" w:hAnsi="Wingdings" w:cs="Wingdings" w:hint="default"/>
    </w:rPr>
  </w:style>
  <w:style w:type="character" w:customStyle="1" w:styleId="ListLabel170">
    <w:name w:val="ListLabel 170"/>
    <w:qFormat/>
    <w:rsid w:val="008903D5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71">
    <w:name w:val="ListLabel 171"/>
    <w:qFormat/>
    <w:rsid w:val="008903D5"/>
    <w:rPr>
      <w:rFonts w:ascii="GHEA Grapalat" w:hAnsi="GHEA Grapalat" w:hint="default"/>
      <w:b/>
      <w:bCs/>
    </w:rPr>
  </w:style>
  <w:style w:type="character" w:customStyle="1" w:styleId="ListLabel172">
    <w:name w:val="ListLabel 172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3">
    <w:name w:val="ListLabel 173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4">
    <w:name w:val="ListLabel 174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75">
    <w:name w:val="ListLabel 175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76">
    <w:name w:val="ListLabel 176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77">
    <w:name w:val="ListLabel 177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1d">
    <w:name w:val="Основной текст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4"/>
      <w:szCs w:val="24"/>
      <w:lang w:val="ru"/>
    </w:rPr>
  </w:style>
  <w:style w:type="character" w:customStyle="1" w:styleId="1e">
    <w:name w:val="Нижний колонтитул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0"/>
      <w:szCs w:val="20"/>
      <w:lang w:val="ru"/>
    </w:rPr>
  </w:style>
  <w:style w:type="character" w:customStyle="1" w:styleId="312">
    <w:name w:val="Основной текст с отступом 3 Знак1"/>
    <w:basedOn w:val="a0"/>
    <w:uiPriority w:val="99"/>
    <w:semiHidden/>
    <w:rsid w:val="008903D5"/>
    <w:rPr>
      <w:sz w:val="16"/>
      <w:szCs w:val="16"/>
    </w:rPr>
  </w:style>
  <w:style w:type="character" w:customStyle="1" w:styleId="213">
    <w:name w:val="Основной текст 2 Знак1"/>
    <w:basedOn w:val="a0"/>
    <w:uiPriority w:val="99"/>
    <w:semiHidden/>
    <w:rsid w:val="008903D5"/>
    <w:rPr>
      <w:sz w:val="24"/>
      <w:szCs w:val="24"/>
    </w:rPr>
  </w:style>
  <w:style w:type="character" w:customStyle="1" w:styleId="220">
    <w:name w:val="Основной текст с отступом 2 Знак2"/>
    <w:basedOn w:val="a0"/>
    <w:uiPriority w:val="99"/>
    <w:semiHidden/>
    <w:rsid w:val="008903D5"/>
    <w:rPr>
      <w:sz w:val="24"/>
      <w:szCs w:val="24"/>
    </w:rPr>
  </w:style>
  <w:style w:type="character" w:customStyle="1" w:styleId="1f">
    <w:name w:val="Текст выноски Знак1"/>
    <w:basedOn w:val="a0"/>
    <w:uiPriority w:val="99"/>
    <w:semiHidden/>
    <w:locked/>
    <w:rsid w:val="008903D5"/>
    <w:rPr>
      <w:rFonts w:ascii="Tahoma" w:eastAsia="Times New Roman" w:hAnsi="Tahoma" w:cs="Times New Roman"/>
      <w:sz w:val="16"/>
      <w:szCs w:val="16"/>
      <w:lang w:val="ru" w:eastAsia="x-none"/>
    </w:rPr>
  </w:style>
  <w:style w:type="character" w:customStyle="1" w:styleId="1f0">
    <w:name w:val="Верхний колонтитул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character" w:customStyle="1" w:styleId="313">
    <w:name w:val="Основной текст 3 Знак1"/>
    <w:basedOn w:val="a0"/>
    <w:uiPriority w:val="99"/>
    <w:semiHidden/>
    <w:locked/>
    <w:rsid w:val="008903D5"/>
    <w:rPr>
      <w:rFonts w:ascii="Arial LatArm" w:eastAsia="Times New Roman" w:hAnsi="Arial LatArm" w:cs="Times New Roman"/>
      <w:sz w:val="20"/>
      <w:szCs w:val="20"/>
      <w:lang w:val="ru" w:eastAsia="ru-RU"/>
    </w:rPr>
  </w:style>
  <w:style w:type="character" w:customStyle="1" w:styleId="1f1">
    <w:name w:val="Заголовок Знак1"/>
    <w:basedOn w:val="a0"/>
    <w:uiPriority w:val="99"/>
    <w:locked/>
    <w:rsid w:val="008903D5"/>
    <w:rPr>
      <w:rFonts w:ascii="Arial Armenian" w:eastAsia="Times New Roman" w:hAnsi="Arial Armenian" w:cs="Times New Roman"/>
      <w:sz w:val="24"/>
      <w:szCs w:val="20"/>
      <w:lang w:val="ru"/>
    </w:rPr>
  </w:style>
  <w:style w:type="character" w:customStyle="1" w:styleId="1f2">
    <w:name w:val="Текст сноски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3">
    <w:name w:val="Текст примечания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4">
    <w:name w:val="Тема примечания Знак1"/>
    <w:basedOn w:val="1f3"/>
    <w:uiPriority w:val="99"/>
    <w:semiHidden/>
    <w:locked/>
    <w:rsid w:val="008903D5"/>
    <w:rPr>
      <w:rFonts w:ascii="Times Armenian" w:eastAsia="Times New Roman" w:hAnsi="Times Armenian" w:cs="Times New Roman"/>
      <w:b/>
      <w:bCs/>
      <w:sz w:val="20"/>
      <w:szCs w:val="20"/>
      <w:lang w:val="ru" w:eastAsia="ru-RU"/>
    </w:rPr>
  </w:style>
  <w:style w:type="character" w:customStyle="1" w:styleId="1f5">
    <w:name w:val="Текст концевой сноски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6">
    <w:name w:val="Схема документа Знак1"/>
    <w:basedOn w:val="a0"/>
    <w:uiPriority w:val="99"/>
    <w:semiHidden/>
    <w:locked/>
    <w:rsid w:val="008903D5"/>
    <w:rPr>
      <w:rFonts w:ascii="Tahoma" w:eastAsia="Times New Roman" w:hAnsi="Tahoma" w:cs="Tahoma"/>
      <w:sz w:val="20"/>
      <w:szCs w:val="20"/>
      <w:shd w:val="clear" w:color="auto" w:fill="000080"/>
      <w:lang w:val="ru" w:eastAsia="ru-RU"/>
    </w:rPr>
  </w:style>
  <w:style w:type="character" w:customStyle="1" w:styleId="HTML1">
    <w:name w:val="Стандартный HTML Знак1"/>
    <w:basedOn w:val="a0"/>
    <w:uiPriority w:val="99"/>
    <w:semiHidden/>
    <w:locked/>
    <w:rsid w:val="008903D5"/>
    <w:rPr>
      <w:rFonts w:ascii="Courier New" w:eastAsia="Times New Roman" w:hAnsi="Courier New" w:cs="Courier New"/>
      <w:sz w:val="20"/>
      <w:szCs w:val="20"/>
      <w:lang w:val="ru" w:eastAsia="ru-RU"/>
    </w:rPr>
  </w:style>
  <w:style w:type="character" w:customStyle="1" w:styleId="z-20">
    <w:name w:val="z-Начало формы Знак2"/>
    <w:basedOn w:val="a0"/>
    <w:semiHidden/>
    <w:rsid w:val="008903D5"/>
    <w:rPr>
      <w:rFonts w:ascii="Arial" w:eastAsia="Times New Roman" w:hAnsi="Arial" w:cs="Arial"/>
      <w:vanish/>
      <w:sz w:val="16"/>
      <w:szCs w:val="16"/>
      <w:lang w:val="ru"/>
    </w:rPr>
  </w:style>
  <w:style w:type="character" w:customStyle="1" w:styleId="z-21">
    <w:name w:val="z-Конец формы Знак2"/>
    <w:basedOn w:val="a0"/>
    <w:semiHidden/>
    <w:rsid w:val="008903D5"/>
    <w:rPr>
      <w:rFonts w:ascii="Arial" w:eastAsia="Times New Roman" w:hAnsi="Arial" w:cs="Arial"/>
      <w:vanish/>
      <w:sz w:val="16"/>
      <w:szCs w:val="16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harm.cals.am/pharm/drug_images/index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harm.a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91998-C164-422C-A8EA-C91FC4873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22</Pages>
  <Words>4461</Words>
  <Characters>25430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121</cp:revision>
  <cp:lastPrinted>2025-10-07T10:19:00Z</cp:lastPrinted>
  <dcterms:created xsi:type="dcterms:W3CDTF">2025-09-26T05:23:00Z</dcterms:created>
  <dcterms:modified xsi:type="dcterms:W3CDTF">2025-10-27T07:21:00Z</dcterms:modified>
</cp:coreProperties>
</file>