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ECF8" w14:textId="77777777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14:paraId="12D8B333" w14:textId="4C0C1591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7616D6">
        <w:rPr>
          <w:rFonts w:ascii="GHEA Grapalat" w:hAnsi="GHEA Grapalat"/>
          <w:lang w:val="es-ES"/>
        </w:rPr>
        <w:t>«</w:t>
      </w:r>
      <w:r w:rsidR="00526293" w:rsidRPr="00526293">
        <w:rPr>
          <w:rFonts w:ascii="GHEA Grapalat" w:hAnsi="GHEA Grapalat"/>
          <w:lang w:val="af-ZA"/>
        </w:rPr>
        <w:t xml:space="preserve"> </w:t>
      </w:r>
      <w:r w:rsidR="00526293" w:rsidRPr="00526293">
        <w:rPr>
          <w:rFonts w:ascii="GHEA Grapalat" w:hAnsi="GHEA Grapalat"/>
          <w:b/>
          <w:bCs/>
          <w:lang w:val="af-ZA"/>
        </w:rPr>
        <w:t>ՇՄԳԹ2Պ-ԷԱՃԱՊՁԲ 26/1</w:t>
      </w:r>
      <w:r w:rsidRPr="007616D6">
        <w:rPr>
          <w:rFonts w:ascii="GHEA Grapalat" w:hAnsi="GHEA Grapalat" w:cs="Sylfaen"/>
          <w:b/>
          <w:lang w:val="hy-AM"/>
        </w:rPr>
        <w:t>»</w:t>
      </w:r>
      <w:r w:rsidRPr="003C0A61">
        <w:rPr>
          <w:rFonts w:ascii="GHEA Grapalat" w:hAnsi="GHEA Grapalat" w:cs="Sylfaen"/>
          <w:b/>
          <w:u w:val="single"/>
          <w:lang w:val="hy-AM"/>
        </w:rPr>
        <w:t>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1E5F5B7C" w14:textId="77777777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14:paraId="4B45611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14:paraId="3FAB70CC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2F132517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C82BB2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E535C55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14:paraId="2F09D816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7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14:paraId="27B3881B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14:paraId="2D792B8F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14:paraId="1C88C5D3" w14:textId="77777777"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14:paraId="4619DDF5" w14:textId="77777777" w:rsidR="00AB11DE" w:rsidRDefault="00740630" w:rsidP="00AB11DE">
      <w:pPr>
        <w:pStyle w:val="3"/>
        <w:spacing w:line="240" w:lineRule="auto"/>
        <w:ind w:firstLine="567"/>
        <w:jc w:val="left"/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14:paraId="6964E395" w14:textId="77777777" w:rsidR="00F86DA3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Arial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</w:p>
    <w:p w14:paraId="5E7BB454" w14:textId="77777777"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Մատակարարի </w:t>
      </w:r>
      <w:r w:rsidR="00357AAC" w:rsidRPr="00740A32">
        <w:rPr>
          <w:rFonts w:ascii="Arial Unicode" w:hAnsi="Arial Unicode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Դեղատունը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</w:p>
    <w:p w14:paraId="4AC1D541" w14:textId="77777777"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</w:p>
    <w:p w14:paraId="091EF72F" w14:textId="3A6F2AA2" w:rsidR="00AB11DE" w:rsidRPr="00740A32" w:rsidRDefault="00C43E8D" w:rsidP="00AB11DE">
      <w:pPr>
        <w:pStyle w:val="3"/>
        <w:spacing w:line="240" w:lineRule="auto"/>
        <w:ind w:firstLine="567"/>
        <w:jc w:val="left"/>
        <w:rPr>
          <w:rFonts w:ascii="Arial Unicode" w:hAnsi="Arial Unicode" w:cs="GHEA Grapalat"/>
          <w:b/>
          <w:i w:val="0"/>
          <w:lang w:val="hy-AM"/>
        </w:rPr>
      </w:pPr>
      <w:r>
        <w:rPr>
          <w:rFonts w:ascii="Sylfaen" w:hAnsi="Sylfaen" w:cs="GHEA Grapalat"/>
          <w:b/>
          <w:i w:val="0"/>
          <w:lang w:val="hy-AM"/>
        </w:rPr>
        <w:t>ա/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պետք է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  լինի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Պատվիրատուի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սպասարկման  տարածքում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>/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>ք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 xml:space="preserve">. Գյումրի, </w:t>
      </w:r>
      <w:r w:rsidR="00526293">
        <w:rPr>
          <w:rFonts w:ascii="Arial Unicode" w:hAnsi="Arial Unicode" w:cs="GHEA Grapalat"/>
          <w:b/>
          <w:i w:val="0"/>
          <w:lang w:val="es-ES"/>
        </w:rPr>
        <w:t>Մազմանյան 3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>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</w:t>
      </w:r>
      <w:r w:rsidR="00740A32">
        <w:rPr>
          <w:rFonts w:ascii="Arial Unicode" w:hAnsi="Arial Unicode" w:cs="GHEA Grapalat"/>
          <w:b/>
          <w:i w:val="0"/>
          <w:lang w:val="hy-AM"/>
        </w:rPr>
        <w:t>գործող</w:t>
      </w:r>
      <w:r w:rsidR="00740A32">
        <w:rPr>
          <w:rFonts w:asciiTheme="minorHAnsi" w:hAnsiTheme="minorHAnsi" w:cs="GHEA Grapalat"/>
          <w:b/>
          <w:i w:val="0"/>
          <w:lang w:val="hy-AM"/>
        </w:rPr>
        <w:t>՝</w:t>
      </w:r>
    </w:p>
    <w:p w14:paraId="03FD6E04" w14:textId="77777777" w:rsidR="00357AAC" w:rsidRPr="00740A32" w:rsidRDefault="00740A32" w:rsidP="00AB11DE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b/>
          <w:i w:val="0"/>
          <w:sz w:val="24"/>
          <w:szCs w:val="24"/>
          <w:lang w:val="af-ZA"/>
        </w:rPr>
      </w:pPr>
      <w:r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>
        <w:rPr>
          <w:rFonts w:asciiTheme="minorHAnsi" w:hAnsiTheme="minorHAnsi" w:cs="GHEA Grapalat"/>
          <w:b/>
          <w:i w:val="0"/>
          <w:lang w:val="hy-AM"/>
        </w:rPr>
        <w:t>մ</w:t>
      </w:r>
      <w:r w:rsidRPr="00740A32">
        <w:rPr>
          <w:rFonts w:ascii="Arial Unicode" w:hAnsi="Arial Unicode" w:cs="GHEA Grapalat"/>
          <w:b/>
          <w:i w:val="0"/>
          <w:lang w:val="hy-AM"/>
        </w:rPr>
        <w:t>ինչև   5  կմ շառավիղով  հեռավարության վրա ։</w:t>
      </w:r>
    </w:p>
    <w:p w14:paraId="2C723BD0" w14:textId="77777777" w:rsidR="00357AAC" w:rsidRDefault="00357AAC" w:rsidP="00357AAC">
      <w:pPr>
        <w:jc w:val="center"/>
        <w:rPr>
          <w:rFonts w:ascii="Sylfaen" w:hAnsi="Sylfaen"/>
          <w:sz w:val="20"/>
          <w:lang w:val="hy-AM"/>
        </w:rPr>
      </w:pPr>
    </w:p>
    <w:p w14:paraId="356D626B" w14:textId="77777777" w:rsidR="00C43E8D" w:rsidRPr="00B72A02" w:rsidRDefault="00B72A02" w:rsidP="00B72A02">
      <w:pPr>
        <w:autoSpaceDE w:val="0"/>
        <w:autoSpaceDN w:val="0"/>
        <w:adjustRightInd w:val="0"/>
        <w:rPr>
          <w:rFonts w:ascii="Arial Unicode" w:hAnsi="Arial Unicode"/>
          <w:b/>
          <w:sz w:val="20"/>
          <w:szCs w:val="20"/>
          <w:lang w:val="hy-AM"/>
        </w:rPr>
      </w:pPr>
      <w:r w:rsidRPr="00B72A02">
        <w:rPr>
          <w:rFonts w:ascii="Arial Unicode" w:hAnsi="Arial Unicode"/>
          <w:b/>
          <w:sz w:val="20"/>
          <w:szCs w:val="20"/>
          <w:lang w:val="hy-AM"/>
        </w:rPr>
        <w:t xml:space="preserve">        </w:t>
      </w:r>
      <w:r w:rsidR="00C43E8D" w:rsidRPr="00B72A02">
        <w:rPr>
          <w:rFonts w:ascii="Arial Unicode" w:hAnsi="Arial Unicode"/>
          <w:b/>
          <w:sz w:val="20"/>
          <w:szCs w:val="20"/>
          <w:lang w:val="hy-AM"/>
        </w:rPr>
        <w:t>բ/</w:t>
      </w:r>
      <w:r w:rsidRPr="00B72A02">
        <w:rPr>
          <w:rFonts w:ascii="Arial Unicode" w:eastAsiaTheme="minorHAnsi" w:hAnsi="Arial Unicode" w:cs="Arial"/>
          <w:b/>
          <w:sz w:val="20"/>
          <w:szCs w:val="20"/>
          <w:lang w:val="hy-AM"/>
        </w:rPr>
        <w:t xml:space="preserve"> գնման ընթացակարգի արդյունքում   առաջին տեղ զբաղեցրած մասնակիցը որակավորումը  հիմնավորող  փաստաթղթերի  հետ  պետք է  ներկայացնոի   նաև  իր  կողմից առաջարկվող  դեզատամ մասին տեղեկատվություն(  անվանումը,գտնվելու  հասցեն, եթե  առաջարկվող  դեղատունը չի հանդիսանում հաղթող ճանաչված մասնակցի դեղատան մասնաճյուղ, ապա  ներկայացվում է  համատեղ  գործունեության պայմանագիր) ։</w:t>
      </w:r>
    </w:p>
    <w:p w14:paraId="40658421" w14:textId="77777777" w:rsidR="00C43E8D" w:rsidRPr="00C43E8D" w:rsidRDefault="00C43E8D" w:rsidP="00357AAC">
      <w:pPr>
        <w:jc w:val="center"/>
        <w:rPr>
          <w:rFonts w:ascii="Sylfaen" w:hAnsi="Sylfaen"/>
          <w:sz w:val="20"/>
          <w:lang w:val="hy-AM"/>
        </w:rPr>
      </w:pPr>
    </w:p>
    <w:p w14:paraId="118AB6FD" w14:textId="77777777" w:rsidR="00357AAC" w:rsidRPr="003C0A61" w:rsidRDefault="00A3265E" w:rsidP="00357AAC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Theme="minorHAnsi" w:hAnsiTheme="minorHAnsi" w:cs="GHEA Grapalat"/>
          <w:b/>
          <w:color w:val="FF0000"/>
          <w:sz w:val="32"/>
          <w:szCs w:val="32"/>
          <w:lang w:val="hy-AM"/>
        </w:rPr>
        <w:t>Հոգեմետ դեղերայի համար պարտադիր  է    դեղատնային վաճառքի լիցենզիա</w:t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14:paraId="119AC8F3" w14:textId="77777777"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2126"/>
        <w:gridCol w:w="977"/>
        <w:gridCol w:w="2860"/>
        <w:gridCol w:w="715"/>
        <w:gridCol w:w="667"/>
        <w:gridCol w:w="833"/>
        <w:gridCol w:w="833"/>
        <w:gridCol w:w="1337"/>
        <w:gridCol w:w="717"/>
        <w:gridCol w:w="916"/>
      </w:tblGrid>
      <w:tr w:rsidR="003C0A61" w:rsidRPr="003C0A61" w14:paraId="676B32FE" w14:textId="77777777" w:rsidTr="00526293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DF3A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A2D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F16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 xml:space="preserve">անվանումը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250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ապրանքային նշանը, մակիշը և արտադրողի անվանումը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45A7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տեխնիկական բնութագիրը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104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 միավորը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DF2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 գինը/ՀՀ դրամ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55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գինը/ՀՀ դրամ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5D1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քանակը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ED37" w14:textId="77777777"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 202</w:t>
            </w:r>
            <w:r w:rsidR="00377F3E">
              <w:rPr>
                <w:rFonts w:asciiTheme="minorHAnsi" w:hAnsiTheme="minorHAnsi"/>
                <w:bCs/>
                <w:sz w:val="12"/>
                <w:szCs w:val="12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14:paraId="3C309F77" w14:textId="77777777" w:rsidTr="00526293">
        <w:trPr>
          <w:trHeight w:val="4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1637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EA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55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DD9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F3B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313D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936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B0A2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0500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2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CDE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 քանակը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F76D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14:paraId="24F3E8A4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</w:p>
        </w:tc>
      </w:tr>
      <w:tr w:rsidR="00526293" w:rsidRPr="003E265E" w14:paraId="27B599BF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6170" w14:textId="1D4FDCA4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CAEC" w14:textId="1BD04E68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347" w14:textId="215CA28E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ամօքսիցիլին j01ca04 500մգ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8F0" w14:textId="77777777" w:rsidR="00526293" w:rsidRPr="007A7C05" w:rsidRDefault="00526293" w:rsidP="0052629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979" w14:textId="79D4F2F4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 (ամօքսիցիլինիտրիհիդրատ) amoxicillin (amoxicillin trihydrate) դեղապատիճ 500մգ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270" w14:textId="77777777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29B7" w14:textId="77777777" w:rsidR="00526293" w:rsidRPr="007A7C05" w:rsidRDefault="00526293" w:rsidP="0052629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21F5" w14:textId="77777777" w:rsidR="00526293" w:rsidRPr="007A7C05" w:rsidRDefault="00526293" w:rsidP="0052629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6AA1" w14:textId="5025360D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65ED" w14:textId="77777777" w:rsidR="00526293" w:rsidRPr="00F86DA3" w:rsidRDefault="00526293" w:rsidP="0052629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173FADB" w14:textId="6A023002" w:rsidR="00526293" w:rsidRPr="00F86DA3" w:rsidRDefault="00526293" w:rsidP="0052629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96B8185" w14:textId="77777777" w:rsidR="00526293" w:rsidRPr="00F86DA3" w:rsidRDefault="00526293" w:rsidP="0052629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9C9D" w14:textId="2BD62C27" w:rsidR="00526293" w:rsidRPr="007A7C05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0FF2" w14:textId="77777777" w:rsidR="00526293" w:rsidRPr="009B1791" w:rsidRDefault="00526293" w:rsidP="00526293">
            <w:pPr>
              <w:jc w:val="center"/>
              <w:rPr>
                <w:rFonts w:asciiTheme="minorHAnsi" w:hAnsiTheme="minorHAnsi"/>
                <w:sz w:val="12"/>
                <w:szCs w:val="12"/>
              </w:rPr>
            </w:pPr>
            <w:r w:rsidRPr="007A7C05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>
              <w:rPr>
                <w:rFonts w:ascii="Arial Unicode" w:hAnsi="Arial Unicode"/>
                <w:bCs/>
                <w:sz w:val="12"/>
                <w:szCs w:val="12"/>
              </w:rPr>
              <w:t>6</w:t>
            </w:r>
          </w:p>
        </w:tc>
      </w:tr>
      <w:tr w:rsidR="00526293" w:rsidRPr="003E265E" w14:paraId="54C6BBDC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E43" w14:textId="797984E1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544B" w14:textId="45EBB0E3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6FC6" w14:textId="7DEDC5C2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 xml:space="preserve">դիկլոֆենակ d11ax18, m01ab05, m02aa15, s01bc03 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76A" w14:textId="77777777" w:rsidR="00526293" w:rsidRPr="009B1791" w:rsidRDefault="00526293" w:rsidP="0052629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A58" w14:textId="25C8A6C1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դեղահատ  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DD5" w14:textId="77777777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B1791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262" w14:textId="77777777" w:rsidR="00526293" w:rsidRPr="009B1791" w:rsidRDefault="00526293" w:rsidP="0052629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A072" w14:textId="77777777" w:rsidR="00526293" w:rsidRPr="009B1791" w:rsidRDefault="00526293" w:rsidP="00526293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341E" w14:textId="54584B88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B178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6F1FAEC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0FEBD64" w14:textId="0C33ECA8" w:rsidR="00526293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8D68" w14:textId="122AF3F5" w:rsidR="00526293" w:rsidRPr="009B1791" w:rsidRDefault="00526293" w:rsidP="00526293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8DB8" w14:textId="77777777" w:rsidR="00526293" w:rsidRDefault="00526293" w:rsidP="00526293">
            <w:pPr>
              <w:jc w:val="center"/>
            </w:pPr>
            <w:r w:rsidRPr="00606AB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4E85DC6B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5F7" w14:textId="1DB1F695" w:rsidR="007C6764" w:rsidRPr="00AC0A5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45EA" w14:textId="4F4D7C0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33671125/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EC0A" w14:textId="6A9B364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6748C7">
              <w:rPr>
                <w:rFonts w:ascii="GHEA Grapalat" w:hAnsi="GHEA Grapalat"/>
                <w:sz w:val="16"/>
                <w:szCs w:val="16"/>
                <w:lang w:val="hy-AM"/>
              </w:rPr>
              <w:t>ամբրօքսոլ (ամբրօքսոլիհիդրոքլորիդ)    R05CB06, R05CB  60մգ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00CA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3852" w14:textId="5F7F6FE1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6748C7">
              <w:rPr>
                <w:rFonts w:ascii="GHEA Grapalat" w:hAnsi="GHEA Grapalat"/>
                <w:sz w:val="16"/>
                <w:szCs w:val="16"/>
                <w:lang w:val="hy-AM"/>
              </w:rPr>
              <w:t>ամբրօքսոլ (ամբրօքսոլիհիդրոքլորիդ)    R05CB06, R05CB  60մգ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748C7">
              <w:rPr>
                <w:rFonts w:ascii="GHEA Grapalat" w:hAnsi="GHEA Grapalat"/>
                <w:sz w:val="16"/>
                <w:szCs w:val="16"/>
                <w:lang w:val="hy-AM"/>
              </w:rPr>
              <w:t>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940E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B713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3383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F9BD" w14:textId="44A7BD05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15C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2B6700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789E03A" w14:textId="2BF3ACFB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129" w14:textId="1913C02B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77E7" w14:textId="77777777" w:rsidR="007C6764" w:rsidRPr="00AC7441" w:rsidRDefault="007C6764" w:rsidP="007C676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7C6764" w:rsidRPr="003E265E" w14:paraId="11C7A90D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C653" w14:textId="36F3FC41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FC46" w14:textId="49212A9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33642230/2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E405" w14:textId="186AFE8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լ</w:t>
            </w:r>
            <w:r w:rsidRPr="00BE2671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BE2671">
              <w:rPr>
                <w:rFonts w:ascii="GHEA Grapalat" w:hAnsi="GHEA Grapalat" w:cs="GHEA Grapalat"/>
                <w:sz w:val="16"/>
                <w:szCs w:val="16"/>
              </w:rPr>
              <w:t>ոթիրօքսին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h03aa01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100մկգ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CD4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F920" w14:textId="5BB35290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լևոթիրօքսին (լևոթիրօքսիննատրիում)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levothyroxine (levothyroxine sodium),  դեղահատ, 100մկգ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20FC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2DA6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2BCB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991" w14:textId="378CDBBC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976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34154C3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12D0533" w14:textId="3018E4B8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26AF" w14:textId="4DF2BFA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C10B" w14:textId="77777777" w:rsidR="007C6764" w:rsidRPr="00AC7441" w:rsidRDefault="007C6764" w:rsidP="007C676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7C6764" w:rsidRPr="003E265E" w14:paraId="40830C90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1A56" w14:textId="0973502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B14" w14:textId="27D5D875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33651131/2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8CD6" w14:textId="51DDCB8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սուլֆամեթօքսազոլ + տրիմեթոպրիմ j01ee01, j01ee02, j01ee05, j01ee07  480մգ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948E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8DE" w14:textId="44D50D3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Սուլֆամեթօքսազոլ, տրիմեթոպրիմSulfamethoxazole, trimethoprim, դեղահատ 400մգ + 80մգ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251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2F6D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4821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0A88" w14:textId="0FBCB60C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8CD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84AB42C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4175FF6" w14:textId="44EEF24C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33FD" w14:textId="32484055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3FA8" w14:textId="77777777" w:rsidR="007C6764" w:rsidRPr="00AC7441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  <w:r w:rsidRPr="00AC7441">
              <w:rPr>
                <w:rFonts w:ascii="Arial Unicode" w:hAnsi="Arial Unicode"/>
                <w:bCs/>
                <w:sz w:val="12"/>
                <w:szCs w:val="12"/>
              </w:rPr>
              <w:t>թ</w:t>
            </w:r>
          </w:p>
        </w:tc>
      </w:tr>
      <w:tr w:rsidR="007C6764" w:rsidRPr="003E265E" w14:paraId="0A630508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C5F4" w14:textId="3C6A0D9E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314" w14:textId="4B99372C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6C4" w14:textId="4FE6657B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ամպիցիլին j01ca01, s01aa19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1,0գ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DAD4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A087" w14:textId="54CFF8F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Ամպիցիլին (ամպիցիլիննատրիում) ampicillin (ampicillin sodium) լուծույթներարկման 1,0գ ապակե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26A6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6C58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519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4D90" w14:textId="0CFF35FD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7CF7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D4DDE4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9A8FD79" w14:textId="3F544B3D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BE6F" w14:textId="52A397A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7A00" w14:textId="77777777" w:rsidR="007C6764" w:rsidRPr="00AC7441" w:rsidRDefault="007C6764" w:rsidP="007C6764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7C6764" w:rsidRPr="003E265E" w14:paraId="4C7B104A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BC5" w14:textId="49903C4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7051" w14:textId="3D647FDA" w:rsidR="007C6764" w:rsidRPr="009B1791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33691212/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C5C5" w14:textId="538999CC" w:rsidR="007C6764" w:rsidRPr="009B1791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դիոսմին, հեսպերիդին-C05CA53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D13D" w14:textId="77777777" w:rsidR="007C6764" w:rsidRPr="009B1791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CD41" w14:textId="60DE0B83" w:rsidR="007C6764" w:rsidRPr="009B1791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դիոսմին, հեսպերիդին 450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մգ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+50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մգ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0404" w14:textId="77777777" w:rsidR="007C6764" w:rsidRPr="009B1791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B1791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D948" w14:textId="77777777" w:rsidR="007C6764" w:rsidRPr="009B1791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21A" w14:textId="77777777" w:rsidR="007C6764" w:rsidRPr="009B1791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2C35" w14:textId="28F251C7" w:rsidR="007C6764" w:rsidRPr="009B1791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4F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C144DC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DC649EF" w14:textId="41F8752E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31C3" w14:textId="68DB7E39" w:rsidR="007C6764" w:rsidRPr="009B1791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DAD0" w14:textId="77777777" w:rsidR="007C6764" w:rsidRDefault="007C6764" w:rsidP="007C6764">
            <w:pPr>
              <w:jc w:val="center"/>
            </w:pPr>
            <w:r w:rsidRPr="00606AB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7A2F00EF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F9A" w14:textId="416C89B7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3848" w14:textId="7BEC053F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33651112/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0AFB" w14:textId="289244F0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ամօքսիցիլին+քլավու֊լանաթթու j01cr02  125մգ/5մլ+ 31,25մգ/5մլ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1D71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6538" w14:textId="0E6B7931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 (ամօքսիցիլինիտրիհիդրատ), քլավուլանաթթու (կալիումիքլավուլանատ) amoxicillin (amoxicillin trihydrate), clavulanic acid (potassium clavulanate) դեղակախույթներքինընդունման 125մգ/5մլ+31,25մգ/5մ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0823" w14:textId="77777777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E4AF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C95F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F30A" w14:textId="46DBE50C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948B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548839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78B8746" w14:textId="59EC412B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3CA8" w14:textId="0667D17E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C3AA" w14:textId="77777777" w:rsidR="007C6764" w:rsidRPr="00063147" w:rsidRDefault="007C6764" w:rsidP="007C6764">
            <w:pPr>
              <w:jc w:val="center"/>
            </w:pPr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23C55CFE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C928" w14:textId="4C1503A6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F8F1" w14:textId="5D39CFA5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33691121/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27AB" w14:textId="0DDFCCB4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Ալբենդազոլ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p02ca03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719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AF7" w14:textId="5DBCCE1C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Ալբենդազոլ (albendazole) դեղահատ 400մգ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2A40" w14:textId="77777777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AEE5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5245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FB0E" w14:textId="6F4A2DA6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CB5E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0BBBFC7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8FB028A" w14:textId="1DB9131B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2CFE" w14:textId="4321500A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E357" w14:textId="77777777" w:rsidR="007C6764" w:rsidRPr="00063147" w:rsidRDefault="007C6764" w:rsidP="007C6764">
            <w:pPr>
              <w:jc w:val="center"/>
            </w:pPr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BBCF02E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54B0" w14:textId="2F3BF545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CAA9" w14:textId="2A3D1D87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33651131/1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B6B9" w14:textId="05A28622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bookmarkStart w:id="0" w:name="_Hlk187211618"/>
            <w:r w:rsidRPr="00BE2671">
              <w:rPr>
                <w:rFonts w:ascii="GHEA Grapalat" w:hAnsi="GHEA Grapalat"/>
                <w:sz w:val="16"/>
                <w:szCs w:val="16"/>
              </w:rPr>
              <w:t>սուլֆամեթօքսազոլ + տրիմեթոպրիմ j01ee01, j01ee02, j01ee05, j01ee07  100մգ + 20մգ</w:t>
            </w:r>
            <w:bookmarkEnd w:id="0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9E77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0B1A" w14:textId="470081C5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Սուլֆամեթօքսազոլ, տրիմեթոպրիմSulfamethoxazole, trimethoprim, դեղահատ 100մգ + 20մգ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D66A" w14:textId="77777777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6314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5EA0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E9DA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4635" w14:textId="4C711ACE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74C7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3E6FB20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6094BE8" w14:textId="5E0CEE03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E1FD" w14:textId="0F838475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9787" w14:textId="77777777" w:rsidR="007C6764" w:rsidRPr="00063147" w:rsidRDefault="007C6764" w:rsidP="007C6764">
            <w:pPr>
              <w:jc w:val="center"/>
            </w:pPr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12A5DFEC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0241" w14:textId="797F3DFA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66E1" w14:textId="217990BD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33611370/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BBE7" w14:textId="4FB2724F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թիամին a11da01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1A1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569F" w14:textId="0BD81DC3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Թիամին (թիամինիքլորիդ) thiamine (thiamine chloride) լուծույթներարկման 50մգ/մլ, 1մլ ամպուլաներ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D007" w14:textId="77777777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6314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7436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0305" w14:textId="77777777" w:rsidR="007C6764" w:rsidRPr="00063147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DAFE" w14:textId="612A2E19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EAC0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308B61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2B9F171" w14:textId="303F8C18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7357" w14:textId="35FF7256" w:rsidR="007C6764" w:rsidRPr="00063147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8AAC" w14:textId="77777777" w:rsidR="007C6764" w:rsidRPr="00063147" w:rsidRDefault="007C6764" w:rsidP="007C6764">
            <w:pPr>
              <w:jc w:val="center"/>
            </w:pPr>
            <w:r w:rsidRPr="0006314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D8388FB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28E5" w14:textId="7CFA8C3E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8999" w14:textId="32E30E86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33621763/1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7319" w14:textId="4BB10904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Sylfaen"/>
                <w:sz w:val="16"/>
                <w:szCs w:val="16"/>
              </w:rPr>
              <w:t>Նեբիվոլոլ</w:t>
            </w:r>
            <w:r w:rsidRPr="00BE2671">
              <w:rPr>
                <w:rFonts w:ascii="GHEA Grapalat" w:hAnsi="GHEA Grapalat" w:cs="Arial"/>
                <w:sz w:val="16"/>
                <w:szCs w:val="16"/>
              </w:rPr>
              <w:t xml:space="preserve"> /</w:t>
            </w:r>
            <w:r w:rsidRPr="00BE2671">
              <w:rPr>
                <w:rFonts w:ascii="GHEA Grapalat" w:hAnsi="GHEA Grapalat" w:cs="Sylfaen"/>
                <w:sz w:val="16"/>
                <w:szCs w:val="16"/>
              </w:rPr>
              <w:t>նեբիվոլոլիհիդրոքլորիդ</w:t>
            </w:r>
            <w:r w:rsidRPr="00BE2671">
              <w:rPr>
                <w:rFonts w:ascii="GHEA Grapalat" w:hAnsi="GHEA Grapalat" w:cs="Arial"/>
                <w:sz w:val="16"/>
                <w:szCs w:val="16"/>
              </w:rPr>
              <w:t>/ 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5420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F6C6" w14:textId="61B3AC3A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Sylfaen"/>
                <w:sz w:val="16"/>
                <w:szCs w:val="16"/>
              </w:rPr>
              <w:t>Նեբիվոլոլ</w:t>
            </w:r>
            <w:r w:rsidRPr="00BE2671">
              <w:rPr>
                <w:rFonts w:ascii="GHEA Grapalat" w:hAnsi="GHEA Grapalat" w:cs="Arial"/>
                <w:sz w:val="16"/>
                <w:szCs w:val="16"/>
              </w:rPr>
              <w:t xml:space="preserve"> /</w:t>
            </w:r>
            <w:r w:rsidRPr="00BE2671">
              <w:rPr>
                <w:rFonts w:ascii="GHEA Grapalat" w:hAnsi="GHEA Grapalat" w:cs="Sylfaen"/>
                <w:sz w:val="16"/>
                <w:szCs w:val="16"/>
              </w:rPr>
              <w:t>նեբիվոլոլիհիդրոքլորիդ</w:t>
            </w:r>
            <w:r w:rsidRPr="00BE2671">
              <w:rPr>
                <w:rFonts w:ascii="GHEA Grapalat" w:hAnsi="GHEA Grapalat" w:cs="Arial"/>
                <w:sz w:val="16"/>
                <w:szCs w:val="16"/>
              </w:rPr>
              <w:t>/ C07AB12  5մգ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F364" w14:textId="77777777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233C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A1D1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B3DA" w14:textId="286553B1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331C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1EA7F1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335C52D" w14:textId="5C1A0E29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491C" w14:textId="50C1DBD5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7104" w14:textId="77777777" w:rsidR="007C6764" w:rsidRPr="00E56B70" w:rsidRDefault="007C6764" w:rsidP="007C6764">
            <w:pPr>
              <w:jc w:val="center"/>
            </w:pPr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2C9688E3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FFFE" w14:textId="44E31BBD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81F2" w14:textId="57AC065D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33642240/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167B" w14:textId="7D7CFC6B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 xml:space="preserve">թիամազոլ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10մգ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2003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D6D4" w14:textId="3EEC7E85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Թիամազոլ, Thiamazole դեղահատ 10մգ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3E4A" w14:textId="77777777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43FF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606F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5125" w14:textId="3F4511FD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1CB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8BCC12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3A7AA7B" w14:textId="1C4A7D6A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31A4" w14:textId="0F071127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04EC" w14:textId="77777777" w:rsidR="007C6764" w:rsidRPr="00E56B70" w:rsidRDefault="007C6764" w:rsidP="007C6764">
            <w:pPr>
              <w:jc w:val="center"/>
            </w:pPr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ECCA080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2AF3" w14:textId="11BE92A7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633E" w14:textId="570CDE71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33651112/3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EAC5" w14:textId="23BE83B9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5555C">
              <w:rPr>
                <w:rFonts w:ascii="GHEA Grapalat" w:hAnsi="GHEA Grapalat"/>
                <w:sz w:val="16"/>
                <w:szCs w:val="16"/>
              </w:rPr>
              <w:t>ամօքսիցիլին+քլավու֊լանաթթու j01cr02  250մգ/5մլ+62,5մգ/5մլ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7453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73D6" w14:textId="5ED00E8C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5555C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 (ամօքսիցիլինիտրիհիդրատ), քլավուլանաթթու (կալիումիքլավուլանատ) amoxicillin (amoxicillin trihydrate), clavulanic aci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d (potassium clavulanate)  ներքինընդունմանդեղակախույթ</w:t>
            </w:r>
            <w:r w:rsidRPr="0015555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250մգ/5մլ+ 62,5մգ/5մլ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B0DC" w14:textId="77777777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E56B70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B2C7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4161" w14:textId="77777777" w:rsidR="007C6764" w:rsidRPr="00E56B70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EBD8" w14:textId="5FA723AB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C83" w14:textId="38FC74BE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C44C04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 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461A9D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784453F" w14:textId="31BCF47F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4566" w14:textId="64DCA0C4" w:rsidR="007C6764" w:rsidRPr="00E56B70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26C7" w14:textId="77777777" w:rsidR="007C6764" w:rsidRPr="00E56B70" w:rsidRDefault="007C6764" w:rsidP="007C6764">
            <w:pPr>
              <w:jc w:val="center"/>
            </w:pPr>
            <w:r w:rsidRPr="00E56B70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5CD7D6A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F9CF" w14:textId="6ECAEF7E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5397" w14:textId="7A529E6B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33671125/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9615" w14:textId="4E947392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ամբրօքսոլ (ամբրօքսոլիհիդրոքլորիդ)    R05CB06, R05CB  15մգ/5մլ օշարակ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6F62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CE95" w14:textId="302275E4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ամբրօքսոլ (ամբրօքսոլիհիդրոքլորիդ)    R05CB06, R05CB  3  15մգ/5մլ օշարակ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E4A5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88D3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DC4C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1AAF" w14:textId="4F38053B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D4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A451AD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1CF0AC6" w14:textId="7823C6ED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18C9" w14:textId="34CCA349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9C1B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CE38814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41E5" w14:textId="35117B1A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C7BC" w14:textId="7AAC7506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2D18" w14:textId="45126C8D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դիկլոֆենակ d11ax18, m01ab05, m02aa15, s01bc03  25մգ/մլ, 3մլ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DB97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2306" w14:textId="6EDB4359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լուծույթներարկման 25 մգ/մլ, 3մլ 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57B3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428D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CA80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81F1" w14:textId="73C06B0A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9A2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AE9F49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3824072" w14:textId="4C598126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10FC" w14:textId="1E8A9172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5689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46A1033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5DF4" w14:textId="6CB39D46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B1" w14:textId="41A56EA8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33661122/1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D9FA" w14:textId="0292EFFD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bookmarkStart w:id="1" w:name="_Hlk187212174"/>
            <w:r w:rsidRPr="00BE2671">
              <w:rPr>
                <w:rFonts w:ascii="GHEA Grapalat" w:hAnsi="GHEA Grapalat"/>
                <w:sz w:val="16"/>
                <w:szCs w:val="16"/>
              </w:rPr>
              <w:t>պարացետամոլ n02be01 500մգ</w:t>
            </w:r>
            <w:bookmarkEnd w:id="1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3731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7CE" w14:textId="5A0D5EED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Պարացետամոլ, Paracetamol, դեղահատ 500 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ADFA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4F58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E92A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D664" w14:textId="5A10C413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94F6" w14:textId="2A4D429A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C44C04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 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64F8F84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55B22D9" w14:textId="35416F07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90BB" w14:textId="57C8BAA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5517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A47132C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3AE2" w14:textId="4DFF95C5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DF72" w14:textId="61219815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33631170/2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EF1B" w14:textId="60D43E96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bookmarkStart w:id="2" w:name="_Hlk187211970"/>
            <w:r w:rsidRPr="00BE2671">
              <w:rPr>
                <w:rFonts w:ascii="GHEA Grapalat" w:hAnsi="GHEA Grapalat"/>
                <w:sz w:val="16"/>
                <w:szCs w:val="16"/>
              </w:rPr>
              <w:t>տետրացիկլին a01ab13, d06aa04, j01aa07, s01aa09, s02aa08, s03aa02</w:t>
            </w:r>
            <w:bookmarkEnd w:id="2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BEB8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5F80" w14:textId="4971DBFB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Տետրացիկլին tetracycline, ակնաքսուք, 10մգ/գ, ալյումինեպարկուճ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965A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E745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FD1C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A1C" w14:textId="1A4BDFFF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55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7F47374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678147C" w14:textId="77FE1017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D02E" w14:textId="7EA68D83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D6DB9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BD69488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44F7" w14:textId="3010FDB5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AA99" w14:textId="16E1D436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33671125/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7484" w14:textId="7096CBB8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ամբրօքսոլ(ամբրօքսոլիհիդրոքլորիդ)    R05CB06, R05CB  30մգ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9FD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C72D" w14:textId="64124335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ամբրօքսոլ(ամբրօքսոլիհիդրոքլորիդ)    R05CB06, R05CB  30մգդեղահատ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E223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BEC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9318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C8B4" w14:textId="1836040B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5A2" w14:textId="1113DAD8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C44C04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 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712E9A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25FB5C5" w14:textId="4DC4C705" w:rsidR="007C6764" w:rsidRPr="008C2DEE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C44C04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2B6B" w14:textId="65904919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9472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40ADBB0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0B4F" w14:textId="2BA941B7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B0BD" w14:textId="174ACDD1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33671114/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0BC" w14:textId="2BC69794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ամինոֆիլին r03da05</w:t>
            </w:r>
            <w:r>
              <w:rPr>
                <w:rFonts w:ascii="GHEA Grapalat" w:hAnsi="GHEA Grapalat"/>
                <w:sz w:val="16"/>
                <w:szCs w:val="16"/>
              </w:rPr>
              <w:t xml:space="preserve">    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24մգ/մլ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E079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9A44" w14:textId="7CB1DBA2" w:rsidR="007C6764" w:rsidRPr="00B21A8E" w:rsidRDefault="007C6764" w:rsidP="007C6764">
            <w:pPr>
              <w:jc w:val="center"/>
              <w:rPr>
                <w:rFonts w:ascii="Arial Unicode" w:hAnsi="Arial Unicode" w:cs="Sylfaen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Ամինոֆիլին, Aminophylline 24մգ/մլ,  լուծույթներարկման, 5մլ 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FE44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4F31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F880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6FA" w14:textId="707DE5E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ED1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C9EE85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CA2E573" w14:textId="57435E84" w:rsidR="007C6764" w:rsidRPr="008C2DEE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32E9" w14:textId="247C7B4F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EF15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1838D45B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782" w14:textId="4E43D20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0562" w14:textId="1ADC6FD2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33631100/1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74AA" w14:textId="15BA7DA5" w:rsidR="007C6764" w:rsidRPr="000F0AB5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միկոնազոլ a01ab09, a07ac01, d01ac02, g01af04, j02ab01, s02aa13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8575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C254" w14:textId="2E72D8D1" w:rsidR="007C6764" w:rsidRPr="00526293" w:rsidRDefault="007C6764" w:rsidP="007C6764">
            <w:pPr>
              <w:pStyle w:val="Default"/>
              <w:jc w:val="center"/>
              <w:rPr>
                <w:bCs/>
                <w:color w:val="auto"/>
                <w:sz w:val="14"/>
                <w:szCs w:val="14"/>
                <w:lang w:val="en-US"/>
              </w:rPr>
            </w:pPr>
            <w:r w:rsidRPr="00BE2671">
              <w:rPr>
                <w:rFonts w:ascii="GHEA Grapalat" w:hAnsi="GHEA Grapalat" w:cs="Calibri"/>
                <w:sz w:val="16"/>
                <w:szCs w:val="16"/>
              </w:rPr>
              <w:t>Միկոնազոլ</w:t>
            </w:r>
            <w:r w:rsidRPr="00526293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(</w:t>
            </w:r>
            <w:r w:rsidRPr="00BE2671">
              <w:rPr>
                <w:rFonts w:ascii="GHEA Grapalat" w:hAnsi="GHEA Grapalat" w:cs="Calibri"/>
                <w:sz w:val="16"/>
                <w:szCs w:val="16"/>
              </w:rPr>
              <w:t>միկոնազոլինիտրատ</w:t>
            </w:r>
            <w:r w:rsidRPr="00526293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) miconazole (miconazole nitrate), </w:t>
            </w:r>
            <w:r w:rsidRPr="00BE2671">
              <w:rPr>
                <w:rFonts w:ascii="GHEA Grapalat" w:hAnsi="GHEA Grapalat" w:cs="Calibri"/>
                <w:sz w:val="16"/>
                <w:szCs w:val="16"/>
              </w:rPr>
              <w:t>նրբաքսուքարտաքինկիրառման</w:t>
            </w:r>
            <w:r w:rsidRPr="00526293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20</w:t>
            </w:r>
            <w:r w:rsidRPr="00BE2671">
              <w:rPr>
                <w:rFonts w:ascii="GHEA Grapalat" w:hAnsi="GHEA Grapalat" w:cs="Calibri"/>
                <w:sz w:val="16"/>
                <w:szCs w:val="16"/>
              </w:rPr>
              <w:t>մգ</w:t>
            </w:r>
            <w:r w:rsidRPr="00526293">
              <w:rPr>
                <w:rFonts w:ascii="GHEA Grapalat" w:hAnsi="GHEA Grapalat" w:cs="Calibri"/>
                <w:sz w:val="16"/>
                <w:szCs w:val="16"/>
                <w:lang w:val="en-US"/>
              </w:rPr>
              <w:t>/</w:t>
            </w:r>
            <w:r w:rsidRPr="00BE2671">
              <w:rPr>
                <w:rFonts w:ascii="GHEA Grapalat" w:hAnsi="GHEA Grapalat" w:cs="Calibri"/>
                <w:sz w:val="16"/>
                <w:szCs w:val="16"/>
              </w:rPr>
              <w:t>գ</w:t>
            </w:r>
            <w:r w:rsidRPr="00526293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, </w:t>
            </w:r>
            <w:r w:rsidRPr="00BE2671">
              <w:rPr>
                <w:rFonts w:ascii="GHEA Grapalat" w:hAnsi="GHEA Grapalat" w:cs="Calibri"/>
                <w:sz w:val="16"/>
                <w:szCs w:val="16"/>
              </w:rPr>
              <w:t>ալյումինեպարկուճ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EEC7" w14:textId="77777777" w:rsidR="007C6764" w:rsidRPr="00B21A8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F1B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4E0" w14:textId="77777777" w:rsidR="007C6764" w:rsidRPr="00B21A8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6358" w14:textId="2951D153" w:rsidR="007C6764" w:rsidRPr="000F0AB5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886B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371C4A4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482A277" w14:textId="5359BA90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6D6C" w14:textId="6DBC8EB3" w:rsidR="007C6764" w:rsidRPr="000F0AB5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98EE" w14:textId="77777777" w:rsidR="007C6764" w:rsidRPr="00B21A8E" w:rsidRDefault="007C6764" w:rsidP="007C6764">
            <w:pPr>
              <w:jc w:val="center"/>
            </w:pPr>
            <w:r w:rsidRPr="00B21A8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67703DC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5E21" w14:textId="06F49469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053D" w14:textId="6FEE2262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A232" w14:textId="1DAA0A2E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դեքսամեթազոն   4մգ/մլ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1202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D043" w14:textId="1F5554DD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Դեքսամեթազոն (դեքսամեթազոնինատրիումականֆոսֆատ) dexamethasone (dexamethasone sodium phosphate) լուծույթներարկման 4մգ/մլ, 1մլ 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65CB" w14:textId="7777777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F337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4FFC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4992" w14:textId="7AC2AB74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FFF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A777B1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D4DA315" w14:textId="74B9360E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35F2" w14:textId="310316B8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4C2C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60CE60D2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DA87" w14:textId="27A5671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2B16" w14:textId="0F6FEDA4" w:rsidR="007C6764" w:rsidRPr="000F0AB5" w:rsidRDefault="007C6764" w:rsidP="007C6764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33651112/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ADC0" w14:textId="53FC66B9" w:rsidR="007C6764" w:rsidRPr="000F0AB5" w:rsidRDefault="007C6764" w:rsidP="007C6764">
            <w:pPr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ամօքսիցիլին+քլավու֊լանաթթու j01cr02  500մգ+125մգ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98E1" w14:textId="77777777" w:rsidR="007C6764" w:rsidRPr="000F0AB5" w:rsidRDefault="007C6764" w:rsidP="007C6764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D21" w14:textId="14FD9F40" w:rsidR="007C6764" w:rsidRPr="000F0AB5" w:rsidRDefault="007C6764" w:rsidP="007C6764">
            <w:pPr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 (ամօքսիցիլինիտրիհիդրատ), քլավուլանաթթու (կալիումիքլավուլանատ) amoxicillin (amoxicillin trihydrate), clavulanic acid (potassium clavulanate) դեղահատտարրալուծվող500մգ+125մգ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4999" w14:textId="77777777" w:rsidR="007C6764" w:rsidRPr="000F0AB5" w:rsidRDefault="007C6764" w:rsidP="007C6764">
            <w:pPr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0F0AB5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254F" w14:textId="77777777" w:rsidR="007C6764" w:rsidRPr="000F0AB5" w:rsidRDefault="007C6764" w:rsidP="007C6764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206A" w14:textId="77777777" w:rsidR="007C6764" w:rsidRPr="000F0AB5" w:rsidRDefault="007C6764" w:rsidP="007C6764">
            <w:pPr>
              <w:snapToGrid w:val="0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5EBE" w14:textId="252EDC84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AD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6FACDF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95A57A4" w14:textId="3EBC8CF8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21D1" w14:textId="2149FE22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36B3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64A48E2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326D" w14:textId="60D31E2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6D25" w14:textId="1E37EDEC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ED59" w14:textId="62AF3BF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 դոնդող 10մգ/գ,  ալյումինե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3F0E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E01E" w14:textId="779C6CA3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 դոնդող 10մգ/գ,  ալյումինե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A52E" w14:textId="7777777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BE16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2CCF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BA5F" w14:textId="3B00237B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9C2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03E6FA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3A19BA64" w14:textId="364E7FC9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5AFC" w14:textId="5DCD9C5F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20D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6D646502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B8D3" w14:textId="4700975C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75BB" w14:textId="7CBB7EDB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33611150/1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632C" w14:textId="3FFEA0FA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պանկրեատին a09a 300մգ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5977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F2D5" w14:textId="267275C2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Պանկրեատին300մգ</w:t>
            </w:r>
            <w:r w:rsidRPr="00BE267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-- </w:t>
            </w:r>
            <w:r w:rsidRPr="00BE267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/</w:t>
            </w:r>
            <w:r w:rsidRPr="00BE2671">
              <w:rPr>
                <w:rFonts w:ascii="GHEA Grapalat" w:hAnsi="GHEA Grapalat"/>
                <w:sz w:val="16"/>
                <w:szCs w:val="16"/>
              </w:rPr>
              <w:t>լիպազա</w:t>
            </w:r>
            <w:r w:rsidRPr="00BE2671">
              <w:rPr>
                <w:rFonts w:ascii="GHEA Grapalat" w:hAnsi="GHEA Grapalat"/>
                <w:sz w:val="16"/>
                <w:szCs w:val="16"/>
                <w:lang w:val="af-ZA"/>
              </w:rPr>
              <w:t xml:space="preserve"> 5000, </w:t>
            </w:r>
            <w:r w:rsidRPr="00BE2671">
              <w:rPr>
                <w:rFonts w:ascii="GHEA Grapalat" w:hAnsi="GHEA Grapalat"/>
                <w:sz w:val="16"/>
                <w:szCs w:val="16"/>
              </w:rPr>
              <w:t>ամիլազա</w:t>
            </w:r>
            <w:r w:rsidRPr="00BE2671">
              <w:rPr>
                <w:rFonts w:ascii="GHEA Grapalat" w:hAnsi="GHEA Grapalat"/>
                <w:sz w:val="16"/>
                <w:szCs w:val="16"/>
                <w:lang w:val="af-ZA"/>
              </w:rPr>
              <w:t xml:space="preserve"> 18000, </w:t>
            </w:r>
            <w:r w:rsidRPr="00BE2671">
              <w:rPr>
                <w:rFonts w:ascii="GHEA Grapalat" w:hAnsi="GHEA Grapalat"/>
                <w:sz w:val="16"/>
                <w:szCs w:val="16"/>
              </w:rPr>
              <w:t>պրոտեազա</w:t>
            </w:r>
            <w:r w:rsidRPr="00BE2671">
              <w:rPr>
                <w:rFonts w:ascii="GHEA Grapalat" w:hAnsi="GHEA Grapalat"/>
                <w:sz w:val="16"/>
                <w:szCs w:val="16"/>
                <w:lang w:val="af-ZA"/>
              </w:rPr>
              <w:t xml:space="preserve"> 1000/ </w:t>
            </w:r>
            <w:r w:rsidRPr="00BE2671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: </w:t>
            </w:r>
            <w:r w:rsidRPr="00BE267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դ</w:t>
            </w:r>
            <w:r w:rsidRPr="00BE2671">
              <w:rPr>
                <w:rFonts w:ascii="GHEA Grapalat" w:hAnsi="GHEA Grapalat"/>
                <w:color w:val="000000"/>
                <w:sz w:val="16"/>
                <w:szCs w:val="16"/>
              </w:rPr>
              <w:t>եղապատիճ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D5F5" w14:textId="7777777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E627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5151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6087" w14:textId="2331F416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CA4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278EBBA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184B4A4" w14:textId="29C0F757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EE1E" w14:textId="51B97262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B602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767DFBD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E85A" w14:textId="101C4C47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8A74" w14:textId="28A6E722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33691186/1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621A" w14:textId="25FDC4B1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bookmarkStart w:id="3" w:name="_Hlk187211902"/>
            <w:r w:rsidRPr="00BE2671">
              <w:rPr>
                <w:rFonts w:ascii="GHEA Grapalat" w:hAnsi="GHEA Grapalat"/>
                <w:sz w:val="16"/>
                <w:szCs w:val="16"/>
              </w:rPr>
              <w:t>պիրացետամ N06BX03</w:t>
            </w:r>
            <w:bookmarkEnd w:id="3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50BE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65F0" w14:textId="136F7CC4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Պիրացետամ</w:t>
            </w:r>
            <w:r w:rsidRPr="00BE2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%-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մլսրվակ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64A8" w14:textId="7777777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AEA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AA3A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6E41" w14:textId="6457E863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1D6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636002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AF42E62" w14:textId="60B0EA47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3720" w14:textId="2AA699D4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9213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2CE51B40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A73" w14:textId="3712231A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EBB" w14:textId="4DD96341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7DC8" w14:textId="27C1810B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դիազեպամ n05ba01 10մգ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599E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D4D3" w14:textId="458040F6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Դիազեպամ, diazepam դեղահատ 10մգ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4EA3" w14:textId="7777777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8E98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2CB8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5DF8" w14:textId="58F43AD3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E5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1378DEB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3A823206" w14:textId="0B4C3E73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E0CE" w14:textId="3CC2686C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0365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1FE20834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2CC1" w14:textId="6448FF85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E565" w14:textId="5F7F8F92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33611350/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223" w14:textId="3BB3B05A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ասկորբինաթթու g01ad03, s01xa15, a11ga01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   </w:t>
            </w:r>
            <w:r w:rsidRPr="00BE2671">
              <w:rPr>
                <w:rFonts w:ascii="GHEA Grapalat" w:hAnsi="GHEA Grapalat"/>
                <w:sz w:val="16"/>
                <w:szCs w:val="16"/>
              </w:rPr>
              <w:t>2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FBD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D56D" w14:textId="77813E24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Ասկորբինաթթու, ascorbic acid դեղահատ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250մգ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802E" w14:textId="77777777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266C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28B" w14:textId="77777777" w:rsidR="007C6764" w:rsidRPr="000F0AB5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91C9" w14:textId="016B6CC9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BE70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559AED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5A1441AA" w14:textId="6C9489D9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0247" w14:textId="1466B9B8" w:rsidR="007C6764" w:rsidRPr="000F0AB5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50BB" w14:textId="77777777" w:rsidR="007C6764" w:rsidRPr="000F0AB5" w:rsidRDefault="007C6764" w:rsidP="007C6764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CBF2EF1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6671" w14:textId="3439D5ED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D5B1" w14:textId="29D0BFD6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33651125/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BC92" w14:textId="485C4D4F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ազիթրոմիցին j01fa10, s01aa26 250մգ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BA3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8ACF" w14:textId="180E9E01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Ազիթրոմիցին  azithromycinդեղապատիճ250մգ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04EF" w14:textId="77777777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794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4230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1B15" w14:textId="53BA5DA6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4F5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A7EC0C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AC9CCC5" w14:textId="3BB67C04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9F72" w14:textId="575A7371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B83F" w14:textId="77777777" w:rsidR="007C6764" w:rsidRPr="00BB7ACE" w:rsidRDefault="007C6764" w:rsidP="007C6764">
            <w:pPr>
              <w:jc w:val="center"/>
            </w:pPr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7193451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962A" w14:textId="03D038BA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8F17" w14:textId="661CD910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33651138/1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A49" w14:textId="7BC01C11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լ</w:t>
            </w:r>
            <w:r w:rsidRPr="00BE2671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BE2671">
              <w:rPr>
                <w:rFonts w:ascii="GHEA Grapalat" w:hAnsi="GHEA Grapalat" w:cs="GHEA Grapalat"/>
                <w:sz w:val="16"/>
                <w:szCs w:val="16"/>
              </w:rPr>
              <w:t>ոֆլօքսացին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j01ma12, s01ae05 500մգ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9FB1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4CF3" w14:textId="1401AF8A" w:rsidR="007C6764" w:rsidRPr="00BB7ACE" w:rsidRDefault="007C6764" w:rsidP="007C6764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լ</w:t>
            </w:r>
            <w:r w:rsidRPr="00BE2671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BE2671">
              <w:rPr>
                <w:rFonts w:ascii="GHEA Grapalat" w:hAnsi="GHEA Grapalat" w:cs="GHEA Grapalat"/>
                <w:sz w:val="16"/>
                <w:szCs w:val="16"/>
              </w:rPr>
              <w:t>ոֆլօքսացին</w:t>
            </w:r>
            <w:r w:rsidRPr="00BE2671">
              <w:rPr>
                <w:rFonts w:ascii="GHEA Grapalat" w:hAnsi="GHEA Grapalat"/>
                <w:color w:val="000000"/>
                <w:sz w:val="16"/>
                <w:szCs w:val="16"/>
              </w:rPr>
              <w:t>, Levofloxacin  դեղահատ 500մգ,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E5AA" w14:textId="77777777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6700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4656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3B31" w14:textId="471E727F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3E6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870533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6CFAA63" w14:textId="08369EB0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6E96" w14:textId="09D8784C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2312" w14:textId="77777777" w:rsidR="007C6764" w:rsidRPr="00BB7ACE" w:rsidRDefault="007C6764" w:rsidP="007C6764">
            <w:pPr>
              <w:jc w:val="center"/>
            </w:pPr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72DE6CF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BE7" w14:textId="1FB8023F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ED02" w14:textId="713AFECE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33631290/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5BBD" w14:textId="7F4E0F75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իբուպրոֆեն c01eb16, g02cc01, m01ae01, m02aa13 100մգ/5մլ 120մլ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3ECB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E97C" w14:textId="70B3E79F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Իբուպրոֆեն ibuprofen, լուծույթներքինընդունման, 100մգ/5մլ,  120մլ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F790" w14:textId="77777777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2E06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6670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8A63" w14:textId="0F868FC6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382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258727C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EA2AF07" w14:textId="4D0E1339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8718" w14:textId="1B77DD45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7E9B" w14:textId="77777777" w:rsidR="007C6764" w:rsidRPr="00BB7ACE" w:rsidRDefault="007C6764" w:rsidP="007C6764">
            <w:pPr>
              <w:jc w:val="center"/>
            </w:pPr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77BA4BA8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7FA0" w14:textId="40C9C329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CA3B" w14:textId="1750D43D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209D" w14:textId="12EAE18F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դոնդող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կիրառման 50մգ/գ, ալյումինե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DF29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DD3E" w14:textId="57DBE3AB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դոնդող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կիրառման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50մգ/գ, ալյումինե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79F3" w14:textId="77777777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44CE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7164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125F" w14:textId="7C10BA3E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CE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59E41E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59E00D12" w14:textId="03525565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647A" w14:textId="4F89D572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563D" w14:textId="77777777" w:rsidR="007C6764" w:rsidRPr="00BB7ACE" w:rsidRDefault="007C6764" w:rsidP="007C6764">
            <w:pPr>
              <w:jc w:val="center"/>
            </w:pPr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3661CD2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62A5" w14:textId="29BA0438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1C19" w14:textId="60409DCD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33671130/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C1D9" w14:textId="29F2A9ED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դիֆենհիդրամին d04aa32, d04aa32  10մգ/մլ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88B6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70A7" w14:textId="5D6DA484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Դիֆենհիդրամին (դիֆենհիդրամինիհիդրոքլորիդ) diphenhydramine (diphenhydramine hydrochloride) լուծույթներարկման 10մգ/մլ, 1մլ ամպուլաներ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9BE5" w14:textId="77777777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893E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DC54" w14:textId="77777777" w:rsidR="007C6764" w:rsidRPr="00BB7ACE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3CF5" w14:textId="4B60C9EB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A67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B92248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55ADC92" w14:textId="508FC6F3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9220" w14:textId="06206857" w:rsidR="007C6764" w:rsidRPr="00BB7ACE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9B3C" w14:textId="77777777" w:rsidR="007C6764" w:rsidRPr="00BB7ACE" w:rsidRDefault="007C6764" w:rsidP="007C6764">
            <w:pPr>
              <w:jc w:val="center"/>
            </w:pPr>
            <w:r w:rsidRPr="00BB7ACE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E99A357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7DD5" w14:textId="524D375D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0A2D" w14:textId="7751DBB3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33631410/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57F8" w14:textId="77777777" w:rsidR="007C6764" w:rsidRPr="00BE2671" w:rsidRDefault="007C6764" w:rsidP="007C676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E2671">
              <w:rPr>
                <w:rFonts w:ascii="GHEA Grapalat" w:hAnsi="GHEA Grapalat" w:cs="Sylfaen"/>
                <w:sz w:val="16"/>
                <w:szCs w:val="16"/>
              </w:rPr>
              <w:t>ալոպուրինոլ</w:t>
            </w:r>
            <w:r w:rsidRPr="00BE2671">
              <w:rPr>
                <w:rFonts w:ascii="GHEA Grapalat" w:hAnsi="GHEA Grapalat" w:cs="Arial"/>
                <w:sz w:val="16"/>
                <w:szCs w:val="16"/>
              </w:rPr>
              <w:t xml:space="preserve"> m04aa01</w:t>
            </w:r>
          </w:p>
          <w:p w14:paraId="11A74A39" w14:textId="634974F9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100մգ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396F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312A" w14:textId="141950EC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Ալոպուրինոլ, Allopurinol  դեղահատ 100 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E9EE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28DA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016C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57FD" w14:textId="38C7438A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13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C971EF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51F2BED" w14:textId="4C8D0E01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FFB5" w14:textId="1C9CA6AE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B013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F3FB16C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23A9" w14:textId="2A4226C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E92E" w14:textId="46D59CB8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sz w:val="16"/>
                <w:szCs w:val="16"/>
              </w:rPr>
              <w:t>33631420/2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5AEF" w14:textId="0BEA1A2F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Կոլխիցին  500մկգ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58C4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3E27" w14:textId="2EFB40A9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Կոլխիցին  500մկգ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4E0A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061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9C4C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FF41" w14:textId="1D99F08A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E63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DEC258B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892CDDB" w14:textId="7769185D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FAF7" w14:textId="3183B1BB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963E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A0E850A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878" w14:textId="77EC6716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4D37" w14:textId="433BB313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33642250/1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049B" w14:textId="6451B1F2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Մոնտելուկաստ 5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8F0A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FA8" w14:textId="2D248D26" w:rsidR="007C6764" w:rsidRPr="009E363B" w:rsidRDefault="007C6764" w:rsidP="007C6764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Մոնտելուկաստ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 5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6E86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D0E3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75DF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CAF2" w14:textId="5E8CC148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2DA4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4E1C54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A70B6A5" w14:textId="145AAA7C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C0C4" w14:textId="31D7891F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D78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5E9A3AF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9D0F" w14:textId="6E47A46C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383F" w14:textId="4D7BB739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33621762</w:t>
            </w:r>
            <w:r w:rsidRPr="00BE2671"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7CA9" w14:textId="1E30E671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ամլոդիպին</w:t>
            </w:r>
            <w:r w:rsidRPr="00743401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/</w:t>
            </w: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ամլոդիպինի</w:t>
            </w:r>
            <w:r w:rsidRPr="00743401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բեզիլատ</w:t>
            </w:r>
            <w:r w:rsidRPr="00743401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/ </w:t>
            </w: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վալասատան</w:t>
            </w:r>
            <w:r w:rsidRPr="00420AE7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5մգ+160մգ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4CF0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8274" w14:textId="550543A2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ամլոդիպին</w:t>
            </w:r>
            <w:r w:rsidRPr="00743401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/</w:t>
            </w: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ամլոդիպինի</w:t>
            </w:r>
            <w:r w:rsidRPr="00743401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բեզիլատ</w:t>
            </w:r>
            <w:r w:rsidRPr="00743401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/ </w:t>
            </w:r>
            <w:r w:rsidRPr="00743401">
              <w:rPr>
                <w:rFonts w:ascii="GHEA Grapalat" w:hAnsi="GHEA Grapalat" w:cs="Sylfaen"/>
                <w:sz w:val="16"/>
                <w:szCs w:val="16"/>
                <w:lang w:val="hy-AM"/>
              </w:rPr>
              <w:t>վալասատան</w:t>
            </w:r>
            <w:r w:rsidRPr="00420AE7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5մգ+160մգ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924D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7EF8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89F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0E27" w14:textId="1E6E409C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E08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936248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4273824" w14:textId="2D255E6A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A4EE" w14:textId="01F33324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0F03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6E69AA50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FE3" w14:textId="46007BBD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03F6" w14:textId="1B97CBFE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33671131/1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CECD" w14:textId="297989F2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լորատադին r06ax13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97E4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E4C3" w14:textId="36ADC502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Լորատադին, Loratadineդեղահատ 10մգ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EBFF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89B3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7FCE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CB44" w14:textId="5C0466D4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FA6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717A16C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AB31193" w14:textId="409896EF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0420" w14:textId="3FD9738A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23A7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43667A87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A796" w14:textId="436BAB21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0E51" w14:textId="1490DCD2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  <w:lang w:val="hy-AM"/>
              </w:rPr>
              <w:t>33631210/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17B0" w14:textId="147410E0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Sylfaen"/>
                <w:color w:val="333333"/>
                <w:sz w:val="16"/>
                <w:szCs w:val="16"/>
                <w:shd w:val="clear" w:color="auto" w:fill="FFFFFF"/>
              </w:rPr>
              <w:t>բետամեթազոն</w:t>
            </w:r>
            <w:r w:rsidRPr="00BE2671"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քսուք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կիրառման 1մգ/գ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81BF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48D1" w14:textId="43B817C6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Բետամեթազոն (բետամեթազոնիվալերատ) betamethasone (betamethasone valerate) քսուք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կիրառման 1մգ/գ, ալյումինե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37E4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07FB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2670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7301" w14:textId="3531215B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EA30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DA22F9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A433CEE" w14:textId="2208B350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4117" w14:textId="689C5D2C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E5E6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4936FE24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5BF1" w14:textId="0874DBD4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10A7" w14:textId="0621FFC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33691112/1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CA49" w14:textId="615E2BC4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bookmarkStart w:id="4" w:name="_Hlk187212090"/>
            <w:r w:rsidRPr="00BE2671">
              <w:rPr>
                <w:rFonts w:ascii="GHEA Grapalat" w:hAnsi="GHEA Grapalat"/>
                <w:sz w:val="16"/>
                <w:szCs w:val="16"/>
              </w:rPr>
              <w:t>մետրոնիդազոլ a01ab17, d06bx01, g01af01, j01xd01, p01ab01  250մգ</w:t>
            </w:r>
            <w:bookmarkEnd w:id="4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07D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4735" w14:textId="74C1DA10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Մետրոնիդազոլ, metronidazole  դեղահատ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250մգ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6DC8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DF8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948A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5CFA" w14:textId="0B2612B8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CB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86655D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F183D5D" w14:textId="18F8EE42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E6A2" w14:textId="4B76168E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CA7D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07E5C44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19" w14:textId="4BD78C2D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DBF0" w14:textId="272977A3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33611170/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4C66" w14:textId="7CDF6128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դրոտավերին a03ad02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018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BE04" w14:textId="209F3D89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Դրոտավերին (դրոտավերինիհիդրոքլորիդ), drotaverine (drotaverine hydrochloride) դեղահատ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7EAF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FA9C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F00B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8067" w14:textId="3FC22F24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C2B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41AD26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12A8A6E" w14:textId="2406AFE2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6DEA" w14:textId="6097BC2C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5637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492ABEB2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5FD6" w14:textId="180869F1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8B5A" w14:textId="15D50CBC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33691600/2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EA37" w14:textId="29563508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լ-ետիրացետամ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16C0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8443" w14:textId="6B3D383D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Լևետիրացետամ 500մգ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E73D" w14:textId="77777777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F464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6304" w14:textId="77777777" w:rsidR="007C6764" w:rsidRPr="001D5B24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5D41" w14:textId="2017F99C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E7E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09F595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353063C9" w14:textId="4C337489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E0BA" w14:textId="768C26D4" w:rsidR="007C6764" w:rsidRPr="001D5B24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F6B8" w14:textId="77777777" w:rsidR="007C6764" w:rsidRPr="001D5B24" w:rsidRDefault="007C6764" w:rsidP="007C6764">
            <w:pPr>
              <w:jc w:val="center"/>
            </w:pPr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2F060432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81F1" w14:textId="26A36F2D" w:rsidR="007C6764" w:rsidRPr="0060513A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B4C6" w14:textId="66ECE44B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33691189/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893" w14:textId="28FEEE0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բետահիստին (բետահիստինիդիհիդրոքլորիդ) N07CA01  8մգ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9589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4BFC" w14:textId="56FD979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բետահիստին (բետահիստինիդիհիդրոքլորիդ) N07CA01  8մգ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EA9F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BB25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24B3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D1F4" w14:textId="01D8456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C4B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A4FA88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3344834" w14:textId="2D00D793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F604" w14:textId="038995B9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CC7F" w14:textId="77777777" w:rsidR="007C6764" w:rsidRDefault="007C6764" w:rsidP="007C6764">
            <w:pPr>
              <w:jc w:val="center"/>
            </w:pPr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6D4F5323" w14:textId="77777777" w:rsidTr="00526293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C6C3" w14:textId="59AE80E2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DD16" w14:textId="16933AF1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33631290/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8251" w14:textId="2948E50D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իբուպրոֆեն c01eb16, g02cc01, m01ae01, m02aa13 200մգ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16D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5EAF" w14:textId="6C87F1B8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Իբուպրոֆեն, ibuprofen դեղահատթաղանթապատ 200մգ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427B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3987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EFE0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135A" w14:textId="677B804B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777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14B907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75836B0" w14:textId="1AF1A0E4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38A" w14:textId="7B10E4D5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7383" w14:textId="77777777" w:rsidR="007C6764" w:rsidRDefault="007C6764" w:rsidP="007C6764">
            <w:pPr>
              <w:jc w:val="center"/>
            </w:pPr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2FEE7C94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4AF2" w14:textId="3651236B" w:rsidR="007C6764" w:rsidRPr="00783D3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E8AC" w14:textId="61C89836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33661156/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089F" w14:textId="67842F60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թիմոլոլ c07aa06, s01ed01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23C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43A8" w14:textId="551A54F5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Թիմոլոլ (թիմոլոլիմալեատ) timolol (timolol maleate) ակնակաթիլներ 5մգ/մլ,  սրվակ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7866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97FA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3121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9A9F" w14:textId="75BD2120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5AA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78C009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28F1C5B" w14:textId="50A03054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C44C04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տարածքում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6FEA" w14:textId="5A43C4F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4394" w14:textId="77777777" w:rsidR="007C6764" w:rsidRDefault="007C6764" w:rsidP="007C6764">
            <w:pPr>
              <w:jc w:val="center"/>
            </w:pPr>
            <w:r w:rsidRPr="007F1277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6BC7BC39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FE3F" w14:textId="6E3A2819" w:rsidR="007C6764" w:rsidRPr="00806AAC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B7D6" w14:textId="482132E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33621450/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7DCF" w14:textId="3CAAB07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ամլոդիպին (ամլոդիպինիբեզիլատ), լիզինոպրիլ (լիզինոպրիլիդիհիդրատ)   C09BB03  5մգ+10մգ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4BB6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52F9" w14:textId="7B3FC7CC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 xml:space="preserve">ամլոդիպին (ամլոդիպինիբեզիլատ), լիզինոպրիլ (լիզինոպրիլիդիհիդրատ)   C09BB03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5մգ+10մգ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C35F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CDBB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6971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DADC" w14:textId="4365640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1D5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40BC92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E646D8C" w14:textId="132FE31D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921C" w14:textId="33A7317C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3EEC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4AF5DE47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C466" w14:textId="58E0DAC3" w:rsidR="007C6764" w:rsidRPr="008322F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7A42" w14:textId="45355C35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3D2" w14:textId="2B1F304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ամօքսիցիլին j01ca04 250մգ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1438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7585" w14:textId="668BD128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 (ամօքսիցիլինիտրիհիդրատ) amoxicillin (amoxicillin trihydrate) դեղապատիճ 250մգ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4C9A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8F40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8C40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52B6" w14:textId="449DD71B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F4A6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44BA6137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D4F3FC2" w14:textId="3D305DD0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A655" w14:textId="2BBF4C61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CED7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6D9297B5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3145" w14:textId="1CE3E2AB" w:rsidR="007C6764" w:rsidRPr="008322F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F7FC" w14:textId="6D7B8C9D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692B" w14:textId="37CE62B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դիկլոֆենակ d11ax18, m01ab05, m02aa15, s01bc03 100մգ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82BF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90FB" w14:textId="03ADCDBE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դեղահատ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թաղանթապատ, երկարատև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ձերբազատմամբ 100մգ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E4D9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0F74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BEF1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E94F" w14:textId="42C773CA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D2A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73E8C0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648584A" w14:textId="558F006C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D265" w14:textId="4D0933AE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396C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049D2E68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F2CA" w14:textId="3DBA9B89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08EC" w14:textId="3AEDA25F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21E6" w14:textId="497AFAEA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դիազեպամ n05ba01 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3811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B0E7" w14:textId="0DF8CC23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Դիազեպամ, diazepam դեղահատ 5մգ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67C1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F26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3E32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D264" w14:textId="58EE8C01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34B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36CFF69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2E53CA31" w14:textId="078F043D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8E51" w14:textId="11F37766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B56E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5FF4A445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FF69" w14:textId="1CBC0820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1864" w14:textId="749069F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33631290/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857A" w14:textId="633D5D33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իբուպրոֆեն c01eb16, g02cc01, m01ae01, m02aa13 400մգ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684C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F052" w14:textId="442D6A22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Իբուպրոֆեն, ibuprofen դեղահատթաղանթապատ 400մգ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42EB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1600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D5AB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C888" w14:textId="41028DBC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23B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655A9C7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5189A086" w14:textId="6F5EF4A8" w:rsidR="007C6764" w:rsidRPr="00E43350" w:rsidRDefault="007C6764" w:rsidP="007C676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16C3" w14:textId="3E521013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07C3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43693E3F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E281" w14:textId="1D4D76D1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36DF" w14:textId="3FD3E8F2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D1D8" w14:textId="3F9C6E85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Դեքսամեթազոն</w:t>
            </w:r>
            <w:r>
              <w:rPr>
                <w:rFonts w:ascii="GHEA Grapalat" w:hAnsi="GHEA Grapalat"/>
                <w:sz w:val="16"/>
                <w:szCs w:val="16"/>
              </w:rPr>
              <w:t xml:space="preserve">  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ակնակաթիլներ 1մգ/մլ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143A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B6DC" w14:textId="6F48BFA7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Դեքսամեթազոն, dexamethasone ակնակաթիլներ 1մգ/մլ, սրվակ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DBD5" w14:textId="77777777" w:rsidR="007C6764" w:rsidRPr="009179BD" w:rsidRDefault="007C6764" w:rsidP="007C6764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3FEA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BD0F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EC79" w14:textId="319AA082" w:rsidR="007C6764" w:rsidRPr="00192CB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EC4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A2FD3F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39E80CFC" w14:textId="37E31D05" w:rsidR="007C6764" w:rsidRPr="00E43350" w:rsidRDefault="007C6764" w:rsidP="007C676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F844" w14:textId="38E9404D" w:rsidR="007C6764" w:rsidRPr="00192CB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FE94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11206D4A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BF7E" w14:textId="54ED539E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1EFD" w14:textId="2FADA83F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33621210/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9E10" w14:textId="341C362E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Երկաթ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պարունակող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համակցություն b03a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9099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0DAF" w14:textId="66E7E93C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Երկաթի (III) հիդրօքսիդի և պոլիմալտոզիհամալիր iron (III) hydroxide with polymaltose complex դեղահատ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ծամելու 100մգ,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C3B9" w14:textId="61C1E7D6" w:rsidR="007C6764" w:rsidRPr="00192CB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5F2E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52C9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B226" w14:textId="38F48CE3" w:rsidR="007C6764" w:rsidRPr="00192CB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89D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B8DEA3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F6A0CAD" w14:textId="0E5F9FF2" w:rsidR="007C6764" w:rsidRPr="00F86DA3" w:rsidRDefault="007C6764" w:rsidP="007C6764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4D06" w14:textId="314BE035" w:rsidR="007C6764" w:rsidRPr="00192CB0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A28B" w14:textId="77777777" w:rsidR="007C6764" w:rsidRDefault="007C6764" w:rsidP="007C6764">
            <w:pPr>
              <w:jc w:val="center"/>
            </w:pPr>
            <w:r w:rsidRPr="009F4739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9F4739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6</w:t>
            </w:r>
          </w:p>
        </w:tc>
      </w:tr>
      <w:tr w:rsidR="007C6764" w:rsidRPr="003E265E" w14:paraId="48D01CCE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6ADB" w14:textId="651F3A91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096F" w14:textId="7A16CBFA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B1CD" w14:textId="579C26F6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ամօքսիցիլին j01ca04 125մգ/5մլ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F472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6D44" w14:textId="1C8F9000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 (ամօքսիցիլինի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տրիհիդրատ) amoxicillin (amoxicillin trihydrate)  դեղակախույթ,ներքին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ընդունման 125մգ/5մլ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7DA" w14:textId="3C3E300D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7158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0D11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25AF" w14:textId="18CDC326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24E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082A018C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7CB829E" w14:textId="4E8A17D9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AB49" w14:textId="46E5185C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D8BA" w14:textId="2C4F2A1D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91FFD19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8190" w14:textId="4A94014D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3439" w14:textId="2B02D4BF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33621760/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506A" w14:textId="26A85AD6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Sylfaen"/>
                <w:sz w:val="16"/>
                <w:szCs w:val="16"/>
              </w:rPr>
              <w:t>դիգօքսին</w:t>
            </w:r>
            <w:r w:rsidRPr="00BE2671">
              <w:rPr>
                <w:rFonts w:ascii="GHEA Grapalat" w:hAnsi="GHEA Grapalat" w:cs="Arial"/>
                <w:sz w:val="16"/>
                <w:szCs w:val="16"/>
              </w:rPr>
              <w:t xml:space="preserve"> c01aa05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C6F5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4D51" w14:textId="23B1871B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Դիգօքսին digoxin, դեղահատ 0,25մգ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EBA1" w14:textId="38C636CB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32BD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FCA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AE24" w14:textId="28C444C0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052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3E64F624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C3641D2" w14:textId="4243A89B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C53F" w14:textId="5DE469B8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CD55" w14:textId="740F69E2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63362F3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1CAB" w14:textId="6C98D599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AFB4" w14:textId="3E4730AA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4F39" w14:textId="4C22BAC1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ամօքսիցիլին j01ca04 250մգ/5մլ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3ECF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63D7" w14:textId="6B636583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Ամօքսիցիլին(ամօքսիցիլինիտրիհիդրատ) amoxicillin (amoxicillin trihydrate)  դեղակախույթ,ներքինընդունման 250մգ/5մլ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0460" w14:textId="2730DBF2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A57A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018E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5BF6" w14:textId="0C8E3938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C75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048C3D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3EDA8C2" w14:textId="128D351F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03C1" w14:textId="1EB8B20E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BE75" w14:textId="0E5DEAA8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44BA1429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1ABA" w14:textId="5F3A45E7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4BA2" w14:textId="59989DBC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33611350/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3548" w14:textId="4EE827F0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ասկորբինաթթու g01ad03, s01xa15, a11ga01</w:t>
            </w:r>
            <w:r>
              <w:rPr>
                <w:rFonts w:ascii="GHEA Grapalat" w:hAnsi="GHEA Grapalat"/>
                <w:sz w:val="16"/>
                <w:szCs w:val="16"/>
              </w:rPr>
              <w:t xml:space="preserve">    </w:t>
            </w:r>
            <w:r w:rsidRPr="00BE2671">
              <w:rPr>
                <w:rFonts w:ascii="GHEA Grapalat" w:hAnsi="GHEA Grapalat"/>
                <w:sz w:val="16"/>
                <w:szCs w:val="16"/>
              </w:rPr>
              <w:t>2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E42C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3DBC" w14:textId="3B50F895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Ասկորբինաթթու, ascorbic acid դեղահատ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250մգ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0F4B" w14:textId="1872905C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7A59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9AD2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591C" w14:textId="4735C70D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634A" w14:textId="499715A9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C44C04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 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CF5F1A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2305387" w14:textId="0245C4AF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190A" w14:textId="2E938061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7AE9" w14:textId="43FFE3B5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77AAD9C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9390" w14:textId="2C5D302A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CF28" w14:textId="0E0D9267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33661149/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1531" w14:textId="39B63669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Ացետազոլամիդ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s01ec01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9C3E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CD25" w14:textId="1E522E71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Ացետազոլամիդ, acetazolamide դեղահատ 250մգ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B705" w14:textId="7E18CACC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0598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7CB3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A8C2" w14:textId="75220FEB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50B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3FCCE255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33DEA21" w14:textId="3213A1A9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AAB0" w14:textId="6BB0D30A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EC57" w14:textId="4ACF64D4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08B8828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37D5" w14:textId="51CC65CA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9FB3" w14:textId="2969CDD3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33651252/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6E25" w14:textId="5B09F084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անաստրոզոլ l02bg03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4C4C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C4B2" w14:textId="275CE221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Անաստրոզոլ Anastrosol դեղահատ թաղանթապատ 1 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A646" w14:textId="1828E8DA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9B74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8AAD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1160" w14:textId="36C98E2D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015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35C7670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52095389" w14:textId="6D3883BF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896F" w14:textId="799D239C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38EC" w14:textId="115BFD33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0E3F99B6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3EBA" w14:textId="315BCE3A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6565" w14:textId="2A03506D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33671114/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CF66" w14:textId="5C3138C4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ամինոֆիլին r03da05</w:t>
            </w:r>
            <w:r>
              <w:rPr>
                <w:rFonts w:ascii="GHEA Grapalat" w:hAnsi="GHEA Grapalat"/>
                <w:sz w:val="16"/>
                <w:szCs w:val="16"/>
              </w:rPr>
              <w:t xml:space="preserve">    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150մգ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519F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2B3D" w14:textId="675BA8DE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Ամինոֆիլին, Aminophylline դեղահատ 150մգ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7AE7" w14:textId="7479A6AB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F585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9DB2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A036" w14:textId="6D602C16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EB3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6DCA8ED3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5DF01CD8" w14:textId="0ED624AC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7384" w14:textId="1C6C16FA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821F" w14:textId="110D3B63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388D1D97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238B" w14:textId="426A3B8B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2DD1" w14:textId="007B16BF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65BE" w14:textId="0D24494C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դիկլոֆենակ d11ax18, m01ab05, m02aa15, s01bc03 25մգ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6B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4007" w14:textId="441CAD05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Դիկլոֆենակ (դիկլոֆենակնատրիում) diclofenac (diclofenac sodium) դեղահատ  25մգ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3F7B" w14:textId="79FBE627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43F3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9B45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5F4F" w14:textId="1D883CBC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434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40B19F8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4DDD5136" w14:textId="68F02AFD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5398" w14:textId="79BA3FAC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B2EF" w14:textId="43ABFEBC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57AC20B7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56BC" w14:textId="1B2677F1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0E30" w14:textId="2DD40F8D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33642230/1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2181" w14:textId="3B655423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լ</w:t>
            </w:r>
            <w:r w:rsidRPr="00BE2671">
              <w:rPr>
                <w:rFonts w:ascii="Courier New" w:hAnsi="Courier New" w:cs="Courier New"/>
                <w:sz w:val="16"/>
                <w:szCs w:val="16"/>
              </w:rPr>
              <w:t>―</w:t>
            </w:r>
            <w:r w:rsidRPr="00BE2671">
              <w:rPr>
                <w:rFonts w:ascii="GHEA Grapalat" w:hAnsi="GHEA Grapalat" w:cs="GHEA Grapalat"/>
                <w:sz w:val="16"/>
                <w:szCs w:val="16"/>
              </w:rPr>
              <w:t>ոթիրօքսին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h03aa01 50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1214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564C" w14:textId="39599A3B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Լևոթիրօքսին (լևոթիրօքսիննատրիում) levothyroxine (levothyroxine sodium),  դեղահատ, 50մկգ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4A99" w14:textId="4FB96612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90C5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B075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38A5" w14:textId="0E8EABC7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432E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522CF122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739FD7FF" w14:textId="212B92C0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4B78" w14:textId="792994EE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21EB" w14:textId="38584DDC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1CDFFA9B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B1EE" w14:textId="3D7EA944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D427" w14:textId="3F307BC1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33621210/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83BB" w14:textId="42088417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Երկաթ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պարունակող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BE2671">
              <w:rPr>
                <w:rFonts w:ascii="GHEA Grapalat" w:hAnsi="GHEA Grapalat"/>
                <w:sz w:val="16"/>
                <w:szCs w:val="16"/>
              </w:rPr>
              <w:t>համակցություն b03a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50մգ/5մլ,  շշիկ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732D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61CF" w14:textId="5BC02C30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Երկաթի (III) հիդրօքսիդի և պոլիմալտոզիհամալիր iron (III) hydroxide with polymaltose complex լուծույթներքինընդունման 50մգ/5մլ,  շշիկ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2195" w14:textId="168D9CC7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33D0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6E96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1090" w14:textId="12609C9B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CCF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7595C47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5AE83443" w14:textId="0D9F7003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CF4D" w14:textId="4B435A95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7218" w14:textId="2EAFC96A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7C6764" w:rsidRPr="003E265E" w14:paraId="2CA730E3" w14:textId="77777777" w:rsidTr="007C6764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EC3A" w14:textId="766C125D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1A7A" w14:textId="2B096D54" w:rsidR="007C6764" w:rsidRDefault="007C6764" w:rsidP="007C6764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33651139/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9702" w14:textId="23B3E697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մոքսիֆլօքսացին j01ma14, s01ae07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F5A6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DDE9" w14:textId="47A1F5BD" w:rsidR="007C6764" w:rsidRDefault="007C6764" w:rsidP="007C6764">
            <w:pPr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 xml:space="preserve">մոքսիֆլօքսացին j01ma14, s01ae07 </w:t>
            </w:r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 400մգ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101B" w14:textId="51C448C5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BB32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2968" w14:textId="77777777" w:rsidR="007C6764" w:rsidRPr="009179BD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561E" w14:textId="1F649956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C81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14:paraId="1DBDB1FA" w14:textId="77777777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0B91A6DA" w14:textId="116197BE" w:rsidR="007C6764" w:rsidRPr="00F86DA3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A686" w14:textId="71F6E429" w:rsidR="007C6764" w:rsidRDefault="007C6764" w:rsidP="007C6764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5EC3" w14:textId="28CEAED7" w:rsidR="007C6764" w:rsidRPr="009F4739" w:rsidRDefault="007C6764" w:rsidP="007C6764">
            <w:pPr>
              <w:jc w:val="center"/>
              <w:rPr>
                <w:rFonts w:ascii="Arial Unicode" w:hAnsi="Arial Unicode"/>
                <w:bCs/>
                <w:sz w:val="12"/>
                <w:szCs w:val="12"/>
              </w:rPr>
            </w:pPr>
            <w:r w:rsidRPr="009B7482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</w:tbl>
    <w:p w14:paraId="366B7915" w14:textId="77777777" w:rsidR="0050559E" w:rsidRPr="00CD26A7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</w:p>
    <w:p w14:paraId="5410E45C" w14:textId="77777777" w:rsidR="0050559E" w:rsidRPr="00F31E37" w:rsidRDefault="0050559E" w:rsidP="0050559E">
      <w:pPr>
        <w:jc w:val="both"/>
        <w:rPr>
          <w:rFonts w:ascii="GHEA Grapalat" w:hAnsi="GHEA Grapalat" w:cs="GHEA Grapalat"/>
          <w:sz w:val="16"/>
          <w:szCs w:val="16"/>
          <w:lang w:val="hy-AM"/>
        </w:rPr>
      </w:pPr>
    </w:p>
    <w:p w14:paraId="27156D13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7C062899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0E734C69" w14:textId="2EF3BC49" w:rsidR="00C21CCF" w:rsidRPr="004D183E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Fonts w:ascii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</w:p>
    <w:p w14:paraId="7847171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ման պահին պետք 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 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24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5A4D70A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է 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12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67E7590F" w14:textId="77777777" w:rsidR="00981FE8" w:rsidRPr="00981FE8" w:rsidRDefault="00981FE8" w:rsidP="00CC4D5C">
      <w:pPr>
        <w:jc w:val="both"/>
        <w:rPr>
          <w:rFonts w:asciiTheme="minorHAnsi" w:hAnsiTheme="minorHAnsi"/>
          <w:sz w:val="20"/>
          <w:lang w:val="hy-AM"/>
        </w:rPr>
      </w:pPr>
    </w:p>
    <w:p w14:paraId="31507C9A" w14:textId="77777777" w:rsidR="0050559E" w:rsidRPr="00192CB0" w:rsidRDefault="00CC4D5C" w:rsidP="00CC4D5C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14:paraId="77C8E5DA" w14:textId="77777777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7126C817" w14:textId="77777777"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77D709C5" w14:textId="77777777"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0F9ECEAB" w14:textId="221EC985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225A4C6" w14:textId="77777777" w:rsid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18EE61D" w14:textId="77777777" w:rsidR="007C7FD2" w:rsidRPr="00461940" w:rsidRDefault="007C7FD2" w:rsidP="007C7FD2">
      <w:pPr>
        <w:jc w:val="both"/>
        <w:rPr>
          <w:rFonts w:ascii="GHEA Grapalat" w:hAnsi="GHEA Grapalat"/>
          <w:color w:val="C00000"/>
          <w:sz w:val="20"/>
          <w:lang w:val="pt-BR"/>
        </w:rPr>
      </w:pP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Վաճառողը դեղորայքը բաց է թողնելու գնորդի կողմից տրված դեղատոմսերով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,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պոլիկլինիկայի սպասարկման տարածքում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 (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ք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>.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Գյումրի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, Մազմանյան 3 )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վաճառողի կողմից նշված դեղատնից կամ դեղատնային կրպակից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>:</w:t>
      </w:r>
    </w:p>
    <w:p w14:paraId="556C94A2" w14:textId="77777777" w:rsidR="007C7FD2" w:rsidRP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5A6B3296" w14:textId="77777777"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14:paraId="494F1052" w14:textId="77777777" w:rsidTr="00357AAC">
        <w:trPr>
          <w:jc w:val="center"/>
        </w:trPr>
        <w:tc>
          <w:tcPr>
            <w:tcW w:w="4536" w:type="dxa"/>
          </w:tcPr>
          <w:p w14:paraId="53A52BEB" w14:textId="6A143D26" w:rsidR="00357AAC" w:rsidRPr="004D183E" w:rsidRDefault="00357AAC" w:rsidP="004D183E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0292C7E4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40B306C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C4D7AB9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369F3BB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1817C94" w14:textId="257ACA73" w:rsidR="00357AAC" w:rsidRPr="004D183E" w:rsidRDefault="00357AAC" w:rsidP="004D183E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2F9505D2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030D0AC8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266344B1" w14:textId="77777777"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4707C411" w14:textId="77777777" w:rsidR="00FC75A5" w:rsidRDefault="00FC75A5" w:rsidP="007C2B16">
      <w:pPr>
        <w:rPr>
          <w:rFonts w:ascii="GHEA Grapalat" w:hAnsi="GHEA Grapalat"/>
          <w:sz w:val="20"/>
        </w:rPr>
      </w:pPr>
    </w:p>
    <w:p w14:paraId="0FF9A9AE" w14:textId="77777777" w:rsidR="008903D5" w:rsidRDefault="008903D5" w:rsidP="001C7118">
      <w:pPr>
        <w:jc w:val="center"/>
        <w:rPr>
          <w:rFonts w:ascii="GHEA Grapalat" w:hAnsi="GHEA Grapalat"/>
          <w:sz w:val="20"/>
        </w:rPr>
      </w:pPr>
    </w:p>
    <w:p w14:paraId="77EF2218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енном реестре лекарственных средств Министерства здравоохранения РА.</w:t>
      </w:r>
    </w:p>
    <w:p w14:paraId="2BFBE12A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14:paraId="78F9D83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14:paraId="23E83BD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14:paraId="1F4BEE16" w14:textId="77777777" w:rsidR="008903D5" w:rsidRPr="003D6576" w:rsidRDefault="008903D5" w:rsidP="008903D5">
      <w:pPr>
        <w:jc w:val="center"/>
        <w:rPr>
          <w:rFonts w:ascii="Arial Unicode" w:hAnsi="Arial Unicode"/>
          <w:color w:val="FF0000"/>
          <w:sz w:val="20"/>
          <w:szCs w:val="20"/>
          <w:lang w:val="hy-AM"/>
        </w:rPr>
      </w:pPr>
      <w:r w:rsidRPr="003D6576">
        <w:rPr>
          <w:rFonts w:ascii="Arial Unicode" w:hAnsi="Arial Unicode"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14:paraId="3EF99311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  <w:r>
        <w:rPr>
          <w:rStyle w:val="y2iqfc"/>
          <w:rFonts w:ascii="Sylfaen" w:hAnsi="Sylfaen"/>
          <w:color w:val="1F1F1F"/>
          <w:sz w:val="16"/>
          <w:szCs w:val="16"/>
          <w:lang w:val="hy-AM"/>
        </w:rPr>
        <w:t xml:space="preserve">    </w:t>
      </w:r>
    </w:p>
    <w:p w14:paraId="078BBB30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</w:p>
    <w:p w14:paraId="1698C2E8" w14:textId="77777777" w:rsidR="00CF0DB3" w:rsidRPr="001B01CC" w:rsidRDefault="00CF0DB3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    </w:t>
      </w:r>
      <w:r w:rsidRPr="001B01CC">
        <w:rPr>
          <w:rStyle w:val="y2iqfc"/>
          <w:rFonts w:ascii="Arial Unicode" w:hAnsi="Arial Unicode"/>
          <w:color w:val="1F1F1F"/>
        </w:rPr>
        <w:t xml:space="preserve">Аптека Поставщика 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</w:p>
    <w:p w14:paraId="7D7A0708" w14:textId="77777777" w:rsidR="001B01CC" w:rsidRPr="001B01CC" w:rsidRDefault="001B01CC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</w:p>
    <w:p w14:paraId="4D6CCC6B" w14:textId="42F52982" w:rsidR="00CF0DB3" w:rsidRPr="001B01CC" w:rsidRDefault="00CF0DB3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</w:t>
      </w:r>
      <w:r w:rsidR="0004637D" w:rsidRPr="001B01CC">
        <w:rPr>
          <w:rStyle w:val="y2iqfc"/>
          <w:rFonts w:ascii="Arial Unicode" w:hAnsi="Arial Unicode"/>
          <w:color w:val="1F1F1F"/>
        </w:rPr>
        <w:t>а</w:t>
      </w:r>
      <w:r w:rsidRPr="001B01CC">
        <w:rPr>
          <w:rStyle w:val="y2iqfc"/>
          <w:rFonts w:ascii="Arial Unicode" w:hAnsi="Arial Unicode"/>
          <w:color w:val="1F1F1F"/>
        </w:rPr>
        <w:t xml:space="preserve"> /должна находиться в зоне обслуживания Заказчика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  <w:r w:rsidRPr="001B01CC">
        <w:rPr>
          <w:rStyle w:val="y2iqfc"/>
          <w:rFonts w:ascii="Arial Unicode" w:hAnsi="Arial Unicode"/>
          <w:color w:val="1F1F1F"/>
        </w:rPr>
        <w:t xml:space="preserve">/Гюмри, </w:t>
      </w:r>
      <w:r w:rsidR="00127ADD" w:rsidRPr="00127ADD">
        <w:rPr>
          <w:rStyle w:val="y2iqfc"/>
          <w:rFonts w:ascii="Arial Unicode" w:hAnsi="Arial Unicode"/>
          <w:color w:val="1F1F1F"/>
        </w:rPr>
        <w:t>М</w:t>
      </w:r>
      <w:r w:rsidR="00127ADD" w:rsidRPr="001B01CC">
        <w:rPr>
          <w:rStyle w:val="y2iqfc"/>
          <w:rFonts w:ascii="Arial Unicode" w:hAnsi="Arial Unicode"/>
          <w:color w:val="1F1F1F"/>
        </w:rPr>
        <w:t>а</w:t>
      </w:r>
      <w:r w:rsidR="00127ADD" w:rsidRPr="00127ADD">
        <w:rPr>
          <w:rStyle w:val="y2iqfc"/>
          <w:rFonts w:ascii="Arial Unicode" w:hAnsi="Arial Unicode"/>
          <w:color w:val="1F1F1F"/>
        </w:rPr>
        <w:t>зма</w:t>
      </w:r>
      <w:r w:rsidR="00127ADD" w:rsidRPr="001B01CC">
        <w:rPr>
          <w:rStyle w:val="y2iqfc"/>
          <w:rFonts w:ascii="Arial Unicode" w:hAnsi="Arial Unicode"/>
          <w:color w:val="1F1F1F"/>
        </w:rPr>
        <w:t>нян 3</w:t>
      </w:r>
      <w:r w:rsidRPr="001B01CC">
        <w:rPr>
          <w:rStyle w:val="y2iqfc"/>
          <w:rFonts w:ascii="Arial Unicode" w:hAnsi="Arial Unicode"/>
          <w:color w:val="1F1F1F"/>
        </w:rPr>
        <w:t>/, действующая в радиусе до 5 км</w:t>
      </w:r>
      <w:r w:rsidRPr="001B01CC">
        <w:rPr>
          <w:rFonts w:ascii="Arial Unicode" w:hAnsi="Arial Unicode" w:cs="GHEA Grapalat"/>
          <w:bCs/>
        </w:rPr>
        <w:t>/</w:t>
      </w:r>
    </w:p>
    <w:p w14:paraId="61EB114A" w14:textId="77777777" w:rsidR="0004637D" w:rsidRPr="001B01CC" w:rsidRDefault="0004637D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</w:p>
    <w:p w14:paraId="12033DB8" w14:textId="77777777" w:rsidR="001B01CC" w:rsidRPr="001B01CC" w:rsidRDefault="0004637D" w:rsidP="001B01CC">
      <w:pPr>
        <w:pStyle w:val="HTML"/>
        <w:shd w:val="clear" w:color="auto" w:fill="F8F9FA"/>
        <w:rPr>
          <w:rFonts w:ascii="Arial Unicode" w:hAnsi="Arial Unicode"/>
          <w:color w:val="1F1F1F"/>
        </w:rPr>
      </w:pPr>
      <w:r w:rsidRPr="001B01CC">
        <w:rPr>
          <w:rFonts w:ascii="Arial Unicode" w:hAnsi="Arial Unicode" w:cs="GHEA Grapalat"/>
          <w:bCs/>
        </w:rPr>
        <w:t xml:space="preserve">  </w:t>
      </w:r>
      <w:r w:rsidRPr="001B01CC">
        <w:rPr>
          <w:rStyle w:val="30"/>
          <w:rFonts w:ascii="Arial Unicode" w:hAnsi="Arial Unicode"/>
          <w:color w:val="1F1F1F"/>
          <w:lang w:val="ru-RU"/>
        </w:rPr>
        <w:t xml:space="preserve"> </w:t>
      </w:r>
      <w:r w:rsidRPr="001B01CC">
        <w:rPr>
          <w:rFonts w:ascii="Arial Unicode" w:hAnsi="Arial Unicode"/>
          <w:color w:val="1F1F1F"/>
          <w:lang w:eastAsia="en-US"/>
        </w:rPr>
        <w:t>б/ Участник, занявший первое место по результатам процедуры закупки, должен представить вместе с документами, подтверждающими квалификацию, информацию о предлагаемом проекте (наименование, адрес,</w:t>
      </w:r>
      <w:r w:rsidR="001B01CC" w:rsidRPr="001B01CC">
        <w:rPr>
          <w:rFonts w:ascii="Arial Unicode" w:hAnsi="Arial Unicode"/>
          <w:color w:val="1F1F1F"/>
          <w:lang w:eastAsia="en-US"/>
        </w:rPr>
        <w:t xml:space="preserve">  </w:t>
      </w:r>
      <w:r w:rsidR="001B01CC" w:rsidRPr="001B01CC">
        <w:rPr>
          <w:rFonts w:ascii="Arial Unicode" w:hAnsi="Arial Unicode"/>
          <w:color w:val="1F1F1F"/>
        </w:rPr>
        <w:t>если предлагаемая аптека не является филиалом аптеки победившего участника, представляется соглашение о совместном предприятии.)</w:t>
      </w:r>
    </w:p>
    <w:p w14:paraId="21637CA9" w14:textId="77777777" w:rsidR="001B01CC" w:rsidRPr="001B01CC" w:rsidRDefault="001B01CC" w:rsidP="001B01CC">
      <w:pPr>
        <w:pStyle w:val="HTML"/>
        <w:shd w:val="clear" w:color="auto" w:fill="F8F9FA"/>
        <w:rPr>
          <w:rFonts w:ascii="Arial Unicode" w:hAnsi="Arial Unicode"/>
          <w:color w:val="1F1F1F"/>
          <w:lang w:eastAsia="en-US"/>
        </w:rPr>
      </w:pPr>
    </w:p>
    <w:p w14:paraId="00B21772" w14:textId="77777777" w:rsidR="0004637D" w:rsidRDefault="0004637D" w:rsidP="00CF0DB3">
      <w:pPr>
        <w:pStyle w:val="HTML"/>
        <w:shd w:val="clear" w:color="auto" w:fill="F8F9FA"/>
        <w:contextualSpacing/>
        <w:rPr>
          <w:rFonts w:ascii="Arial Unicode" w:hAnsi="Arial Unicode" w:cs="GHEA Grapalat"/>
          <w:bCs/>
          <w:sz w:val="16"/>
          <w:szCs w:val="16"/>
        </w:rPr>
      </w:pPr>
    </w:p>
    <w:p w14:paraId="4B3A1ECB" w14:textId="77777777" w:rsidR="00F1348A" w:rsidRPr="00F1348A" w:rsidRDefault="00F1348A" w:rsidP="00F1348A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42"/>
          <w:szCs w:val="42"/>
          <w:lang w:eastAsia="en-US"/>
        </w:rPr>
      </w:pPr>
      <w:r>
        <w:rPr>
          <w:rFonts w:ascii="Arial Unicode" w:hAnsi="Arial Unicode" w:cs="GHEA Grapalat"/>
          <w:bCs/>
          <w:sz w:val="16"/>
          <w:szCs w:val="16"/>
          <w:lang w:eastAsia="en-US"/>
        </w:rPr>
        <w:t xml:space="preserve"> 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 xml:space="preserve">Для психотропных препаратов 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аптеке требуется лицензия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продажи.</w:t>
      </w:r>
    </w:p>
    <w:p w14:paraId="0FBC3C4C" w14:textId="77777777" w:rsidR="00CF0DB3" w:rsidRDefault="00CF0DB3" w:rsidP="00F1348A">
      <w:pPr>
        <w:tabs>
          <w:tab w:val="left" w:pos="450"/>
        </w:tabs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361F9CA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20B88D7B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275A7DA" w14:textId="77777777" w:rsidR="00127ADD" w:rsidRPr="003C0A61" w:rsidRDefault="00127ADD" w:rsidP="00127ADD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526293">
        <w:rPr>
          <w:rFonts w:ascii="GHEA Grapalat" w:hAnsi="GHEA Grapalat"/>
          <w:lang w:val="af-ZA"/>
        </w:rPr>
        <w:t xml:space="preserve"> </w:t>
      </w:r>
      <w:r w:rsidRPr="00526293">
        <w:rPr>
          <w:rFonts w:ascii="GHEA Grapalat" w:hAnsi="GHEA Grapalat"/>
          <w:b/>
          <w:bCs/>
          <w:lang w:val="af-ZA"/>
        </w:rPr>
        <w:t>ՇՄԳԹ2Պ-ԷԱՃԱՊՁԲ 26/1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3AF4C87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14:paraId="5BBB7677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41BC8906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14:paraId="78E18431" w14:textId="77777777" w:rsidR="008903D5" w:rsidRDefault="008903D5" w:rsidP="008903D5">
      <w:pPr>
        <w:rPr>
          <w:lang w:val="af-ZA"/>
        </w:rPr>
      </w:pPr>
    </w:p>
    <w:p w14:paraId="7E9943E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14:paraId="58CF2213" w14:textId="77777777"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40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47"/>
        <w:gridCol w:w="2599"/>
        <w:gridCol w:w="659"/>
        <w:gridCol w:w="2685"/>
        <w:gridCol w:w="723"/>
        <w:gridCol w:w="633"/>
        <w:gridCol w:w="707"/>
        <w:gridCol w:w="743"/>
        <w:gridCol w:w="1457"/>
        <w:gridCol w:w="709"/>
        <w:gridCol w:w="1134"/>
      </w:tblGrid>
      <w:tr w:rsidR="00F1348A" w:rsidRPr="00F1348A" w14:paraId="4D76F37B" w14:textId="77777777" w:rsidTr="007C2B16">
        <w:trPr>
          <w:gridAfter w:val="1"/>
          <w:wAfter w:w="1134" w:type="dxa"/>
        </w:trPr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2A6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F1348A"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F1348A" w:rsidRPr="00F1348A" w14:paraId="4D0E3215" w14:textId="77777777" w:rsidTr="007C2B16">
        <w:trPr>
          <w:gridAfter w:val="1"/>
          <w:wAfter w:w="113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A0C1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номер дозы в приглашении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FB9C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F1348A">
              <w:rPr>
                <w:rFonts w:ascii="Arial Unicode" w:hAnsi="Arial Unicode"/>
                <w:sz w:val="10"/>
                <w:szCs w:val="10"/>
              </w:rPr>
              <w:t>CMA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F1348A">
              <w:rPr>
                <w:rFonts w:ascii="Arial Unicode" w:hAnsi="Arial Unicode"/>
                <w:sz w:val="10"/>
                <w:szCs w:val="10"/>
              </w:rPr>
              <w:t>CPV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4DF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название и товарный знак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C7D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производитель и страна происхождения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E3F6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техническая спецификация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588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единица измерения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8FDB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цена за единицу/ драм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A9B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общая цена/драм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8D32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Общая количество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AE87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Предложения   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062FEB" w:rsidRPr="00062FEB" w14:paraId="5A7E3351" w14:textId="77777777" w:rsidTr="007C2B16">
        <w:trPr>
          <w:trHeight w:val="669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1C95" w14:textId="77777777"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488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EE7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E812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BE3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8531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7A66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6D79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B3AB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727F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67FF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134" w:type="dxa"/>
            <w:vAlign w:val="center"/>
          </w:tcPr>
          <w:p w14:paraId="48439720" w14:textId="77777777" w:rsidR="008903D5" w:rsidRPr="00F1348A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 xml:space="preserve">Срок** 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FB6542" w:rsidRPr="00F1348A">
              <w:rPr>
                <w:rFonts w:ascii="Sylfaen" w:hAnsi="Sylfaen"/>
                <w:sz w:val="16"/>
                <w:szCs w:val="16"/>
              </w:rPr>
              <w:t>6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14:paraId="6409794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количество предметов</w:t>
            </w:r>
          </w:p>
        </w:tc>
      </w:tr>
      <w:tr w:rsidR="00062FEB" w:rsidRPr="00062FEB" w14:paraId="1A37A4C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8FCE" w14:textId="77777777"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A27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D6E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303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14EA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0172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AE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E083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D2F6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0B3E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4E99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F1348A">
              <w:rPr>
                <w:rFonts w:ascii="Arial Unicode" w:hAnsi="Arial Unicode"/>
                <w:sz w:val="10"/>
                <w:szCs w:val="10"/>
              </w:rPr>
              <w:t>Общая количество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80DD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127ADD" w:rsidRPr="00062FEB" w14:paraId="799BB55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990" w14:textId="0EC6EF13" w:rsidR="00127ADD" w:rsidRPr="00127ADD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127ADD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C446" w14:textId="00CE77A9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9EE6" w14:textId="0BD13403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5F3A28">
              <w:rPr>
                <w:rFonts w:ascii="GHEA Grapalat" w:hAnsi="GHEA Grapalat"/>
                <w:sz w:val="16"/>
                <w:szCs w:val="16"/>
              </w:rPr>
              <w:t>Амоксициллин j01ca04 500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C5EE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1647" w14:textId="73C5119B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Амоксициллин (тригидрат амоксициллина) ампула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AF7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7FE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E0B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9D5C" w14:textId="2D64977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0A7B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E1C6EC5" w14:textId="643FD46B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77B9" w14:textId="3E9B1EE9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47CD4C" w14:textId="77777777" w:rsidR="00127ADD" w:rsidRPr="00F1348A" w:rsidRDefault="00127ADD" w:rsidP="00127ADD">
            <w:pPr>
              <w:jc w:val="center"/>
              <w:rPr>
                <w:rFonts w:asciiTheme="minorHAnsi" w:hAnsiTheme="minorHAnsi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23EA533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0D63" w14:textId="6A416DB1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7FE2" w14:textId="6B1A03A1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0AC" w14:textId="600A19A5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FC4836">
              <w:rPr>
                <w:rFonts w:ascii="GHEA Grapalat" w:hAnsi="GHEA Grapalat"/>
                <w:sz w:val="16"/>
                <w:szCs w:val="16"/>
              </w:rPr>
              <w:t>диклофенакd</w:t>
            </w:r>
            <w:r w:rsidRPr="00BA03CD">
              <w:rPr>
                <w:rFonts w:ascii="GHEA Grapalat" w:hAnsi="GHEA Grapalat"/>
                <w:sz w:val="16"/>
                <w:szCs w:val="16"/>
              </w:rPr>
              <w:t>11</w:t>
            </w:r>
            <w:r w:rsidRPr="00FC4836">
              <w:rPr>
                <w:rFonts w:ascii="GHEA Grapalat" w:hAnsi="GHEA Grapalat"/>
                <w:sz w:val="16"/>
                <w:szCs w:val="16"/>
              </w:rPr>
              <w:t>ax</w:t>
            </w:r>
            <w:r w:rsidRPr="00BA03CD">
              <w:rPr>
                <w:rFonts w:ascii="GHEA Grapalat" w:hAnsi="GHEA Grapalat"/>
                <w:sz w:val="16"/>
                <w:szCs w:val="16"/>
              </w:rPr>
              <w:t xml:space="preserve">18, </w:t>
            </w:r>
            <w:r w:rsidRPr="00FC4836">
              <w:rPr>
                <w:rFonts w:ascii="GHEA Grapalat" w:hAnsi="GHEA Grapalat"/>
                <w:sz w:val="16"/>
                <w:szCs w:val="16"/>
              </w:rPr>
              <w:t>m</w:t>
            </w:r>
            <w:r w:rsidRPr="00BA03CD">
              <w:rPr>
                <w:rFonts w:ascii="GHEA Grapalat" w:hAnsi="GHEA Grapalat"/>
                <w:sz w:val="16"/>
                <w:szCs w:val="16"/>
              </w:rPr>
              <w:t>01</w:t>
            </w:r>
            <w:r w:rsidRPr="00FC4836">
              <w:rPr>
                <w:rFonts w:ascii="GHEA Grapalat" w:hAnsi="GHEA Grapalat"/>
                <w:sz w:val="16"/>
                <w:szCs w:val="16"/>
              </w:rPr>
              <w:t>ab</w:t>
            </w:r>
            <w:r w:rsidRPr="00BA03CD">
              <w:rPr>
                <w:rFonts w:ascii="GHEA Grapalat" w:hAnsi="GHEA Grapalat"/>
                <w:sz w:val="16"/>
                <w:szCs w:val="16"/>
              </w:rPr>
              <w:t xml:space="preserve">05, </w:t>
            </w:r>
            <w:r w:rsidRPr="00FC4836">
              <w:rPr>
                <w:rFonts w:ascii="GHEA Grapalat" w:hAnsi="GHEA Grapalat"/>
                <w:sz w:val="16"/>
                <w:szCs w:val="16"/>
              </w:rPr>
              <w:t>m</w:t>
            </w:r>
            <w:r w:rsidRPr="00BA03CD">
              <w:rPr>
                <w:rFonts w:ascii="GHEA Grapalat" w:hAnsi="GHEA Grapalat"/>
                <w:sz w:val="16"/>
                <w:szCs w:val="16"/>
              </w:rPr>
              <w:t>02</w:t>
            </w:r>
            <w:r w:rsidRPr="00FC4836">
              <w:rPr>
                <w:rFonts w:ascii="GHEA Grapalat" w:hAnsi="GHEA Grapalat"/>
                <w:sz w:val="16"/>
                <w:szCs w:val="16"/>
              </w:rPr>
              <w:t>aa</w:t>
            </w:r>
            <w:r w:rsidRPr="00BA03CD">
              <w:rPr>
                <w:rFonts w:ascii="GHEA Grapalat" w:hAnsi="GHEA Grapalat"/>
                <w:sz w:val="16"/>
                <w:szCs w:val="16"/>
              </w:rPr>
              <w:t xml:space="preserve">15, </w:t>
            </w:r>
            <w:r w:rsidRPr="00FC4836">
              <w:rPr>
                <w:rFonts w:ascii="GHEA Grapalat" w:hAnsi="GHEA Grapalat"/>
                <w:sz w:val="16"/>
                <w:szCs w:val="16"/>
              </w:rPr>
              <w:t>s</w:t>
            </w:r>
            <w:r w:rsidRPr="00BA03CD">
              <w:rPr>
                <w:rFonts w:ascii="GHEA Grapalat" w:hAnsi="GHEA Grapalat"/>
                <w:sz w:val="16"/>
                <w:szCs w:val="16"/>
              </w:rPr>
              <w:t>01</w:t>
            </w:r>
            <w:r w:rsidRPr="00FC4836">
              <w:rPr>
                <w:rFonts w:ascii="GHEA Grapalat" w:hAnsi="GHEA Grapalat"/>
                <w:sz w:val="16"/>
                <w:szCs w:val="16"/>
              </w:rPr>
              <w:t>bc</w:t>
            </w:r>
            <w:r w:rsidRPr="00BA03CD">
              <w:rPr>
                <w:rFonts w:ascii="GHEA Grapalat" w:hAnsi="GHEA Grapalat"/>
                <w:sz w:val="16"/>
                <w:szCs w:val="16"/>
              </w:rPr>
              <w:t xml:space="preserve">03 50 </w:t>
            </w:r>
            <w:r w:rsidRPr="00FC4836">
              <w:rPr>
                <w:rFonts w:ascii="GHEA Grapalat" w:hAnsi="GHEA Grapalat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2F0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B627" w14:textId="7E86A6FB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Диклофенак (диклофенак натрия) диклофенак (диклофенак натрия) таблетка 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E66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2CCA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2424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3BFE" w14:textId="07145940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9857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находиться в зоне обслуживания Заказчика</w:t>
            </w:r>
          </w:p>
          <w:p w14:paraId="420A93D8" w14:textId="0227148E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9425" w14:textId="22933C6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E1EA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FB6542" w14:paraId="5C763A0E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843B" w14:textId="0EC0D56F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FB0" w14:textId="16C8CCAF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33671125/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7DA3" w14:textId="30610262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амброксол (амброксолагидрохлорид) R05CB06, R05CB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6</w:t>
            </w: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B227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B2CE" w14:textId="14A534E8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амброксол (амброксолагидрохлорид) R05CB06, R05CB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6</w:t>
            </w: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61A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1A55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F53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EE24" w14:textId="32B0A0A0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3571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08BB279" w14:textId="35EB192D" w:rsidR="00127ADD" w:rsidRPr="00F1348A" w:rsidRDefault="00127ADD" w:rsidP="00127ADD">
            <w:pPr>
              <w:jc w:val="center"/>
              <w:rPr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B8FA" w14:textId="70D8334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733A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FB6542" w14:paraId="7C7ABC56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0C7E" w14:textId="20EB70D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1CB5" w14:textId="0353AED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33642230/2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20B5" w14:textId="3C660D79" w:rsidR="00127ADD" w:rsidRPr="00F1348A" w:rsidRDefault="00127ADD" w:rsidP="00127AD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EE1920">
              <w:rPr>
                <w:rFonts w:ascii="GHEA Grapalat" w:hAnsi="GHEA Grapalat"/>
                <w:sz w:val="16"/>
                <w:szCs w:val="16"/>
              </w:rPr>
              <w:t>левотироксин h03aa01 100 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A788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2CC1" w14:textId="321F9F5F" w:rsidR="00127ADD" w:rsidRPr="00F1348A" w:rsidRDefault="00127ADD" w:rsidP="00127AD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127ADD">
              <w:rPr>
                <w:rFonts w:ascii="GHEA Grapalat" w:hAnsi="GHEA Grapalat"/>
                <w:sz w:val="18"/>
                <w:szCs w:val="18"/>
                <w:lang w:val="ru-RU"/>
              </w:rPr>
              <w:t>левотироксин (левотироксин натрия), таблетка, 100 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AB2D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A6A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3AB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67BA" w14:textId="3D0EF2B1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E67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19104057" w14:textId="6980E04E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0A1F" w14:textId="3EA0AE10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E09CD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FB6542" w14:paraId="5486D2EB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184C" w14:textId="0231C3C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C232" w14:textId="4A30489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33651131/2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E6E8" w14:textId="395E8608" w:rsidR="00127ADD" w:rsidRPr="00127ADD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EE1920">
              <w:rPr>
                <w:rFonts w:ascii="GHEA Grapalat" w:hAnsi="GHEA Grapalat"/>
                <w:sz w:val="16"/>
                <w:szCs w:val="16"/>
              </w:rPr>
              <w:t>сульфаметоксазол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 + </w:t>
            </w:r>
            <w:r w:rsidRPr="00EE1920">
              <w:rPr>
                <w:rFonts w:ascii="GHEA Grapalat" w:hAnsi="GHEA Grapalat"/>
                <w:sz w:val="16"/>
                <w:szCs w:val="16"/>
              </w:rPr>
              <w:t>триметоприм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 j01ee01, j01ee02, j01ee05, j01ee07 480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3DF4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9428" w14:textId="7A48A6F6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EE1920">
              <w:rPr>
                <w:rFonts w:ascii="GHEA Grapalat" w:hAnsi="GHEA Grapalat"/>
                <w:sz w:val="18"/>
                <w:szCs w:val="18"/>
              </w:rPr>
              <w:t>Сульфаметоксазол, триметоприм, таблетка 400 мг + 80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8631" w14:textId="258F368C" w:rsidR="00127ADD" w:rsidRPr="00127ADD" w:rsidRDefault="00FF6D71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E076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06D4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C584" w14:textId="01813E9B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B55E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1CB8A8A" w14:textId="1833A1EE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A002" w14:textId="52B96D0E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D385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FB6542" w14:paraId="7ED743DC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6A7F" w14:textId="503A2533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5DE8" w14:textId="61B1FCDA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69F9" w14:textId="043E238C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5A4B8C">
              <w:rPr>
                <w:rFonts w:ascii="GHEA Grapalat" w:hAnsi="GHEA Grapalat"/>
                <w:sz w:val="16"/>
                <w:szCs w:val="16"/>
              </w:rPr>
              <w:t>ампициллин j01ca01, s01aa19 1,0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1D05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1F0F" w14:textId="5EE657FF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710A4E">
              <w:rPr>
                <w:rFonts w:ascii="GHEA Grapalat" w:hAnsi="GHEA Grapalat"/>
                <w:sz w:val="16"/>
                <w:szCs w:val="16"/>
              </w:rPr>
              <w:t>Ампициллин (ампициллин натрия) ампициллин (ампициллин натрия) раствор для инъекций Стеклянный флакон 1,0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6A60" w14:textId="022C710E" w:rsidR="00127ADD" w:rsidRPr="00F1348A" w:rsidRDefault="00FF6D71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BC3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686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BF3D" w14:textId="564B6CAA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87E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60249D1" w14:textId="57115FC9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98B7" w14:textId="525AC320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D6A6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E6C416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E58" w14:textId="45CABCEF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6D57" w14:textId="0DBEFAD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33691212/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855D" w14:textId="72AAA22F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920DFF">
              <w:rPr>
                <w:rFonts w:ascii="GHEA Grapalat" w:hAnsi="GHEA Grapalat"/>
                <w:sz w:val="16"/>
                <w:szCs w:val="16"/>
              </w:rPr>
              <w:t>диосмин, гесперидин-C05CA53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03B2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A55F" w14:textId="171CE43B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диосмин, гесперидин 450 мг + таблетка 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01F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E2AF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FC6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1C2" w14:textId="2694A3FB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1308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192B626" w14:textId="74D301E7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8814" w14:textId="36BE58B9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B2A8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236B3CDB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18FC" w14:textId="4A6C685A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4C18" w14:textId="3BEC1206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33651112/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18AD" w14:textId="6A7C3509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амоксициллин + клавулановая кислота </w:t>
            </w:r>
            <w:r w:rsidRPr="00B948EF">
              <w:rPr>
                <w:rFonts w:ascii="GHEA Grapalat" w:hAnsi="GHEA Grapalat"/>
                <w:sz w:val="16"/>
                <w:szCs w:val="16"/>
              </w:rPr>
              <w:t>j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r w:rsidRPr="00B948EF">
              <w:rPr>
                <w:rFonts w:ascii="GHEA Grapalat" w:hAnsi="GHEA Grapalat"/>
                <w:sz w:val="16"/>
                <w:szCs w:val="16"/>
              </w:rPr>
              <w:t>cr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02 125 мг / 5 мл + 31,25 мг / 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642A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564" w14:textId="3A0B97B3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Амоксициллин (нитрид амоксициллина), клавулановая кислота (клавуланат калия), 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амоксициллин (тригидрат амоксициллина), клавулановаякислота (клавуланат калия) дозировка 125 мг / 5 мл + 31,25 мг / 5 мес.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87C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lastRenderedPageBreak/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4D4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BBC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F910" w14:textId="2F639A8B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1E4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зоне обслуживания Заказчика</w:t>
            </w:r>
          </w:p>
          <w:p w14:paraId="6929C310" w14:textId="36804C86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2CAF" w14:textId="280668AC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7F052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2865BF9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577A" w14:textId="69C78A69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CCD1" w14:textId="2715DCE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33691121/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648A" w14:textId="0CC93077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540E95">
              <w:rPr>
                <w:rFonts w:ascii="GHEA Grapalat" w:hAnsi="GHEA Grapalat"/>
                <w:sz w:val="16"/>
                <w:szCs w:val="16"/>
              </w:rPr>
              <w:t>альбендазолp02ca03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CA4A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4FA7" w14:textId="1D54F9D5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540E95">
              <w:rPr>
                <w:rFonts w:ascii="GHEA Grapalat" w:hAnsi="GHEA Grapalat"/>
                <w:sz w:val="16"/>
                <w:szCs w:val="16"/>
              </w:rPr>
              <w:t>Альбендазолтаблетка 400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7A2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1F9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88E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C8AE" w14:textId="1B2C8F7B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965A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0BAEFBE" w14:textId="35A5BA76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15FA" w14:textId="71B72095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3FC6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29C7BEC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35EE" w14:textId="6001277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C8E5" w14:textId="2754A859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33651131/1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E671" w14:textId="75CB322D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EE1920">
              <w:rPr>
                <w:rFonts w:ascii="GHEA Grapalat" w:hAnsi="GHEA Grapalat"/>
                <w:sz w:val="16"/>
                <w:szCs w:val="16"/>
              </w:rPr>
              <w:t>сульфаметоксазол + триметоприм j01ee01, j01ee02, j01ee05, j01ee07 100 мг + 20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2A3D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0794" w14:textId="0F50CC01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8"/>
                <w:szCs w:val="18"/>
                <w:lang w:val="ru-RU"/>
              </w:rPr>
              <w:t>Сульфаметоксазол, триметоприм, таблетка 100 мг + 20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930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60AA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5F2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5B1E" w14:textId="17891204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9F7D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B71CB65" w14:textId="0DA363B7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C6FE" w14:textId="1033F99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2EE4A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37B4B94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1447" w14:textId="29AF0C52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D842" w14:textId="3B7863F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33611370/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4E8B" w14:textId="14A064E2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2E3BF5">
              <w:rPr>
                <w:rFonts w:ascii="GHEA Grapalat" w:hAnsi="GHEA Grapalat"/>
                <w:sz w:val="16"/>
                <w:szCs w:val="16"/>
              </w:rPr>
              <w:t>тиамин a11da01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F9FE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7AC4" w14:textId="684AFDA1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Раствор тиамина (тиамина хлорида) для инъекций 50 мг / мл, ампулы по 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5D7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454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59F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0F88" w14:textId="0084DD01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6066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823DB13" w14:textId="6CABE3DF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2E69" w14:textId="365DE834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9491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4DF40DE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2000" w14:textId="1FF0E6E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5F9E" w14:textId="77D7D8FA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33621763/1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EC0B" w14:textId="2EABE895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EE1920">
              <w:rPr>
                <w:rFonts w:ascii="GHEA Grapalat" w:hAnsi="GHEA Grapalat"/>
                <w:sz w:val="16"/>
                <w:szCs w:val="16"/>
              </w:rPr>
              <w:t>Небиволол /небиволола гидрохлорид/ 5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2BF3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EDD5" w14:textId="1406560D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EE1920">
              <w:rPr>
                <w:rFonts w:ascii="GHEA Grapalat" w:hAnsi="GHEA Grapalat"/>
                <w:sz w:val="18"/>
                <w:szCs w:val="18"/>
              </w:rPr>
              <w:t>Небиволол /небиволола гидрохлорид/ 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D53A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EB8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BBF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BA5D" w14:textId="041F0FA9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A4F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E457213" w14:textId="21217E21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292E" w14:textId="1BB64E1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6A13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887A37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3CF9" w14:textId="521FF3D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DF12" w14:textId="2EDB0F2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33642240/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7B5E" w14:textId="24E1D311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331480">
              <w:rPr>
                <w:rFonts w:ascii="GHEA Grapalat" w:hAnsi="GHEA Grapalat"/>
                <w:sz w:val="16"/>
                <w:szCs w:val="16"/>
              </w:rPr>
              <w:t>тиамазол h03aa01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D071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4C4D" w14:textId="066B02F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331480">
              <w:rPr>
                <w:rFonts w:ascii="GHEA Grapalat" w:hAnsi="GHEA Grapalat"/>
                <w:sz w:val="16"/>
                <w:szCs w:val="16"/>
              </w:rPr>
              <w:t>Тиамазол, Тиамазолтаблетка 10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0A3A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2E4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75F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46DA" w14:textId="36A884E3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5B7C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62EBC6E" w14:textId="58F07472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C2EA" w14:textId="0F4DB9B0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8E0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018B3DF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4FFE" w14:textId="525DF57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7540" w14:textId="799E4BAA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33651112/3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803" w14:textId="48C9A182" w:rsidR="00127ADD" w:rsidRPr="00127ADD" w:rsidRDefault="00127ADD" w:rsidP="00127ADD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Амоксициллин + клавулановая кислота </w:t>
            </w:r>
            <w:r w:rsidRPr="00D21347">
              <w:rPr>
                <w:rFonts w:ascii="GHEA Grapalat" w:hAnsi="GHEA Grapalat"/>
                <w:sz w:val="16"/>
                <w:szCs w:val="16"/>
              </w:rPr>
              <w:t>j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r w:rsidRPr="00D21347">
              <w:rPr>
                <w:rFonts w:ascii="GHEA Grapalat" w:hAnsi="GHEA Grapalat"/>
                <w:sz w:val="16"/>
                <w:szCs w:val="16"/>
              </w:rPr>
              <w:t>cr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02 250 мг / 5 мл + 62,5 мг / 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43D1" w14:textId="77777777" w:rsidR="00127ADD" w:rsidRPr="00127ADD" w:rsidRDefault="00127ADD" w:rsidP="00127ADD">
            <w:pPr>
              <w:jc w:val="center"/>
              <w:rPr>
                <w:rFonts w:ascii="Arial LatRus" w:hAnsi="Arial LatRus" w:cs="Arial"/>
                <w:sz w:val="16"/>
                <w:szCs w:val="16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94B" w14:textId="7A45CFAA" w:rsidR="00127ADD" w:rsidRPr="00127ADD" w:rsidRDefault="00127ADD" w:rsidP="00127ADD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Амоксициллин (тригидрат амоксициллина), клавулановая кислота (клавуланат калия), амоксициллин (тригидрат амоксициллина), клавулановая кислота (клавуланат калия) 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внутренняя дозировка 250 мг / 5 мл + 62,5 мг / 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AE11" w14:textId="77777777" w:rsidR="00127ADD" w:rsidRPr="00F1348A" w:rsidRDefault="00127ADD" w:rsidP="00127ADD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F1348A">
              <w:rPr>
                <w:rFonts w:ascii="Calibri" w:hAnsi="Calibri" w:cs="Calibri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AAA0" w14:textId="77777777" w:rsidR="00127ADD" w:rsidRPr="00F1348A" w:rsidRDefault="00127ADD" w:rsidP="00127ADD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9DE9" w14:textId="77777777" w:rsidR="00127ADD" w:rsidRPr="00F1348A" w:rsidRDefault="00127ADD" w:rsidP="00127ADD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A8B1" w14:textId="79FECA2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DCE1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ED956FF" w14:textId="3BC28F7C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lastRenderedPageBreak/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2B56" w14:textId="3453DE4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A4CA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8ADE62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24E2" w14:textId="633CABF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E63E" w14:textId="299ECCDF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33671125/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AC4B" w14:textId="4C26572F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666AED">
              <w:rPr>
                <w:rFonts w:ascii="GHEA Grapalat" w:hAnsi="GHEA Grapalat"/>
                <w:sz w:val="16"/>
                <w:szCs w:val="16"/>
              </w:rPr>
              <w:t>амброксол (амброксола гидрохлорид) R05CB06, R05CB 15мг/5мл сироп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95EE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BFC0" w14:textId="75EB8D8C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666AED">
              <w:rPr>
                <w:rFonts w:ascii="GHEA Grapalat" w:hAnsi="GHEA Grapalat"/>
                <w:sz w:val="16"/>
                <w:szCs w:val="16"/>
              </w:rPr>
              <w:t>амброксол (амброксола гидрохлорид) R05CB06, R05CB 15мг/5мл сироп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FEFD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32B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35D4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F690" w14:textId="3E9EBC12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45F2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8F0136F" w14:textId="78502FF3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7418" w14:textId="3B38D483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B6B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36EDEC3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C93F" w14:textId="68A22E2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4B87" w14:textId="30D105B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6B7C" w14:textId="5DD49013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2B32E4">
              <w:rPr>
                <w:rFonts w:ascii="GHEA Grapalat" w:hAnsi="GHEA Grapalat"/>
                <w:sz w:val="16"/>
                <w:szCs w:val="16"/>
              </w:rPr>
              <w:t>диклофенакd</w:t>
            </w:r>
            <w:r w:rsidRPr="004F4783">
              <w:rPr>
                <w:rFonts w:ascii="GHEA Grapalat" w:hAnsi="GHEA Grapalat"/>
                <w:sz w:val="16"/>
                <w:szCs w:val="16"/>
              </w:rPr>
              <w:t>11</w:t>
            </w:r>
            <w:r w:rsidRPr="002B32E4">
              <w:rPr>
                <w:rFonts w:ascii="GHEA Grapalat" w:hAnsi="GHEA Grapalat"/>
                <w:sz w:val="16"/>
                <w:szCs w:val="16"/>
              </w:rPr>
              <w:t>ax</w:t>
            </w:r>
            <w:r w:rsidRPr="004F4783">
              <w:rPr>
                <w:rFonts w:ascii="GHEA Grapalat" w:hAnsi="GHEA Grapalat"/>
                <w:sz w:val="16"/>
                <w:szCs w:val="16"/>
              </w:rPr>
              <w:t xml:space="preserve">18, </w:t>
            </w:r>
            <w:r w:rsidRPr="002B32E4">
              <w:rPr>
                <w:rFonts w:ascii="GHEA Grapalat" w:hAnsi="GHEA Grapalat"/>
                <w:sz w:val="16"/>
                <w:szCs w:val="16"/>
              </w:rPr>
              <w:t>m</w:t>
            </w:r>
            <w:r w:rsidRPr="004F4783">
              <w:rPr>
                <w:rFonts w:ascii="GHEA Grapalat" w:hAnsi="GHEA Grapalat"/>
                <w:sz w:val="16"/>
                <w:szCs w:val="16"/>
              </w:rPr>
              <w:t>01</w:t>
            </w:r>
            <w:r w:rsidRPr="002B32E4">
              <w:rPr>
                <w:rFonts w:ascii="GHEA Grapalat" w:hAnsi="GHEA Grapalat"/>
                <w:sz w:val="16"/>
                <w:szCs w:val="16"/>
              </w:rPr>
              <w:t>ab</w:t>
            </w:r>
            <w:r w:rsidRPr="004F4783">
              <w:rPr>
                <w:rFonts w:ascii="GHEA Grapalat" w:hAnsi="GHEA Grapalat"/>
                <w:sz w:val="16"/>
                <w:szCs w:val="16"/>
              </w:rPr>
              <w:t xml:space="preserve">05, </w:t>
            </w:r>
            <w:r w:rsidRPr="002B32E4">
              <w:rPr>
                <w:rFonts w:ascii="GHEA Grapalat" w:hAnsi="GHEA Grapalat"/>
                <w:sz w:val="16"/>
                <w:szCs w:val="16"/>
              </w:rPr>
              <w:t>m</w:t>
            </w:r>
            <w:r w:rsidRPr="004F4783">
              <w:rPr>
                <w:rFonts w:ascii="GHEA Grapalat" w:hAnsi="GHEA Grapalat"/>
                <w:sz w:val="16"/>
                <w:szCs w:val="16"/>
              </w:rPr>
              <w:t>02</w:t>
            </w:r>
            <w:r w:rsidRPr="002B32E4">
              <w:rPr>
                <w:rFonts w:ascii="GHEA Grapalat" w:hAnsi="GHEA Grapalat"/>
                <w:sz w:val="16"/>
                <w:szCs w:val="16"/>
              </w:rPr>
              <w:t>aa</w:t>
            </w:r>
            <w:r w:rsidRPr="004F4783">
              <w:rPr>
                <w:rFonts w:ascii="GHEA Grapalat" w:hAnsi="GHEA Grapalat"/>
                <w:sz w:val="16"/>
                <w:szCs w:val="16"/>
              </w:rPr>
              <w:t xml:space="preserve">15, </w:t>
            </w:r>
            <w:r w:rsidRPr="002B32E4">
              <w:rPr>
                <w:rFonts w:ascii="GHEA Grapalat" w:hAnsi="GHEA Grapalat"/>
                <w:sz w:val="16"/>
                <w:szCs w:val="16"/>
              </w:rPr>
              <w:t>s</w:t>
            </w:r>
            <w:r w:rsidRPr="004F4783">
              <w:rPr>
                <w:rFonts w:ascii="GHEA Grapalat" w:hAnsi="GHEA Grapalat"/>
                <w:sz w:val="16"/>
                <w:szCs w:val="16"/>
              </w:rPr>
              <w:t>01</w:t>
            </w:r>
            <w:r w:rsidRPr="002B32E4">
              <w:rPr>
                <w:rFonts w:ascii="GHEA Grapalat" w:hAnsi="GHEA Grapalat"/>
                <w:sz w:val="16"/>
                <w:szCs w:val="16"/>
              </w:rPr>
              <w:t>bc</w:t>
            </w:r>
            <w:r w:rsidRPr="004F4783">
              <w:rPr>
                <w:rFonts w:ascii="GHEA Grapalat" w:hAnsi="GHEA Grapalat"/>
                <w:sz w:val="16"/>
                <w:szCs w:val="16"/>
              </w:rPr>
              <w:t xml:space="preserve">03 25 </w:t>
            </w:r>
            <w:r w:rsidRPr="002B32E4">
              <w:rPr>
                <w:rFonts w:ascii="GHEA Grapalat" w:hAnsi="GHEA Grapalat"/>
                <w:sz w:val="16"/>
                <w:szCs w:val="16"/>
              </w:rPr>
              <w:t>мг</w:t>
            </w:r>
            <w:r w:rsidRPr="004F4783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r w:rsidRPr="002B32E4">
              <w:rPr>
                <w:rFonts w:ascii="GHEA Grapalat" w:hAnsi="GHEA Grapalat"/>
                <w:sz w:val="16"/>
                <w:szCs w:val="16"/>
              </w:rPr>
              <w:t>мл</w:t>
            </w:r>
            <w:r w:rsidRPr="004F4783">
              <w:rPr>
                <w:rFonts w:ascii="GHEA Grapalat" w:hAnsi="GHEA Grapalat"/>
                <w:sz w:val="16"/>
                <w:szCs w:val="16"/>
              </w:rPr>
              <w:t xml:space="preserve">, 3 </w:t>
            </w:r>
            <w:r w:rsidRPr="002B32E4"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E08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8EE0" w14:textId="3EA7FFE5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Диклофенак (диклофенак натрия) диклофенак (диклофенак натрия) раствор для инъекций 25 мг / мл, ампула 3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1EE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B984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C8A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B3DD" w14:textId="6AA1E07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5DD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5BBAF1D" w14:textId="1E22B05C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C095" w14:textId="65043686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DCDD2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59985C46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0992" w14:textId="4E10C99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1A55" w14:textId="75134235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33661122/1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DEC2" w14:textId="7EDFD19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DA44AC">
              <w:rPr>
                <w:rFonts w:ascii="GHEA Grapalat" w:hAnsi="GHEA Grapalat"/>
                <w:sz w:val="16"/>
                <w:szCs w:val="16"/>
              </w:rPr>
              <w:t>парацетамол n02be01 500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94F1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9A92" w14:textId="6B7905F1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DA44AC">
              <w:rPr>
                <w:rFonts w:ascii="GHEA Grapalat" w:hAnsi="GHEA Grapalat"/>
                <w:sz w:val="18"/>
                <w:szCs w:val="18"/>
              </w:rPr>
              <w:t>Парацетамол, Парацетамол, таблетка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B5A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564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CBBF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0BB8" w14:textId="5F2D44F1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C896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19ECD15D" w14:textId="66771A4D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8C4B" w14:textId="1240DD5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AD2D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5A3DAB7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CA2A" w14:textId="1CE5D84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73D7" w14:textId="38A6DAA9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33631170/2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DCFF" w14:textId="741F4814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7378F0">
              <w:rPr>
                <w:rFonts w:ascii="GHEA Grapalat" w:hAnsi="GHEA Grapalat"/>
                <w:sz w:val="16"/>
                <w:szCs w:val="16"/>
              </w:rPr>
              <w:t>тетрациклин a01ab13, d06aa04, j01aa07, s01aa09, s02aa08, s03aa02г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69A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E2FA" w14:textId="6F1D1A6E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8"/>
                <w:szCs w:val="18"/>
                <w:lang w:val="ru-RU"/>
              </w:rPr>
              <w:t>Тетрациклин, глазная мазь, 10 мг/г,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7347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383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A1F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6038" w14:textId="66BABA39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C0BF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F91DDB5" w14:textId="57354C42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1483" w14:textId="639C021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6C26D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56CD891E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9BDF" w14:textId="4A8BCED8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70DB" w14:textId="708B090F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33671125/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8044" w14:textId="20E7876D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амброксол (амброксолагидрохлорид) R05CB06, R05CB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394215">
              <w:rPr>
                <w:rFonts w:ascii="GHEA Grapalat" w:hAnsi="GHEA Grapalat"/>
                <w:sz w:val="16"/>
                <w:szCs w:val="16"/>
              </w:rPr>
              <w:t>3</w:t>
            </w: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A2D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0009" w14:textId="6D43278D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амброксол (амброксолагидрохлорид) R05CB06, R05CB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A7A69">
              <w:rPr>
                <w:rFonts w:ascii="GHEA Grapalat" w:hAnsi="GHEA Grapalat"/>
                <w:sz w:val="16"/>
                <w:szCs w:val="16"/>
              </w:rPr>
              <w:t>3</w:t>
            </w:r>
            <w:r w:rsidRPr="008A1418">
              <w:rPr>
                <w:rFonts w:ascii="GHEA Grapalat" w:hAnsi="GHEA Grapalat"/>
                <w:sz w:val="16"/>
                <w:szCs w:val="16"/>
                <w:lang w:val="hy-AM"/>
              </w:rPr>
              <w:t>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423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30C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C7A5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CE00" w14:textId="24871365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D5F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04F7865" w14:textId="05E339AC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A817" w14:textId="6EA9F929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F3553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2245C90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272E" w14:textId="44514CF3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DD0A" w14:textId="7E01E283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33671114/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8D7E" w14:textId="295BAC6F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CF1203">
              <w:rPr>
                <w:rFonts w:ascii="GHEA Grapalat" w:hAnsi="GHEA Grapalat"/>
                <w:sz w:val="16"/>
                <w:szCs w:val="16"/>
              </w:rPr>
              <w:t>аминофиллин r03da05 24 мг /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F1D7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A17F" w14:textId="3CF2E715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Аминофиллин, Аминофиллин 24 мг / мл, раствор для инъекций, ампула 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373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132A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0D3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0AD0" w14:textId="6CFFD8B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3038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AC9B321" w14:textId="52DFA27E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DCA4" w14:textId="6DDE1912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26FB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22BF70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044D" w14:textId="4D97D26A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EF1D" w14:textId="547018C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33631100/1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332F" w14:textId="6B737630" w:rsidR="00127ADD" w:rsidRPr="00127ADD" w:rsidRDefault="00127ADD" w:rsidP="00127ADD">
            <w:pPr>
              <w:rPr>
                <w:rFonts w:ascii="Arial Unicode" w:hAnsi="Arial Unicode"/>
                <w:sz w:val="18"/>
                <w:szCs w:val="18"/>
              </w:rPr>
            </w:pPr>
            <w:r w:rsidRPr="007378F0">
              <w:rPr>
                <w:rFonts w:ascii="GHEA Grapalat" w:hAnsi="GHEA Grapalat"/>
                <w:sz w:val="16"/>
                <w:szCs w:val="16"/>
              </w:rPr>
              <w:t>миконазол a01ab09, a07ac01, d01ac02, g01af04, j02ab01, s02aa13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61B9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C877" w14:textId="4789FEDB" w:rsidR="00127ADD" w:rsidRPr="00F1348A" w:rsidRDefault="00127ADD" w:rsidP="00127ADD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127ADD">
              <w:rPr>
                <w:rFonts w:ascii="GHEA Grapalat" w:hAnsi="GHEA Grapalat"/>
                <w:sz w:val="18"/>
                <w:szCs w:val="18"/>
                <w:lang w:val="ru-RU"/>
              </w:rPr>
              <w:t>Миконазол (нитрат миконазола), мазь для местного применения 20 мг/г, алюминиевая капс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8B98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248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295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9D17" w14:textId="2E2ABCB4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7BD5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46EFE15" w14:textId="76DC7AE2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5547" w14:textId="25174D41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62F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0277225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71BB" w14:textId="1402F54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D099" w14:textId="5089210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1B72" w14:textId="37C3E646" w:rsidR="00127ADD" w:rsidRPr="00F1348A" w:rsidRDefault="00127ADD" w:rsidP="00127ADD">
            <w:pPr>
              <w:rPr>
                <w:rFonts w:ascii="Arial LatRus" w:hAnsi="Arial LatRus"/>
                <w:sz w:val="16"/>
                <w:szCs w:val="16"/>
              </w:rPr>
            </w:pPr>
            <w:r w:rsidRPr="00F861B7">
              <w:rPr>
                <w:rFonts w:ascii="GHEA Grapalat" w:hAnsi="GHEA Grapalat"/>
                <w:sz w:val="16"/>
                <w:szCs w:val="16"/>
              </w:rPr>
              <w:t>Дексаметазон  4 мг /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BF3A" w14:textId="77777777" w:rsidR="00127ADD" w:rsidRPr="00F1348A" w:rsidRDefault="00127ADD" w:rsidP="00127ADD">
            <w:pPr>
              <w:jc w:val="center"/>
              <w:rPr>
                <w:rFonts w:ascii="Arial LatRus" w:hAnsi="Arial LatRus" w:cs="Arial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4B7D" w14:textId="7165ED22" w:rsidR="00127ADD" w:rsidRPr="00127ADD" w:rsidRDefault="00127ADD" w:rsidP="00127ADD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Дексаметазон (дексаметазон натрия фосфат) дексаметазон (дексаметазон натрия фосфат) раствор для инъекций 4 мг / мл, ампула по 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CDA9" w14:textId="77777777" w:rsidR="00127ADD" w:rsidRPr="00F1348A" w:rsidRDefault="00127ADD" w:rsidP="00127ADD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  <w:r w:rsidRPr="00F1348A">
              <w:rPr>
                <w:rFonts w:ascii="Calibri" w:hAnsi="Calibri" w:cs="Calibri"/>
                <w:sz w:val="16"/>
                <w:szCs w:val="16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784E" w14:textId="77777777" w:rsidR="00127ADD" w:rsidRPr="00F1348A" w:rsidRDefault="00127ADD" w:rsidP="00127ADD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0CBF" w14:textId="77777777" w:rsidR="00127ADD" w:rsidRPr="00F1348A" w:rsidRDefault="00127ADD" w:rsidP="00127ADD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CF03" w14:textId="38960A8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F531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71747C" w14:textId="72FA029C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B4E7" w14:textId="11B6914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EE58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AB052B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17FB" w14:textId="6E472C28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D0C1" w14:textId="3B75EFA5" w:rsidR="00127ADD" w:rsidRPr="00F1348A" w:rsidRDefault="00127ADD" w:rsidP="00127ADD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33651112/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3B0D" w14:textId="3677632F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амоксициллин + клавулановая кислота </w:t>
            </w:r>
            <w:r w:rsidRPr="00DB37B2">
              <w:rPr>
                <w:rFonts w:ascii="GHEA Grapalat" w:hAnsi="GHEA Grapalat"/>
                <w:sz w:val="16"/>
                <w:szCs w:val="16"/>
              </w:rPr>
              <w:t>j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01</w:t>
            </w:r>
            <w:r w:rsidRPr="00DB37B2">
              <w:rPr>
                <w:rFonts w:ascii="GHEA Grapalat" w:hAnsi="GHEA Grapalat"/>
                <w:sz w:val="16"/>
                <w:szCs w:val="16"/>
              </w:rPr>
              <w:t>cr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02 500 мг + 125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51BE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AEB5" w14:textId="1D24DE8A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Амоксициллин (тригидрат амоксициллина), клавулановая кислота (клавуланат калия), амоксициллин (тригидрат амоксициллина), клавулановая кислота (клавуланат калия) таблетка растворяющаяся 500 мг + 125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093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A16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E47C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35A0" w14:textId="6F1F8FCC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3FCD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2927176" w14:textId="37BA66C7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6E24" w14:textId="398D18C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956B7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654003F4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2513" w14:textId="2A7A0D28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27A4" w14:textId="275773C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4E44" w14:textId="77777777" w:rsidR="00127ADD" w:rsidRPr="00127ADD" w:rsidRDefault="00127ADD" w:rsidP="00127AD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Диклофенак (диклофенак натрия) диклофенак (диклофенак натрия) желе   </w:t>
            </w:r>
          </w:p>
          <w:p w14:paraId="033E7AF9" w14:textId="0A2470A8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10 мг / г-30 г, алюминиевая капсула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655F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A8DC" w14:textId="33028A5D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Диклофенак (диклофенак натрия) диклофенак (диклофенак натрия) желе 10 мг / г-30 г,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C50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A35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EA44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0C3E" w14:textId="28DC7760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79E6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73B5D73" w14:textId="09933ED4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D195" w14:textId="12A2B221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0FB92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6DEB1E9E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817A" w14:textId="0382E782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1D5B" w14:textId="4FF811E9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33611150/1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0572" w14:textId="7AD3ED82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7378F0">
              <w:rPr>
                <w:rFonts w:ascii="GHEA Grapalat" w:hAnsi="GHEA Grapalat"/>
                <w:sz w:val="16"/>
                <w:szCs w:val="16"/>
              </w:rPr>
              <w:t>панкреатин а09а 300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DB01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811E" w14:textId="2F4B9A93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8"/>
                <w:szCs w:val="18"/>
                <w:lang w:val="ru-RU"/>
              </w:rPr>
              <w:t>Панкреатин 300 мг-- /липаза 5000, амилаза 18000, протеаза 1000/ :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27E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D4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C180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FAC7" w14:textId="2CDC77DE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9C39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A4C35AD" w14:textId="092FDF19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E24D" w14:textId="1CCE52AA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D5D2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4FC2C3BC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8CDB" w14:textId="0275C71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9855" w14:textId="7B641825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33691186/1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C894" w14:textId="49FF2C45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7378F0">
              <w:rPr>
                <w:rFonts w:ascii="GHEA Grapalat" w:hAnsi="GHEA Grapalat"/>
                <w:sz w:val="16"/>
                <w:szCs w:val="16"/>
              </w:rPr>
              <w:t>пирацетам N06BX03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51F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C84E" w14:textId="5D5221F7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7378F0">
              <w:rPr>
                <w:rFonts w:ascii="GHEA Grapalat" w:hAnsi="GHEA Grapalat"/>
                <w:sz w:val="18"/>
                <w:szCs w:val="18"/>
              </w:rPr>
              <w:t>Пирацетам 20%-5 мл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549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1EA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071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0B6C" w14:textId="20EF38E5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E6F5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B4BAEC" w14:textId="43B02882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DD0E" w14:textId="41024C4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43C86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58660D29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214" w14:textId="32EDE4D6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10D9" w14:textId="6B70B2F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124" w14:textId="5D8F9E87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sz w:val="14"/>
                <w:szCs w:val="14"/>
              </w:rPr>
            </w:pPr>
            <w:r w:rsidRPr="006D30F1">
              <w:rPr>
                <w:rFonts w:ascii="GHEA Grapalat" w:hAnsi="GHEA Grapalat"/>
                <w:sz w:val="16"/>
                <w:szCs w:val="16"/>
                <w:lang w:val="en-US"/>
              </w:rPr>
              <w:t xml:space="preserve">диазепам n05ba01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10</w:t>
            </w:r>
            <w:r w:rsidRPr="006D30F1">
              <w:rPr>
                <w:rFonts w:ascii="GHEA Grapalat" w:hAnsi="GHEA Grapalat"/>
                <w:sz w:val="16"/>
                <w:szCs w:val="16"/>
                <w:lang w:val="en-US"/>
              </w:rPr>
              <w:t xml:space="preserve">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92BE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5380" w14:textId="69C17C61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Диазепам, диазепам в таблетках 10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0C2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EB10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8A93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100" w14:textId="14667A5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985D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находиться в зоне обслуживания Заказчика</w:t>
            </w:r>
          </w:p>
          <w:p w14:paraId="66CDD685" w14:textId="7632FFF9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F27" w14:textId="62F98CEE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F6EA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2CE262F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C9B7" w14:textId="3ECD7F3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9EE" w14:textId="6C952821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33611350/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E13E" w14:textId="31317612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0F66E7">
              <w:rPr>
                <w:rFonts w:ascii="GHEA Grapalat" w:hAnsi="GHEA Grapalat"/>
                <w:sz w:val="16"/>
                <w:szCs w:val="16"/>
              </w:rPr>
              <w:t xml:space="preserve">аскорбиновая кислота g01ad03, s01xa15, a11ga01 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Pr="000F66E7">
              <w:rPr>
                <w:rFonts w:ascii="GHEA Grapalat" w:hAnsi="GHEA Grapalat"/>
                <w:sz w:val="16"/>
                <w:szCs w:val="16"/>
              </w:rPr>
              <w:t>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E2EF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DBBF" w14:textId="518B6296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Аскорбиновая кислота, аскорбиновая кислота таблетка 250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D7A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BE8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CB6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7115" w14:textId="3A702A95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D9E8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4E92F79" w14:textId="0CC25F45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1457" w14:textId="1AE23ED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C3036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4B5D4C3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1498" w14:textId="6B51EA5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B88D" w14:textId="4098AB68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33651125/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CEF1" w14:textId="3BF4827C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EE392F">
              <w:rPr>
                <w:rFonts w:ascii="GHEA Grapalat" w:hAnsi="GHEA Grapalat"/>
                <w:sz w:val="16"/>
                <w:szCs w:val="16"/>
              </w:rPr>
              <w:t>азитромицин j01fa10, s01aa26 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EE392F">
              <w:rPr>
                <w:rFonts w:ascii="GHEA Grapalat" w:hAnsi="GHEA Grapalat"/>
                <w:sz w:val="16"/>
                <w:szCs w:val="16"/>
              </w:rPr>
              <w:t>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599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5473" w14:textId="2E3E9063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EE392F">
              <w:rPr>
                <w:rFonts w:ascii="GHEA Grapalat" w:hAnsi="GHEA Grapalat"/>
                <w:sz w:val="16"/>
                <w:szCs w:val="16"/>
              </w:rPr>
              <w:t>Азитромициназитромицинкапсула 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EE392F">
              <w:rPr>
                <w:rFonts w:ascii="GHEA Grapalat" w:hAnsi="GHEA Grapalat"/>
                <w:sz w:val="16"/>
                <w:szCs w:val="16"/>
              </w:rPr>
              <w:t>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9FC2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C977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BAF7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5C51" w14:textId="7C1E5AD6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363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600A29B" w14:textId="6C77AD78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F558" w14:textId="301D846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2ED1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8E74F0" w14:paraId="7F49DD66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A5CF" w14:textId="3135E86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C925" w14:textId="7C227BD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33651138/1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6D33" w14:textId="51F66DB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6"/>
                <w:szCs w:val="16"/>
              </w:rPr>
              <w:t>лофлоксацин j01ma12, s01ae05 500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38C8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4937" w14:textId="75DC6B6F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8"/>
                <w:szCs w:val="18"/>
              </w:rPr>
              <w:t>Таблетки левофлоксацина 500 мг,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6D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24A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251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6E0" w14:textId="338FB33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0AA6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5EF60E2" w14:textId="02FF4D16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D74" w14:textId="37A83E0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35C5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8E74F0" w14:paraId="61DC1FF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9EEB" w14:textId="24126CA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9CC" w14:textId="71DDEDC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33631290/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0438" w14:textId="69F8835F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A93A6C">
              <w:rPr>
                <w:rFonts w:ascii="GHEA Grapalat" w:hAnsi="GHEA Grapalat"/>
                <w:sz w:val="16"/>
                <w:szCs w:val="16"/>
              </w:rPr>
              <w:t>ибупрофенc</w:t>
            </w:r>
            <w:r w:rsidRPr="00BA7516">
              <w:rPr>
                <w:rFonts w:ascii="GHEA Grapalat" w:hAnsi="GHEA Grapalat"/>
                <w:sz w:val="16"/>
                <w:szCs w:val="16"/>
              </w:rPr>
              <w:t>01</w:t>
            </w:r>
            <w:r w:rsidRPr="00A93A6C">
              <w:rPr>
                <w:rFonts w:ascii="GHEA Grapalat" w:hAnsi="GHEA Grapalat"/>
                <w:sz w:val="16"/>
                <w:szCs w:val="16"/>
              </w:rPr>
              <w:t>eb</w:t>
            </w:r>
            <w:r w:rsidRPr="00BA7516">
              <w:rPr>
                <w:rFonts w:ascii="GHEA Grapalat" w:hAnsi="GHEA Grapalat"/>
                <w:sz w:val="16"/>
                <w:szCs w:val="16"/>
              </w:rPr>
              <w:t xml:space="preserve">16, </w:t>
            </w:r>
            <w:r w:rsidRPr="00A93A6C">
              <w:rPr>
                <w:rFonts w:ascii="GHEA Grapalat" w:hAnsi="GHEA Grapalat"/>
                <w:sz w:val="16"/>
                <w:szCs w:val="16"/>
              </w:rPr>
              <w:t>g</w:t>
            </w:r>
            <w:r w:rsidRPr="00BA7516">
              <w:rPr>
                <w:rFonts w:ascii="GHEA Grapalat" w:hAnsi="GHEA Grapalat"/>
                <w:sz w:val="16"/>
                <w:szCs w:val="16"/>
              </w:rPr>
              <w:t>02</w:t>
            </w:r>
            <w:r w:rsidRPr="00A93A6C">
              <w:rPr>
                <w:rFonts w:ascii="GHEA Grapalat" w:hAnsi="GHEA Grapalat"/>
                <w:sz w:val="16"/>
                <w:szCs w:val="16"/>
              </w:rPr>
              <w:t>cc</w:t>
            </w:r>
            <w:r w:rsidRPr="00BA7516">
              <w:rPr>
                <w:rFonts w:ascii="GHEA Grapalat" w:hAnsi="GHEA Grapalat"/>
                <w:sz w:val="16"/>
                <w:szCs w:val="16"/>
              </w:rPr>
              <w:t xml:space="preserve">01, </w:t>
            </w:r>
            <w:r w:rsidRPr="00A93A6C">
              <w:rPr>
                <w:rFonts w:ascii="GHEA Grapalat" w:hAnsi="GHEA Grapalat"/>
                <w:sz w:val="16"/>
                <w:szCs w:val="16"/>
              </w:rPr>
              <w:t>m</w:t>
            </w:r>
            <w:r w:rsidRPr="00BA7516">
              <w:rPr>
                <w:rFonts w:ascii="GHEA Grapalat" w:hAnsi="GHEA Grapalat"/>
                <w:sz w:val="16"/>
                <w:szCs w:val="16"/>
              </w:rPr>
              <w:t>01</w:t>
            </w:r>
            <w:r w:rsidRPr="00A93A6C">
              <w:rPr>
                <w:rFonts w:ascii="GHEA Grapalat" w:hAnsi="GHEA Grapalat"/>
                <w:sz w:val="16"/>
                <w:szCs w:val="16"/>
              </w:rPr>
              <w:t>ae</w:t>
            </w:r>
            <w:r w:rsidRPr="00BA7516">
              <w:rPr>
                <w:rFonts w:ascii="GHEA Grapalat" w:hAnsi="GHEA Grapalat"/>
                <w:sz w:val="16"/>
                <w:szCs w:val="16"/>
              </w:rPr>
              <w:t xml:space="preserve">01, </w:t>
            </w:r>
            <w:r w:rsidRPr="00A93A6C">
              <w:rPr>
                <w:rFonts w:ascii="GHEA Grapalat" w:hAnsi="GHEA Grapalat"/>
                <w:sz w:val="16"/>
                <w:szCs w:val="16"/>
              </w:rPr>
              <w:t>m</w:t>
            </w:r>
            <w:r w:rsidRPr="00BA7516">
              <w:rPr>
                <w:rFonts w:ascii="GHEA Grapalat" w:hAnsi="GHEA Grapalat"/>
                <w:sz w:val="16"/>
                <w:szCs w:val="16"/>
              </w:rPr>
              <w:t>02</w:t>
            </w:r>
            <w:r w:rsidRPr="00A93A6C">
              <w:rPr>
                <w:rFonts w:ascii="GHEA Grapalat" w:hAnsi="GHEA Grapalat"/>
                <w:sz w:val="16"/>
                <w:szCs w:val="16"/>
              </w:rPr>
              <w:t>aa</w:t>
            </w:r>
            <w:r w:rsidRPr="00BA7516">
              <w:rPr>
                <w:rFonts w:ascii="GHEA Grapalat" w:hAnsi="GHEA Grapalat"/>
                <w:sz w:val="16"/>
                <w:szCs w:val="16"/>
              </w:rPr>
              <w:t xml:space="preserve">13 100 </w:t>
            </w:r>
            <w:r w:rsidRPr="00A93A6C">
              <w:rPr>
                <w:rFonts w:ascii="GHEA Grapalat" w:hAnsi="GHEA Grapalat"/>
                <w:sz w:val="16"/>
                <w:szCs w:val="16"/>
              </w:rPr>
              <w:t>мг</w:t>
            </w:r>
            <w:r w:rsidRPr="00BA7516">
              <w:rPr>
                <w:rFonts w:ascii="GHEA Grapalat" w:hAnsi="GHEA Grapalat"/>
                <w:sz w:val="16"/>
                <w:szCs w:val="16"/>
              </w:rPr>
              <w:t xml:space="preserve"> / 5 </w:t>
            </w:r>
            <w:r w:rsidRPr="00A93A6C">
              <w:rPr>
                <w:rFonts w:ascii="GHEA Grapalat" w:hAnsi="GHEA Grapalat"/>
                <w:sz w:val="16"/>
                <w:szCs w:val="16"/>
              </w:rPr>
              <w:t>мл</w:t>
            </w:r>
            <w:r w:rsidRPr="00BA7516">
              <w:rPr>
                <w:rFonts w:ascii="GHEA Grapalat" w:hAnsi="GHEA Grapalat"/>
                <w:sz w:val="16"/>
                <w:szCs w:val="16"/>
              </w:rPr>
              <w:t xml:space="preserve"> 120 </w:t>
            </w:r>
            <w:r w:rsidRPr="00A93A6C"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9928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71F1" w14:textId="7DD4D2D0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раствор для внутреннего применения, 100 мг / 5 мл, 120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FF4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CAC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B2D3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23D8" w14:textId="2ADBE96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12E8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E6719D6" w14:textId="7CBB0E91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BB7" w14:textId="57B5B0BA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34E3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7D42485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4954" w14:textId="68A866B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0C5B" w14:textId="1F78EC06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EE06" w14:textId="7D03537B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Диклофенак (диклофенак натрия) диклофенак (диклофенак натрия) гель для наружного применения 50 мг / г, алюминиевая капсула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5CC2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4CA0" w14:textId="03A68375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Диклофенак (диклофенак натрия) диклофенак (диклофенак натрия) гель для наружного применения 50 мг / г,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8146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2AA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1D4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960C" w14:textId="5196D243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E393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7A50ECC" w14:textId="1E1646EF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A7DD" w14:textId="56989FE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59783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6D573361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23F1" w14:textId="260DD70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DBF2" w14:textId="7BFEF1D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33671130/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B573" w14:textId="7E91D90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CF1035">
              <w:rPr>
                <w:rFonts w:ascii="GHEA Grapalat" w:hAnsi="GHEA Grapalat"/>
                <w:sz w:val="16"/>
                <w:szCs w:val="16"/>
              </w:rPr>
              <w:t>Дифенгидрамин</w:t>
            </w:r>
            <w:r w:rsidRPr="00630BAD">
              <w:rPr>
                <w:rFonts w:ascii="GHEA Grapalat" w:hAnsi="GHEA Grapalat"/>
                <w:sz w:val="16"/>
                <w:szCs w:val="16"/>
              </w:rPr>
              <w:t>d</w:t>
            </w:r>
            <w:r w:rsidRPr="00615E4E">
              <w:rPr>
                <w:rFonts w:ascii="GHEA Grapalat" w:hAnsi="GHEA Grapalat"/>
                <w:sz w:val="16"/>
                <w:szCs w:val="16"/>
              </w:rPr>
              <w:t>04</w:t>
            </w:r>
            <w:r w:rsidRPr="00630BAD">
              <w:rPr>
                <w:rFonts w:ascii="GHEA Grapalat" w:hAnsi="GHEA Grapalat"/>
                <w:sz w:val="16"/>
                <w:szCs w:val="16"/>
              </w:rPr>
              <w:t>aa</w:t>
            </w:r>
            <w:r w:rsidRPr="00615E4E">
              <w:rPr>
                <w:rFonts w:ascii="GHEA Grapalat" w:hAnsi="GHEA Grapalat"/>
                <w:sz w:val="16"/>
                <w:szCs w:val="16"/>
              </w:rPr>
              <w:t xml:space="preserve">32, </w:t>
            </w:r>
            <w:r w:rsidRPr="00630BAD">
              <w:rPr>
                <w:rFonts w:ascii="GHEA Grapalat" w:hAnsi="GHEA Grapalat"/>
                <w:sz w:val="16"/>
                <w:szCs w:val="16"/>
              </w:rPr>
              <w:t>d</w:t>
            </w:r>
            <w:r w:rsidRPr="00615E4E">
              <w:rPr>
                <w:rFonts w:ascii="GHEA Grapalat" w:hAnsi="GHEA Grapalat"/>
                <w:sz w:val="16"/>
                <w:szCs w:val="16"/>
              </w:rPr>
              <w:t>04</w:t>
            </w:r>
            <w:r w:rsidRPr="00630BAD">
              <w:rPr>
                <w:rFonts w:ascii="GHEA Grapalat" w:hAnsi="GHEA Grapalat"/>
                <w:sz w:val="16"/>
                <w:szCs w:val="16"/>
              </w:rPr>
              <w:t>aa</w:t>
            </w:r>
            <w:r w:rsidRPr="00615E4E">
              <w:rPr>
                <w:rFonts w:ascii="GHEA Grapalat" w:hAnsi="GHEA Grapalat"/>
                <w:sz w:val="16"/>
                <w:szCs w:val="16"/>
              </w:rPr>
              <w:t xml:space="preserve">32 10 </w:t>
            </w:r>
            <w:r w:rsidRPr="00CF1035">
              <w:rPr>
                <w:rFonts w:ascii="GHEA Grapalat" w:hAnsi="GHEA Grapalat"/>
                <w:sz w:val="16"/>
                <w:szCs w:val="16"/>
              </w:rPr>
              <w:t>мг</w:t>
            </w:r>
            <w:r w:rsidRPr="00615E4E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r w:rsidRPr="00CF1035"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AC8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A8BB" w14:textId="3C405D87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CF1035">
              <w:rPr>
                <w:rFonts w:ascii="GHEA Grapalat" w:hAnsi="GHEA Grapalat"/>
                <w:sz w:val="16"/>
                <w:szCs w:val="16"/>
              </w:rPr>
              <w:t>Дифенгидрамин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CF1035">
              <w:rPr>
                <w:rFonts w:ascii="GHEA Grapalat" w:hAnsi="GHEA Grapalat"/>
                <w:sz w:val="16"/>
                <w:szCs w:val="16"/>
              </w:rPr>
              <w:t>гидрохлориддифенгидрамина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CF1035">
              <w:rPr>
                <w:rFonts w:ascii="GHEA Grapalat" w:hAnsi="GHEA Grapalat"/>
                <w:sz w:val="16"/>
                <w:szCs w:val="16"/>
              </w:rPr>
              <w:t>дифенгидрамин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CF1035">
              <w:rPr>
                <w:rFonts w:ascii="GHEA Grapalat" w:hAnsi="GHEA Grapalat"/>
                <w:sz w:val="16"/>
                <w:szCs w:val="16"/>
              </w:rPr>
              <w:t>гидрохлориддифенгидрамина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CF1035">
              <w:rPr>
                <w:rFonts w:ascii="GHEA Grapalat" w:hAnsi="GHEA Grapalat"/>
                <w:sz w:val="16"/>
                <w:szCs w:val="16"/>
              </w:rPr>
              <w:t>раствордляинъекций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r w:rsidRPr="00CF1035">
              <w:rPr>
                <w:rFonts w:ascii="GHEA Grapalat" w:hAnsi="GHEA Grapalat"/>
                <w:sz w:val="16"/>
                <w:szCs w:val="16"/>
              </w:rPr>
              <w:t>мг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r w:rsidRPr="00CF1035">
              <w:rPr>
                <w:rFonts w:ascii="GHEA Grapalat" w:hAnsi="GHEA Grapalat"/>
                <w:sz w:val="16"/>
                <w:szCs w:val="16"/>
              </w:rPr>
              <w:t>мл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CF1035">
              <w:rPr>
                <w:rFonts w:ascii="GHEA Grapalat" w:hAnsi="GHEA Grapalat"/>
                <w:sz w:val="16"/>
                <w:szCs w:val="16"/>
              </w:rPr>
              <w:t>ампулыпо</w:t>
            </w:r>
            <w:r w:rsidRPr="00DA0585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r w:rsidRPr="00CF1035"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BAE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961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07D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54D" w14:textId="220D421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0ECF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5AE9EDD" w14:textId="0ACB05FA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lastRenderedPageBreak/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86D9" w14:textId="03085042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0D2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8E74F0" w14:paraId="503BEE6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F744" w14:textId="0C50D87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BC40" w14:textId="148E0216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33631410/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C734" w14:textId="26F2D531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FF7296">
              <w:rPr>
                <w:rFonts w:ascii="GHEA Grapalat" w:hAnsi="GHEA Grapalat"/>
                <w:sz w:val="16"/>
                <w:szCs w:val="16"/>
              </w:rPr>
              <w:t>аллопуринол m04aa01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FB91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D62D" w14:textId="4CE9926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FF7296">
              <w:rPr>
                <w:rFonts w:ascii="GHEA Grapalat" w:hAnsi="GHEA Grapalat"/>
                <w:sz w:val="16"/>
                <w:szCs w:val="16"/>
              </w:rPr>
              <w:t>Аллопуринол, Аллопуринолтаблетка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306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824A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2FAA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8459" w14:textId="71AE09FB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AEE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A274698" w14:textId="62770C82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2516" w14:textId="02A70F8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79E2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22B19DD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C466" w14:textId="37A2CFA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49A1" w14:textId="7C0485F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sz w:val="16"/>
                <w:szCs w:val="16"/>
              </w:rPr>
              <w:t>33631420/2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97C1" w14:textId="54944832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46FF0">
              <w:rPr>
                <w:rFonts w:ascii="GHEA Grapalat" w:hAnsi="GHEA Grapalat"/>
                <w:sz w:val="16"/>
                <w:szCs w:val="16"/>
              </w:rPr>
              <w:t>Колхицин 500 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A107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622E" w14:textId="57A27C8E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46FF0">
              <w:rPr>
                <w:rFonts w:ascii="GHEA Grapalat" w:hAnsi="GHEA Grapalat"/>
                <w:sz w:val="18"/>
                <w:szCs w:val="18"/>
              </w:rPr>
              <w:t>Таблетка колхицина 500 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7A58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0B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7904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3D96" w14:textId="3CC1CBE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0F7C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C240916" w14:textId="57A6FC09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97C" w14:textId="232870F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9189A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0DC6FDB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2F67" w14:textId="0F913DF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4448" w14:textId="5203C3B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33642250/1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4B09" w14:textId="75771A4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46FF0">
              <w:rPr>
                <w:rFonts w:ascii="GHEA Grapalat" w:hAnsi="GHEA Grapalat"/>
                <w:sz w:val="16"/>
                <w:szCs w:val="16"/>
              </w:rPr>
              <w:t>Монтелукаст 5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59AF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802" w14:textId="7538838A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46FF0">
              <w:rPr>
                <w:rFonts w:ascii="GHEA Grapalat" w:hAnsi="GHEA Grapalat"/>
                <w:sz w:val="18"/>
                <w:szCs w:val="18"/>
              </w:rPr>
              <w:t>Монтелукаст таблетка 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06E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1B3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E44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1C5B" w14:textId="71B86882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DAF3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CCF26E2" w14:textId="3E0B53CD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8378" w14:textId="648CF91A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7647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64A1AFAD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CA9E" w14:textId="141B2C5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E7C6" w14:textId="717FB12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33621762</w:t>
            </w:r>
            <w:r w:rsidRPr="00BE2671">
              <w:rPr>
                <w:rFonts w:ascii="GHEA Grapalat" w:hAnsi="GHEA Grapalat"/>
                <w:sz w:val="16"/>
                <w:szCs w:val="16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8D5B" w14:textId="4ABD33C9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Амлодипин/амлодипина безилат/валасатан 5 мг + 160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A5F0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C5C5" w14:textId="57788C72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Амлодипин/амлодипина безилат/валасатан таблетки 5 мг + 160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11C0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BDE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27E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9803" w14:textId="4A8E2C4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FE81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B1E0670" w14:textId="5CE07D51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A78B" w14:textId="3E08184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D437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5A6CE37D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6753" w14:textId="46B0D6D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AF13" w14:textId="092FDA3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33671131/1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3029" w14:textId="0BD43CF7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6"/>
                <w:szCs w:val="16"/>
              </w:rPr>
              <w:t>лоратадин r06ax13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80F2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748B" w14:textId="68338B4C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8"/>
                <w:szCs w:val="18"/>
              </w:rPr>
              <w:t>Лоратадин, таблетки Лоратадина 10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CDEA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668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C8D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0B77" w14:textId="4B456CBE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635F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201ECB" w14:textId="79ECFE36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33D4" w14:textId="0A368103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31D04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3EFA0AD9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25BA" w14:textId="1C73CBF6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8F3" w14:textId="21645EA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  <w:lang w:val="hy-AM"/>
              </w:rPr>
              <w:t>33631210/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0DF2" w14:textId="22910989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D56DE1">
              <w:rPr>
                <w:rFonts w:ascii="GHEA Grapalat" w:hAnsi="GHEA Grapalat"/>
                <w:sz w:val="16"/>
                <w:szCs w:val="16"/>
              </w:rPr>
              <w:t xml:space="preserve">бетаметазон </w:t>
            </w:r>
            <w:r w:rsidRPr="00224773">
              <w:rPr>
                <w:rFonts w:ascii="GHEA Grapalat" w:hAnsi="GHEA Grapalat"/>
                <w:sz w:val="16"/>
                <w:szCs w:val="16"/>
              </w:rPr>
              <w:t xml:space="preserve">1 </w:t>
            </w:r>
            <w:r w:rsidRPr="00A02372">
              <w:rPr>
                <w:rFonts w:ascii="GHEA Grapalat" w:hAnsi="GHEA Grapalat"/>
                <w:sz w:val="16"/>
                <w:szCs w:val="16"/>
              </w:rPr>
              <w:t>мг</w:t>
            </w:r>
            <w:r w:rsidRPr="00224773">
              <w:rPr>
                <w:rFonts w:ascii="GHEA Grapalat" w:hAnsi="GHEA Grapalat"/>
                <w:sz w:val="16"/>
                <w:szCs w:val="16"/>
              </w:rPr>
              <w:t xml:space="preserve">/ </w:t>
            </w:r>
            <w:r w:rsidRPr="00A02372">
              <w:rPr>
                <w:rFonts w:ascii="GHEA Grapalat" w:hAnsi="GHEA Grapalat"/>
                <w:sz w:val="16"/>
                <w:szCs w:val="16"/>
              </w:rPr>
              <w:t>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FDCA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1869" w14:textId="31279BD2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Бетаметазон (бетаметазонавалерат) бетаметазон (бетаметазонавалерат) мазь для наружного применения 1 мг / г,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288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4EE3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026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FC23" w14:textId="4169A3C5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ECA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FB6E252" w14:textId="09338567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5ED3" w14:textId="63D7C05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381D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5AB279FB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0193" w14:textId="579192F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169B" w14:textId="06BFF91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33691112/1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069C" w14:textId="0DC43F74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6"/>
                <w:szCs w:val="16"/>
              </w:rPr>
              <w:t>метронидазол a01ab17, d06bx01, g01af01, j01xd01, p01ab01 250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164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278C" w14:textId="3CC2F2EC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8"/>
                <w:szCs w:val="18"/>
              </w:rPr>
              <w:t>Метронидазол, таблетка метронидазола 250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071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DAE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6A9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162B" w14:textId="0CBC81E1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9E3A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FE60176" w14:textId="3834D6D6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C005" w14:textId="6954CA1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D437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104BC84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8A26" w14:textId="1DEE20E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8B54" w14:textId="5370F73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33611170/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DFD7" w14:textId="2FC9B747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EF1F0A">
              <w:rPr>
                <w:rFonts w:ascii="GHEA Grapalat" w:hAnsi="GHEA Grapalat"/>
                <w:sz w:val="16"/>
                <w:szCs w:val="16"/>
              </w:rPr>
              <w:t>Дротаверин a03ad02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4280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0B08" w14:textId="6888E9A5" w:rsidR="00127ADD" w:rsidRPr="00127ADD" w:rsidRDefault="00127ADD" w:rsidP="00127AD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Дротаверин (дротаверина гидрохлорид), дротаверин (дротаверина гидрохлорид) таблетка 40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0646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997F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96D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CF88" w14:textId="36CF48E4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6DD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E2B04A9" w14:textId="4BB9F196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929F" w14:textId="66BBC11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BC5B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062FEB" w14:paraId="4CEC029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2A3C" w14:textId="67784A63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7BB" w14:textId="0CCAA3F1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33691600/2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52CB" w14:textId="54FFFE36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6"/>
                <w:szCs w:val="16"/>
              </w:rPr>
              <w:t>l-этирацетам 500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28FC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3353" w14:textId="7BC83727" w:rsidR="00127ADD" w:rsidRPr="00F1348A" w:rsidRDefault="00127ADD" w:rsidP="00127ADD">
            <w:pPr>
              <w:rPr>
                <w:rFonts w:ascii="Arial Unicode" w:hAnsi="Arial Unicode"/>
                <w:sz w:val="14"/>
                <w:szCs w:val="14"/>
              </w:rPr>
            </w:pPr>
            <w:r w:rsidRPr="00146FF0">
              <w:rPr>
                <w:rFonts w:ascii="GHEA Grapalat" w:hAnsi="GHEA Grapalat"/>
                <w:sz w:val="18"/>
                <w:szCs w:val="18"/>
              </w:rPr>
              <w:t>Таблетка леветирацетама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C0A8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CE24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E25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745C" w14:textId="492C167D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2545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604158D" w14:textId="3193A940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A7AC" w14:textId="22F5A068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C6F7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78B58D6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3737" w14:textId="4AF8D5B1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F7D9" w14:textId="472AD153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33691189/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0285" w14:textId="50AD37D1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EF1F0A">
              <w:rPr>
                <w:rFonts w:ascii="GHEA Grapalat" w:hAnsi="GHEA Grapalat"/>
                <w:sz w:val="16"/>
                <w:szCs w:val="16"/>
              </w:rPr>
              <w:t xml:space="preserve">бетагистин (дигидрохлоридбетагистина) </w:t>
            </w:r>
            <w:r w:rsidRPr="00EF1F0A">
              <w:rPr>
                <w:rFonts w:ascii="GHEA Grapalat" w:hAnsi="GHEA Grapalat"/>
                <w:sz w:val="16"/>
                <w:szCs w:val="16"/>
                <w:lang w:val="en-US"/>
              </w:rPr>
              <w:t>N</w:t>
            </w:r>
            <w:r w:rsidRPr="00EF1F0A">
              <w:rPr>
                <w:rFonts w:ascii="GHEA Grapalat" w:hAnsi="GHEA Grapalat"/>
                <w:sz w:val="16"/>
                <w:szCs w:val="16"/>
              </w:rPr>
              <w:t>07</w:t>
            </w:r>
            <w:r w:rsidRPr="00EF1F0A">
              <w:rPr>
                <w:rFonts w:ascii="GHEA Grapalat" w:hAnsi="GHEA Grapalat"/>
                <w:sz w:val="16"/>
                <w:szCs w:val="16"/>
                <w:lang w:val="en-US"/>
              </w:rPr>
              <w:t>CA</w:t>
            </w:r>
            <w:r w:rsidRPr="00EF1F0A">
              <w:rPr>
                <w:rFonts w:ascii="GHEA Grapalat" w:hAnsi="GHEA Grapalat"/>
                <w:sz w:val="16"/>
                <w:szCs w:val="16"/>
              </w:rPr>
              <w:t>01 8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751D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E0B5" w14:textId="20431E86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EF1F0A">
              <w:rPr>
                <w:rFonts w:ascii="GHEA Grapalat" w:hAnsi="GHEA Grapalat"/>
                <w:sz w:val="16"/>
                <w:szCs w:val="16"/>
              </w:rPr>
              <w:t>бетагистин (дигидрохлоридбетагистина) N07CA01 8 мг таблетка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D4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831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4727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5A50" w14:textId="3B679413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7D51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1ECAA25" w14:textId="39FB5901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0EA0" w14:textId="5144D99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6116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04AACB11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A597" w14:textId="49F6CD1A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8CAB" w14:textId="1C2730CB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33631290/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246F" w14:textId="2687A720" w:rsidR="00127ADD" w:rsidRPr="00127ADD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AE492E">
              <w:rPr>
                <w:rFonts w:ascii="GHEA Grapalat" w:hAnsi="GHEA Grapalat"/>
                <w:sz w:val="16"/>
                <w:szCs w:val="16"/>
              </w:rPr>
              <w:t>ибупрофен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eb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16, 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g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02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cc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01, 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ae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01, 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02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aa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13 200 </w:t>
            </w:r>
            <w:r w:rsidRPr="00AE492E">
              <w:rPr>
                <w:rFonts w:ascii="GHEA Grapalat" w:hAnsi="GHEA Grapalat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8587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3F4B" w14:textId="3D234620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AE492E">
              <w:rPr>
                <w:rFonts w:ascii="GHEA Grapalat" w:hAnsi="GHEA Grapalat"/>
                <w:sz w:val="16"/>
                <w:szCs w:val="16"/>
              </w:rPr>
              <w:t xml:space="preserve">Ибупрофен, таблетки ибупрофена, покрытые пленочной оболочкой, </w:t>
            </w:r>
            <w:r w:rsidRPr="00E13A3C">
              <w:rPr>
                <w:rFonts w:ascii="GHEA Grapalat" w:hAnsi="GHEA Grapalat"/>
                <w:sz w:val="16"/>
                <w:szCs w:val="16"/>
              </w:rPr>
              <w:t>2</w:t>
            </w:r>
            <w:r w:rsidRPr="00AE492E">
              <w:rPr>
                <w:rFonts w:ascii="GHEA Grapalat" w:hAnsi="GHEA Grapalat"/>
                <w:sz w:val="16"/>
                <w:szCs w:val="16"/>
              </w:rPr>
              <w:t>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036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5FA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709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272D" w14:textId="0FA86E81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D59E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E00BC5" w14:textId="1243E70B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678C" w14:textId="68A65B82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13DC1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3D754E5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F644" w14:textId="0D4608C1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43D1" w14:textId="52CA8065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33661156/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190" w14:textId="3DAC89F1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B67FF5">
              <w:rPr>
                <w:rFonts w:ascii="GHEA Grapalat" w:hAnsi="GHEA Grapalat"/>
                <w:sz w:val="16"/>
                <w:szCs w:val="16"/>
                <w:lang w:val="en-US"/>
              </w:rPr>
              <w:t>Тимолол c07aa06, s01ed01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215F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0E1B" w14:textId="1F34C7EE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B67FF5">
              <w:rPr>
                <w:rFonts w:ascii="GHEA Grapalat" w:hAnsi="GHEA Grapalat"/>
                <w:sz w:val="16"/>
                <w:szCs w:val="16"/>
              </w:rPr>
              <w:t>Тимолол (тимололамалеат) тимолол (тимололамалеат) глазные капли 5 мг / 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FE6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3C3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FE2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D59" w14:textId="4BA3F6E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4F8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CBF8139" w14:textId="5072698C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412C" w14:textId="2862F65C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A0A2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0F2F8CF1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5252" w14:textId="46E6C615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46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F126" w14:textId="1E49FE8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33621450/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2515" w14:textId="17B748C8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540E95">
              <w:rPr>
                <w:rFonts w:ascii="GHEA Grapalat" w:hAnsi="GHEA Grapalat"/>
                <w:sz w:val="16"/>
                <w:szCs w:val="16"/>
              </w:rPr>
              <w:t xml:space="preserve">амлодипин (безилатамлодипина), лизиноприл (дигидратлизиноприла) </w:t>
            </w:r>
            <w:r w:rsidRPr="00540E95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540E95">
              <w:rPr>
                <w:rFonts w:ascii="GHEA Grapalat" w:hAnsi="GHEA Grapalat"/>
                <w:sz w:val="16"/>
                <w:szCs w:val="16"/>
              </w:rPr>
              <w:t>09</w:t>
            </w:r>
            <w:r w:rsidRPr="00540E95">
              <w:rPr>
                <w:rFonts w:ascii="GHEA Grapalat" w:hAnsi="GHEA Grapalat"/>
                <w:sz w:val="16"/>
                <w:szCs w:val="16"/>
                <w:lang w:val="en-US"/>
              </w:rPr>
              <w:t>BB</w:t>
            </w:r>
            <w:r w:rsidRPr="00540E95">
              <w:rPr>
                <w:rFonts w:ascii="GHEA Grapalat" w:hAnsi="GHEA Grapalat"/>
                <w:sz w:val="16"/>
                <w:szCs w:val="16"/>
              </w:rPr>
              <w:t>03 5 мг + 10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6E25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6147" w14:textId="6D6FE729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540E95">
              <w:rPr>
                <w:rFonts w:ascii="GHEA Grapalat" w:hAnsi="GHEA Grapalat"/>
                <w:sz w:val="16"/>
                <w:szCs w:val="16"/>
              </w:rPr>
              <w:t>амлодипин (безилатамлодипина), лизиноприл (дигидратлизиноприла) C09BB03 таблетка 5 мг + 10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07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7A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543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1A00" w14:textId="6C448E14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92F9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B4C7EA2" w14:textId="338B43BB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EC28" w14:textId="34D49535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BC88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15FA3C8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C3BB" w14:textId="79040D2C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B008" w14:textId="2B7A45C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E73E" w14:textId="0CD483D8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5F3A28">
              <w:rPr>
                <w:rFonts w:ascii="GHEA Grapalat" w:hAnsi="GHEA Grapalat"/>
                <w:sz w:val="16"/>
                <w:szCs w:val="16"/>
                <w:lang w:val="en-US"/>
              </w:rPr>
              <w:t xml:space="preserve">Амоксициллин j01ca04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  <w:r w:rsidRPr="005F3A28">
              <w:rPr>
                <w:rFonts w:ascii="GHEA Grapalat" w:hAnsi="GHEA Grapalat"/>
                <w:sz w:val="16"/>
                <w:szCs w:val="16"/>
                <w:lang w:val="en-US"/>
              </w:rPr>
              <w:t>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22E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4B38" w14:textId="4FD2BC0D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5F3A28">
              <w:rPr>
                <w:rFonts w:ascii="GHEA Grapalat" w:hAnsi="GHEA Grapalat"/>
                <w:sz w:val="16"/>
                <w:szCs w:val="16"/>
              </w:rPr>
              <w:t xml:space="preserve">Амоксициллин (тригидрат амоксициллина) ампула </w:t>
            </w:r>
            <w:r w:rsidRPr="008F5383">
              <w:rPr>
                <w:rFonts w:ascii="GHEA Grapalat" w:hAnsi="GHEA Grapalat"/>
                <w:sz w:val="16"/>
                <w:szCs w:val="16"/>
              </w:rPr>
              <w:t>2</w:t>
            </w:r>
            <w:r w:rsidRPr="005F3A28">
              <w:rPr>
                <w:rFonts w:ascii="GHEA Grapalat" w:hAnsi="GHEA Grapalat"/>
                <w:sz w:val="16"/>
                <w:szCs w:val="16"/>
              </w:rPr>
              <w:t>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7923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0CBB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33A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7A92" w14:textId="1D0B8702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CDE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58A004F" w14:textId="591394BF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BD47" w14:textId="1C404DB5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C19E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7D03608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2AA8" w14:textId="62851C9B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4A4C" w14:textId="27A75701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33631310/5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023A" w14:textId="59C17C08" w:rsidR="00127ADD" w:rsidRPr="00127ADD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566E24">
              <w:rPr>
                <w:rFonts w:ascii="GHEA Grapalat" w:hAnsi="GHEA Grapalat"/>
                <w:sz w:val="16"/>
                <w:szCs w:val="16"/>
              </w:rPr>
              <w:t>диклофенак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d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11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ax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18, 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ab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05, 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02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aa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15, 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s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8E14C6">
              <w:rPr>
                <w:rFonts w:ascii="GHEA Grapalat" w:hAnsi="GHEA Grapalat"/>
                <w:sz w:val="16"/>
                <w:szCs w:val="16"/>
                <w:lang w:val="en-US"/>
              </w:rPr>
              <w:t>bc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03 100 </w:t>
            </w:r>
            <w:r w:rsidRPr="00566E24">
              <w:rPr>
                <w:rFonts w:ascii="GHEA Grapalat" w:hAnsi="GHEA Grapalat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42E3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D3CF" w14:textId="6EC0215C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566E24">
              <w:rPr>
                <w:rFonts w:ascii="GHEA Grapalat" w:hAnsi="GHEA Grapalat"/>
                <w:sz w:val="16"/>
                <w:szCs w:val="16"/>
              </w:rPr>
              <w:t>Диклофенак (диклофенак натрия), диклофенак (диклофенакнатрия), таблетки с пленочным покрытием длительного действия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81C5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26A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98F6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CE3C" w14:textId="5E472760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9AC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4487EBF" w14:textId="45930FAA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363C" w14:textId="7FE95A6D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7543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6970F56A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F68" w14:textId="5BCCBA2F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49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4EC5" w14:textId="580F8F5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B8EE" w14:textId="67FAD684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6D30F1">
              <w:rPr>
                <w:rFonts w:ascii="GHEA Grapalat" w:hAnsi="GHEA Grapalat"/>
                <w:sz w:val="16"/>
                <w:szCs w:val="16"/>
                <w:lang w:val="en-US"/>
              </w:rPr>
              <w:t xml:space="preserve">диазепам n05ba01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  <w:r w:rsidRPr="006D30F1">
              <w:rPr>
                <w:rFonts w:ascii="GHEA Grapalat" w:hAnsi="GHEA Grapalat"/>
                <w:sz w:val="16"/>
                <w:szCs w:val="16"/>
                <w:lang w:val="en-US"/>
              </w:rPr>
              <w:t xml:space="preserve">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25F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3465" w14:textId="1D0484F6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6D30F1">
              <w:rPr>
                <w:rFonts w:ascii="GHEA Grapalat" w:hAnsi="GHEA Grapalat"/>
                <w:sz w:val="16"/>
                <w:szCs w:val="16"/>
              </w:rPr>
              <w:t xml:space="preserve">Диазепам, диазепам в таблетках </w:t>
            </w:r>
            <w:r w:rsidRPr="005A1107">
              <w:rPr>
                <w:rFonts w:ascii="GHEA Grapalat" w:hAnsi="GHEA Grapalat"/>
                <w:sz w:val="16"/>
                <w:szCs w:val="16"/>
              </w:rPr>
              <w:t>5</w:t>
            </w:r>
            <w:r w:rsidRPr="006D30F1">
              <w:rPr>
                <w:rFonts w:ascii="GHEA Grapalat" w:hAnsi="GHEA Grapalat"/>
                <w:sz w:val="16"/>
                <w:szCs w:val="16"/>
              </w:rPr>
              <w:t xml:space="preserve">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C02A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CAF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A5E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A31A" w14:textId="6ABE6AEF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F6D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2C7DBA0" w14:textId="0B07D419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607D" w14:textId="2874B3BE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F93AC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188C8694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BBC" w14:textId="516D8046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B82D" w14:textId="70DECC07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33631290/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57C3" w14:textId="2E461723" w:rsidR="00127ADD" w:rsidRPr="00127ADD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AE492E">
              <w:rPr>
                <w:rFonts w:ascii="GHEA Grapalat" w:hAnsi="GHEA Grapalat"/>
                <w:sz w:val="16"/>
                <w:szCs w:val="16"/>
              </w:rPr>
              <w:t>ибупрофен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eb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16, 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g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02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cc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01, 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ae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01, 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02</w:t>
            </w:r>
            <w:r w:rsidRPr="00630BAD">
              <w:rPr>
                <w:rFonts w:ascii="GHEA Grapalat" w:hAnsi="GHEA Grapalat"/>
                <w:sz w:val="16"/>
                <w:szCs w:val="16"/>
                <w:lang w:val="en-US"/>
              </w:rPr>
              <w:t>aa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13 400 </w:t>
            </w:r>
            <w:r w:rsidRPr="00AE492E">
              <w:rPr>
                <w:rFonts w:ascii="GHEA Grapalat" w:hAnsi="GHEA Grapalat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9D45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3A34" w14:textId="51F27773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AE492E">
              <w:rPr>
                <w:rFonts w:ascii="GHEA Grapalat" w:hAnsi="GHEA Grapalat"/>
                <w:sz w:val="16"/>
                <w:szCs w:val="16"/>
              </w:rPr>
              <w:t xml:space="preserve">Ибупрофен, таблетки ибупрофена, покрытые пленочной оболочкой, </w:t>
            </w:r>
            <w:r w:rsidRPr="005A1107">
              <w:rPr>
                <w:rFonts w:ascii="GHEA Grapalat" w:hAnsi="GHEA Grapalat"/>
                <w:sz w:val="16"/>
                <w:szCs w:val="16"/>
              </w:rPr>
              <w:t>4</w:t>
            </w:r>
            <w:r w:rsidRPr="00AE492E">
              <w:rPr>
                <w:rFonts w:ascii="GHEA Grapalat" w:hAnsi="GHEA Grapalat"/>
                <w:sz w:val="16"/>
                <w:szCs w:val="16"/>
              </w:rPr>
              <w:t>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CA6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F3B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DA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1E5C" w14:textId="26194398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BF4D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1406BF35" w14:textId="7536D592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08B4" w14:textId="116404A5" w:rsidR="00127ADD" w:rsidRPr="00F1348A" w:rsidRDefault="00127ADD" w:rsidP="00127AD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4D7EE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3F57091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8952" w14:textId="5DDD5988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51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F96A" w14:textId="0FC09FAF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33661153/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1D31" w14:textId="6BBAB7EA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E96613">
              <w:rPr>
                <w:rFonts w:ascii="GHEA Grapalat" w:hAnsi="GHEA Grapalat"/>
                <w:sz w:val="16"/>
                <w:szCs w:val="16"/>
                <w:lang w:val="en-US"/>
              </w:rPr>
              <w:t xml:space="preserve">Дексаметазон </w:t>
            </w:r>
            <w:r w:rsidRPr="00D06F27">
              <w:rPr>
                <w:rFonts w:ascii="GHEA Grapalat" w:hAnsi="GHEA Grapalat"/>
                <w:sz w:val="16"/>
                <w:szCs w:val="16"/>
                <w:lang w:val="en-US"/>
              </w:rPr>
              <w:t xml:space="preserve">1 </w:t>
            </w:r>
            <w:r w:rsidRPr="00E96613">
              <w:rPr>
                <w:rFonts w:ascii="GHEA Grapalat" w:hAnsi="GHEA Grapalat"/>
                <w:sz w:val="16"/>
                <w:szCs w:val="16"/>
              </w:rPr>
              <w:t>мг</w:t>
            </w:r>
            <w:r w:rsidRPr="00D06F27">
              <w:rPr>
                <w:rFonts w:ascii="GHEA Grapalat" w:hAnsi="GHEA Grapalat"/>
                <w:sz w:val="16"/>
                <w:szCs w:val="16"/>
                <w:lang w:val="en-US"/>
              </w:rPr>
              <w:t xml:space="preserve"> / </w:t>
            </w:r>
            <w:r w:rsidRPr="00E96613">
              <w:rPr>
                <w:rFonts w:ascii="GHEA Grapalat" w:hAnsi="GHEA Grapalat"/>
                <w:sz w:val="16"/>
                <w:szCs w:val="16"/>
              </w:rPr>
              <w:t>мл</w:t>
            </w:r>
            <w:r w:rsidRPr="00D06F27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E96613">
              <w:rPr>
                <w:rFonts w:ascii="GHEA Grapalat" w:hAnsi="GHEA Grapalat"/>
                <w:sz w:val="16"/>
                <w:szCs w:val="16"/>
              </w:rPr>
              <w:t>флакон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B7CA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BC2A" w14:textId="752E86D0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E96613">
              <w:rPr>
                <w:rFonts w:ascii="GHEA Grapalat" w:hAnsi="GHEA Grapalat"/>
                <w:sz w:val="16"/>
                <w:szCs w:val="16"/>
              </w:rPr>
              <w:t>Дексаметазон, дексаметазон, капли глазные 1 мг / 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73CB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191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B29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4076" w14:textId="3242DFDB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B2BA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BDED7AC" w14:textId="12BE357B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B975" w14:textId="0221E33E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B6B0F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7CAA9DA4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E397" w14:textId="14F6CEAE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C87B" w14:textId="5B63991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33621210/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1278" w14:textId="16F4E3D2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8F086E">
              <w:rPr>
                <w:rFonts w:ascii="GHEA Grapalat" w:hAnsi="GHEA Grapalat"/>
                <w:sz w:val="16"/>
                <w:szCs w:val="16"/>
              </w:rPr>
              <w:t>железосодержащее соединение b03a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BC4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CB48E" w14:textId="4BD4A84F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8F086E">
              <w:rPr>
                <w:rFonts w:ascii="GHEA Grapalat" w:hAnsi="GHEA Grapalat"/>
                <w:sz w:val="16"/>
                <w:szCs w:val="16"/>
              </w:rPr>
              <w:t>Гидроксид железа (III) пол полимальтозныйкомплекс гидроксид железа (III) с полимальтозным комплексом жевательная таблетка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8A12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B041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6DA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6B4C" w14:textId="4A92B2E5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9057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D48BB31" w14:textId="675E285A" w:rsidR="00127ADD" w:rsidRPr="00F1348A" w:rsidRDefault="00127ADD" w:rsidP="00127ADD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0956" w14:textId="44A56A87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D0D79" w14:textId="77777777" w:rsidR="00127ADD" w:rsidRPr="00F1348A" w:rsidRDefault="00127ADD" w:rsidP="00127ADD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6FEAF0DD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FE91" w14:textId="3849C14E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DF62" w14:textId="0089A8AD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A338" w14:textId="3C18B86F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65639">
              <w:rPr>
                <w:rFonts w:ascii="GHEA Grapalat" w:hAnsi="GHEA Grapalat"/>
                <w:sz w:val="16"/>
                <w:szCs w:val="16"/>
              </w:rPr>
              <w:t>Амоксициллин j01ca04 125 мг / 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7567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FD5D" w14:textId="1B684E06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65639">
              <w:rPr>
                <w:rFonts w:ascii="GHEA Grapalat" w:hAnsi="GHEA Grapalat"/>
                <w:sz w:val="16"/>
                <w:szCs w:val="16"/>
              </w:rPr>
              <w:t>Амоксициллин (тригидрат амоксициллина) Амоксициллин (тригидрат амоксициллина), 125 мг / 5 мл пероральная доза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7F85" w14:textId="6CB09859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0DFF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D312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0E70" w14:textId="78E5C8F7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013A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1ABBC1AC" w14:textId="661EE390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9503" w14:textId="18F48FFE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E7067" w14:textId="53331915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64239A9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379C" w14:textId="0B85F70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3117" w14:textId="2D618508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33621760/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1BE4" w14:textId="11394911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453985">
              <w:rPr>
                <w:rFonts w:ascii="GHEA Grapalat" w:hAnsi="GHEA Grapalat"/>
                <w:sz w:val="16"/>
                <w:szCs w:val="16"/>
                <w:lang w:val="en-US"/>
              </w:rPr>
              <w:t>дигоксин c01aa05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E02F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333" w14:textId="5DB4DDC0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453985">
              <w:rPr>
                <w:rFonts w:ascii="GHEA Grapalat" w:hAnsi="GHEA Grapalat"/>
                <w:sz w:val="16"/>
                <w:szCs w:val="16"/>
                <w:lang w:val="en-US"/>
              </w:rPr>
              <w:t>Дигоксиндигоксин, таблетка 0,25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10E1" w14:textId="4DD1863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47C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68EE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23B0" w14:textId="225B9A67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EED1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173FDBE" w14:textId="6D32AA28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1D97" w14:textId="7944B9AB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E1334" w14:textId="6A562E04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71D4CF5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43BD" w14:textId="7EAC0103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8334" w14:textId="27AFD05E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33651111/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17B0" w14:textId="1ED97ECA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A93A6C">
              <w:rPr>
                <w:rFonts w:ascii="GHEA Grapalat" w:hAnsi="GHEA Grapalat"/>
                <w:sz w:val="16"/>
                <w:szCs w:val="16"/>
                <w:lang w:val="en-US"/>
              </w:rPr>
              <w:t>Амоксициллин j01ca04 250 мг / 5 мл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A4D0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8C49" w14:textId="18E1E0A7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A93A6C">
              <w:rPr>
                <w:rFonts w:ascii="GHEA Grapalat" w:hAnsi="GHEA Grapalat"/>
                <w:sz w:val="16"/>
                <w:szCs w:val="16"/>
              </w:rPr>
              <w:t>Амоксициллин (тригидрат амоксициллина) Амоксициллин (тригидрат амоксициллина) дозировка 250 мг / 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CCB9" w14:textId="7A16DDCB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A6E1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DF21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C337" w14:textId="2F3F1FD6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9F6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C66E0BB" w14:textId="380D97AB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5847" w14:textId="5C93D06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5676" w14:textId="0730452B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2D819FCB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6A80" w14:textId="2C743545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56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78A8" w14:textId="012C604D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33611350/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9BCC" w14:textId="1E772159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0F66E7">
              <w:rPr>
                <w:rFonts w:ascii="GHEA Grapalat" w:hAnsi="GHEA Grapalat"/>
                <w:sz w:val="16"/>
                <w:szCs w:val="16"/>
              </w:rPr>
              <w:t xml:space="preserve">аскорбиновая кислота g01ad03, s01xa15, a11ga01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  <w:r w:rsidRPr="000F66E7">
              <w:rPr>
                <w:rFonts w:ascii="GHEA Grapalat" w:hAnsi="GHEA Grapalat"/>
                <w:sz w:val="16"/>
                <w:szCs w:val="16"/>
              </w:rPr>
              <w:t>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C7FC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F772" w14:textId="5B470FB9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0F66E7">
              <w:rPr>
                <w:rFonts w:ascii="GHEA Grapalat" w:hAnsi="GHEA Grapalat"/>
                <w:sz w:val="16"/>
                <w:szCs w:val="16"/>
              </w:rPr>
              <w:t xml:space="preserve">Аскорбиновая кислота, аскорбиновая кислота таблетка </w:t>
            </w:r>
            <w:r w:rsidRPr="00B43149">
              <w:rPr>
                <w:rFonts w:ascii="GHEA Grapalat" w:hAnsi="GHEA Grapalat"/>
                <w:sz w:val="16"/>
                <w:szCs w:val="16"/>
              </w:rPr>
              <w:t>2</w:t>
            </w:r>
            <w:r w:rsidRPr="000F66E7">
              <w:rPr>
                <w:rFonts w:ascii="GHEA Grapalat" w:hAnsi="GHEA Grapalat"/>
                <w:sz w:val="16"/>
                <w:szCs w:val="16"/>
              </w:rPr>
              <w:t>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B5A5" w14:textId="5A47B193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3DA1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164A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F5B1" w14:textId="23B513FC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5AE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B2054D9" w14:textId="632B48D2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08F6" w14:textId="2DADEB7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89038" w14:textId="61DA43CF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6EC1CD84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D22E" w14:textId="503320FB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209B" w14:textId="54852D93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33661149/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9162" w14:textId="14324BED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76CB">
              <w:rPr>
                <w:rFonts w:ascii="GHEA Grapalat" w:hAnsi="GHEA Grapalat"/>
                <w:sz w:val="16"/>
                <w:szCs w:val="16"/>
              </w:rPr>
              <w:t>ацетазоламид s01ec01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237B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1F71" w14:textId="68978FAC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76CB">
              <w:rPr>
                <w:rFonts w:ascii="GHEA Grapalat" w:hAnsi="GHEA Grapalat"/>
                <w:sz w:val="16"/>
                <w:szCs w:val="16"/>
              </w:rPr>
              <w:t>Ацетазоламид, таблетка ацетазоламида 250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1243" w14:textId="0B7445EC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5082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5F98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384A" w14:textId="74CC69B5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8D77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3A44233" w14:textId="1A60B44C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9E20" w14:textId="042DE522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B3EB7" w14:textId="0D68371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418FE80D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E623" w14:textId="196FABC1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AEB9" w14:textId="6C1CBEA9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33651252/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B929" w14:textId="25CB5866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0E59F0">
              <w:rPr>
                <w:rFonts w:ascii="GHEA Grapalat" w:hAnsi="GHEA Grapalat"/>
                <w:sz w:val="16"/>
                <w:szCs w:val="16"/>
                <w:lang w:val="en-US"/>
              </w:rPr>
              <w:t>анастрозол l02bg03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3E72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92A0" w14:textId="050B1667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972F9">
              <w:rPr>
                <w:rFonts w:ascii="GHEA Grapalat" w:hAnsi="GHEA Grapalat"/>
                <w:sz w:val="16"/>
                <w:szCs w:val="16"/>
              </w:rPr>
              <w:t>АнастрозолАнастрозолтаблетки, покрытые пленочной оболочкой 1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DDAA" w14:textId="06AB2955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EEB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873F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489E" w14:textId="610049AD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8594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E5D88E0" w14:textId="6E9E3A8E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CB0B" w14:textId="6FBBFABA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264BF" w14:textId="72162D7E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158430F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68BC" w14:textId="15671CA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59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D421" w14:textId="2FC1EA3C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33671114/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DC0A" w14:textId="3D43DDE8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453985">
              <w:rPr>
                <w:rFonts w:ascii="GHEA Grapalat" w:hAnsi="GHEA Grapalat"/>
                <w:sz w:val="16"/>
                <w:szCs w:val="16"/>
                <w:lang w:val="en-US"/>
              </w:rPr>
              <w:t>аминофиллин r03da05 150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549B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AA80" w14:textId="6FA4EC83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453985">
              <w:rPr>
                <w:rFonts w:ascii="GHEA Grapalat" w:hAnsi="GHEA Grapalat"/>
                <w:sz w:val="16"/>
                <w:szCs w:val="16"/>
                <w:lang w:val="en-US"/>
              </w:rPr>
              <w:t>Аминофиллин, Аминофиллинтаблетка 150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FBCB" w14:textId="6F5D5700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6800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85E5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5705" w14:textId="631754AD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57D7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1BE1077" w14:textId="7DEBAF7D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812C" w14:textId="198EA65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A2396" w14:textId="57DC2732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3E42B8A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CC89" w14:textId="251258A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8B78" w14:textId="4BDEAF7E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33631310/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636C" w14:textId="38FF458C" w:rsidR="00127ADD" w:rsidRPr="00127ADD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656F1F">
              <w:rPr>
                <w:rFonts w:ascii="GHEA Grapalat" w:hAnsi="GHEA Grapalat"/>
                <w:sz w:val="16"/>
                <w:szCs w:val="16"/>
              </w:rPr>
              <w:t>диклофенак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d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11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ax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18, 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ab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05, 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m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02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aa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15, 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s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>01</w:t>
            </w:r>
            <w:r w:rsidRPr="00656F1F">
              <w:rPr>
                <w:rFonts w:ascii="GHEA Grapalat" w:hAnsi="GHEA Grapalat"/>
                <w:sz w:val="16"/>
                <w:szCs w:val="16"/>
                <w:lang w:val="en-US"/>
              </w:rPr>
              <w:t>bc</w:t>
            </w:r>
            <w:r w:rsidRPr="00127ADD">
              <w:rPr>
                <w:rFonts w:ascii="GHEA Grapalat" w:hAnsi="GHEA Grapalat"/>
                <w:sz w:val="16"/>
                <w:szCs w:val="16"/>
                <w:lang w:val="en-US"/>
              </w:rPr>
              <w:t xml:space="preserve">03 25 </w:t>
            </w:r>
            <w:r w:rsidRPr="00656F1F">
              <w:rPr>
                <w:rFonts w:ascii="GHEA Grapalat" w:hAnsi="GHEA Grapalat"/>
                <w:sz w:val="16"/>
                <w:szCs w:val="16"/>
              </w:rPr>
              <w:t>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DE34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6508" w14:textId="341BDE5B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656F1F">
              <w:rPr>
                <w:rFonts w:ascii="GHEA Grapalat" w:hAnsi="GHEA Grapalat"/>
                <w:sz w:val="16"/>
                <w:szCs w:val="16"/>
              </w:rPr>
              <w:t>Диклофенак (диклофенак натрия) диклофенак (диклофенак натрия) таблетка 25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AC5D" w14:textId="6ADF92E2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3811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9435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7949" w14:textId="11186118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4D30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FF7E306" w14:textId="1A76112B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408A" w14:textId="108EFE8B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19C37" w14:textId="33D87CB6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24BAC901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676C" w14:textId="2C2E226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7A38" w14:textId="00E98423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33642230/1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83F8" w14:textId="197EDC3A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EE1920">
              <w:rPr>
                <w:rFonts w:ascii="GHEA Grapalat" w:hAnsi="GHEA Grapalat"/>
                <w:sz w:val="16"/>
                <w:szCs w:val="16"/>
              </w:rPr>
              <w:t xml:space="preserve">левотироксин h03aa01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  <w:r w:rsidRPr="00EE1920">
              <w:rPr>
                <w:rFonts w:ascii="GHEA Grapalat" w:hAnsi="GHEA Grapalat"/>
                <w:sz w:val="16"/>
                <w:szCs w:val="16"/>
              </w:rPr>
              <w:t>0 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1D4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0899" w14:textId="32D368AD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EE1920">
              <w:rPr>
                <w:rFonts w:ascii="GHEA Grapalat" w:hAnsi="GHEA Grapalat"/>
                <w:sz w:val="18"/>
                <w:szCs w:val="18"/>
              </w:rPr>
              <w:t xml:space="preserve">левотироксин (левотироксин натрия), таблетка, </w:t>
            </w:r>
            <w:r w:rsidRPr="007F03EF">
              <w:rPr>
                <w:rFonts w:ascii="GHEA Grapalat" w:hAnsi="GHEA Grapalat"/>
                <w:sz w:val="18"/>
                <w:szCs w:val="18"/>
              </w:rPr>
              <w:t>5</w:t>
            </w:r>
            <w:r w:rsidRPr="00EE1920">
              <w:rPr>
                <w:rFonts w:ascii="GHEA Grapalat" w:hAnsi="GHEA Grapalat"/>
                <w:sz w:val="18"/>
                <w:szCs w:val="18"/>
              </w:rPr>
              <w:t>0 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B377" w14:textId="1E12D9EC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CCED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5AC4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F3A8" w14:textId="6F518CF0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5339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BE667CC" w14:textId="68EE78D0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C903" w14:textId="58C7C5CE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45201" w14:textId="133519E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17EF337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9157" w14:textId="73637E63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62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8DE5" w14:textId="4AF493BD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33621210/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7B7D" w14:textId="23D48DF5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D21347">
              <w:rPr>
                <w:rFonts w:ascii="GHEA Grapalat" w:hAnsi="GHEA Grapalat"/>
                <w:sz w:val="16"/>
                <w:szCs w:val="16"/>
              </w:rPr>
              <w:t xml:space="preserve">Железосодержащая комбинация </w:t>
            </w:r>
            <w:r w:rsidRPr="00D21347">
              <w:rPr>
                <w:rFonts w:ascii="GHEA Grapalat" w:hAnsi="GHEA Grapalat"/>
                <w:sz w:val="16"/>
                <w:szCs w:val="16"/>
                <w:lang w:val="en-US"/>
              </w:rPr>
              <w:t>b</w:t>
            </w:r>
            <w:r w:rsidRPr="00D21347">
              <w:rPr>
                <w:rFonts w:ascii="GHEA Grapalat" w:hAnsi="GHEA Grapalat"/>
                <w:sz w:val="16"/>
                <w:szCs w:val="16"/>
              </w:rPr>
              <w:t>03</w:t>
            </w:r>
            <w:r w:rsidRPr="00D21347">
              <w:rPr>
                <w:rFonts w:ascii="GHEA Grapalat" w:hAnsi="GHEA Grapalat"/>
                <w:sz w:val="16"/>
                <w:szCs w:val="16"/>
                <w:lang w:val="en-US"/>
              </w:rPr>
              <w:t>a</w:t>
            </w:r>
            <w:r w:rsidRPr="00D21347">
              <w:rPr>
                <w:rFonts w:ascii="GHEA Grapalat" w:hAnsi="GHEA Grapalat"/>
                <w:sz w:val="16"/>
                <w:szCs w:val="16"/>
              </w:rPr>
              <w:t xml:space="preserve"> 50 мг / 5 мл, флакон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019" w14:textId="77777777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76F0" w14:textId="2C56B0BE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D21347">
              <w:rPr>
                <w:rFonts w:ascii="GHEA Grapalat" w:hAnsi="GHEA Grapalat"/>
                <w:sz w:val="16"/>
                <w:szCs w:val="16"/>
              </w:rPr>
              <w:t>Раствор гидроксида железа (III) пол полимальтозного комплекса раствор гидроксида железа (III) с полимальтозным комплексом для внутреннего применения 50 мг / 5 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9639" w14:textId="543EE2EA" w:rsidR="00127ADD" w:rsidRPr="00127ADD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FC05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3A90" w14:textId="77777777" w:rsidR="00127ADD" w:rsidRPr="00127ADD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6B9E" w14:textId="2698CE5F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ABDD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2428D47" w14:textId="7ED71120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A074" w14:textId="02FC493B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25CCF" w14:textId="772F66D7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127ADD" w:rsidRPr="0076465E" w14:paraId="2A514FA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524E" w14:textId="14C74078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5681" w14:textId="3B00EE19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33651139/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3B7A" w14:textId="2DBAF8E5" w:rsidR="00127ADD" w:rsidRPr="00F1348A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704AD8">
              <w:rPr>
                <w:rFonts w:ascii="GHEA Grapalat" w:hAnsi="GHEA Grapalat"/>
                <w:sz w:val="16"/>
                <w:szCs w:val="16"/>
              </w:rPr>
              <w:t>моксифлоксацин j01ma14, s01ae07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7C08" w14:textId="77777777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0809" w14:textId="78EB2B6D" w:rsidR="00127ADD" w:rsidRPr="00127ADD" w:rsidRDefault="00127ADD" w:rsidP="00127AD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704AD8">
              <w:rPr>
                <w:rFonts w:ascii="GHEA Grapalat" w:hAnsi="GHEA Grapalat"/>
                <w:sz w:val="18"/>
                <w:szCs w:val="18"/>
              </w:rPr>
              <w:t>моксифлоксацин</w:t>
            </w:r>
            <w:r w:rsidRPr="00127ADD">
              <w:rPr>
                <w:rFonts w:ascii="GHEA Grapalat" w:hAnsi="GHEA Grapalat"/>
                <w:sz w:val="18"/>
                <w:szCs w:val="18"/>
                <w:lang w:val="en-US"/>
              </w:rPr>
              <w:t xml:space="preserve"> j01ma14, s01ae07 </w:t>
            </w:r>
            <w:r w:rsidRPr="00704AD8">
              <w:rPr>
                <w:rFonts w:ascii="GHEA Grapalat" w:hAnsi="GHEA Grapalat"/>
                <w:sz w:val="18"/>
                <w:szCs w:val="18"/>
              </w:rPr>
              <w:t>таблетка</w:t>
            </w:r>
            <w:r w:rsidRPr="00127ADD">
              <w:rPr>
                <w:rFonts w:ascii="GHEA Grapalat" w:hAnsi="GHEA Grapalat"/>
                <w:sz w:val="18"/>
                <w:szCs w:val="18"/>
                <w:lang w:val="en-US"/>
              </w:rPr>
              <w:t xml:space="preserve"> 400 </w:t>
            </w:r>
            <w:r w:rsidRPr="00704AD8">
              <w:rPr>
                <w:rFonts w:ascii="GHEA Grapalat" w:hAnsi="GHEA Grapalat"/>
                <w:sz w:val="18"/>
                <w:szCs w:val="18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5E6" w14:textId="0B93FCFC" w:rsidR="00127ADD" w:rsidRPr="00F1348A" w:rsidRDefault="00127ADD" w:rsidP="00127AD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C039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121D" w14:textId="77777777" w:rsidR="00127ADD" w:rsidRPr="00F1348A" w:rsidRDefault="00127ADD" w:rsidP="00127AD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C059" w14:textId="4F31DDAA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02A5" w14:textId="77777777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EBBD9B1" w14:textId="23A73DE6" w:rsidR="00127ADD" w:rsidRPr="00F1348A" w:rsidRDefault="00127ADD" w:rsidP="00127ADD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Мазманяан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4074" w14:textId="2392044C" w:rsidR="00127ADD" w:rsidRPr="00F1348A" w:rsidRDefault="00127ADD" w:rsidP="00127AD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48439" w14:textId="70894196" w:rsidR="00127ADD" w:rsidRPr="00F1348A" w:rsidRDefault="00127ADD" w:rsidP="00127AD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C67B7F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C67B7F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14:paraId="386E8FBE" w14:textId="77777777" w:rsidR="008903D5" w:rsidRPr="00062FEB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color w:val="FF0000"/>
          <w:sz w:val="14"/>
          <w:szCs w:val="14"/>
          <w:lang w:val="pt-BR"/>
        </w:rPr>
      </w:pPr>
    </w:p>
    <w:p w14:paraId="048D4CE9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3BCC34CD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2412721E" w14:textId="77777777"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72B0B3F9" w14:textId="77777777"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7FF557CE" w14:textId="77777777" w:rsidR="008903D5" w:rsidRPr="0063298A" w:rsidRDefault="008903D5" w:rsidP="008903D5">
      <w:pPr>
        <w:rPr>
          <w:lang w:val="ru-RU"/>
        </w:rPr>
      </w:pPr>
    </w:p>
    <w:p w14:paraId="02367FE3" w14:textId="77777777"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sectPr w:rsid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panose1 w:val="00000000000000000000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C"/>
    <w:rsid w:val="0004637D"/>
    <w:rsid w:val="00062FEB"/>
    <w:rsid w:val="00063147"/>
    <w:rsid w:val="00070665"/>
    <w:rsid w:val="000A341B"/>
    <w:rsid w:val="000F0AB5"/>
    <w:rsid w:val="000F1947"/>
    <w:rsid w:val="001003B9"/>
    <w:rsid w:val="00102143"/>
    <w:rsid w:val="00127ADD"/>
    <w:rsid w:val="00137CDF"/>
    <w:rsid w:val="00181877"/>
    <w:rsid w:val="00192968"/>
    <w:rsid w:val="00192CB0"/>
    <w:rsid w:val="001B01CC"/>
    <w:rsid w:val="001C7118"/>
    <w:rsid w:val="001D14CA"/>
    <w:rsid w:val="001D5B24"/>
    <w:rsid w:val="001E1DA1"/>
    <w:rsid w:val="001E6BE5"/>
    <w:rsid w:val="001F1AF8"/>
    <w:rsid w:val="00225AB4"/>
    <w:rsid w:val="002514BA"/>
    <w:rsid w:val="002A6B9E"/>
    <w:rsid w:val="002B5E5D"/>
    <w:rsid w:val="002B5F8B"/>
    <w:rsid w:val="002E69C8"/>
    <w:rsid w:val="00335275"/>
    <w:rsid w:val="00335DE8"/>
    <w:rsid w:val="00344FA9"/>
    <w:rsid w:val="00357AAC"/>
    <w:rsid w:val="003615ED"/>
    <w:rsid w:val="00375D1C"/>
    <w:rsid w:val="00377F3E"/>
    <w:rsid w:val="003C0A61"/>
    <w:rsid w:val="003D2B92"/>
    <w:rsid w:val="003D2FDA"/>
    <w:rsid w:val="003D6576"/>
    <w:rsid w:val="003E265E"/>
    <w:rsid w:val="003E4FCB"/>
    <w:rsid w:val="004742C8"/>
    <w:rsid w:val="004B4006"/>
    <w:rsid w:val="004B6A8F"/>
    <w:rsid w:val="004C4B19"/>
    <w:rsid w:val="004C5F41"/>
    <w:rsid w:val="004D183E"/>
    <w:rsid w:val="004D4D6A"/>
    <w:rsid w:val="004E0B16"/>
    <w:rsid w:val="00504FE2"/>
    <w:rsid w:val="0050559E"/>
    <w:rsid w:val="005055AD"/>
    <w:rsid w:val="00521525"/>
    <w:rsid w:val="00526293"/>
    <w:rsid w:val="00566C4A"/>
    <w:rsid w:val="005803BC"/>
    <w:rsid w:val="00590D1B"/>
    <w:rsid w:val="0059482F"/>
    <w:rsid w:val="005D2283"/>
    <w:rsid w:val="005D4C9D"/>
    <w:rsid w:val="0060513A"/>
    <w:rsid w:val="00616345"/>
    <w:rsid w:val="0063298A"/>
    <w:rsid w:val="006345DA"/>
    <w:rsid w:val="00653146"/>
    <w:rsid w:val="006741C3"/>
    <w:rsid w:val="00685928"/>
    <w:rsid w:val="006C4766"/>
    <w:rsid w:val="006C6DD3"/>
    <w:rsid w:val="006C7A33"/>
    <w:rsid w:val="006F3279"/>
    <w:rsid w:val="006F36A9"/>
    <w:rsid w:val="00705D56"/>
    <w:rsid w:val="00710024"/>
    <w:rsid w:val="00740630"/>
    <w:rsid w:val="00740A32"/>
    <w:rsid w:val="007616D6"/>
    <w:rsid w:val="0076465E"/>
    <w:rsid w:val="00783D30"/>
    <w:rsid w:val="007A7C05"/>
    <w:rsid w:val="007B125E"/>
    <w:rsid w:val="007B1F7D"/>
    <w:rsid w:val="007C2B16"/>
    <w:rsid w:val="007C6764"/>
    <w:rsid w:val="007C7FD2"/>
    <w:rsid w:val="007D0FD3"/>
    <w:rsid w:val="007D7F83"/>
    <w:rsid w:val="00806AAC"/>
    <w:rsid w:val="008322F4"/>
    <w:rsid w:val="00834776"/>
    <w:rsid w:val="00876077"/>
    <w:rsid w:val="00883689"/>
    <w:rsid w:val="008903D5"/>
    <w:rsid w:val="008908E7"/>
    <w:rsid w:val="008B38AB"/>
    <w:rsid w:val="008D5042"/>
    <w:rsid w:val="008E74F0"/>
    <w:rsid w:val="008F0019"/>
    <w:rsid w:val="008F44C9"/>
    <w:rsid w:val="009058AA"/>
    <w:rsid w:val="00924570"/>
    <w:rsid w:val="0093317A"/>
    <w:rsid w:val="00950913"/>
    <w:rsid w:val="00981FE8"/>
    <w:rsid w:val="009A151B"/>
    <w:rsid w:val="009A3722"/>
    <w:rsid w:val="009B1791"/>
    <w:rsid w:val="009B22C8"/>
    <w:rsid w:val="009C73D5"/>
    <w:rsid w:val="009E361A"/>
    <w:rsid w:val="009E363B"/>
    <w:rsid w:val="00A26B38"/>
    <w:rsid w:val="00A3265E"/>
    <w:rsid w:val="00A87385"/>
    <w:rsid w:val="00AB11DE"/>
    <w:rsid w:val="00AE059A"/>
    <w:rsid w:val="00AF06D7"/>
    <w:rsid w:val="00B079A1"/>
    <w:rsid w:val="00B21A8E"/>
    <w:rsid w:val="00B30F31"/>
    <w:rsid w:val="00B3703D"/>
    <w:rsid w:val="00B51E8B"/>
    <w:rsid w:val="00B72A02"/>
    <w:rsid w:val="00B772CC"/>
    <w:rsid w:val="00BA5396"/>
    <w:rsid w:val="00BA5A87"/>
    <w:rsid w:val="00BB7ACE"/>
    <w:rsid w:val="00BD19E3"/>
    <w:rsid w:val="00C06D5C"/>
    <w:rsid w:val="00C21CCF"/>
    <w:rsid w:val="00C3489D"/>
    <w:rsid w:val="00C43E8D"/>
    <w:rsid w:val="00C835AC"/>
    <w:rsid w:val="00CC4D5C"/>
    <w:rsid w:val="00CF0DB3"/>
    <w:rsid w:val="00D4246D"/>
    <w:rsid w:val="00DD2780"/>
    <w:rsid w:val="00E25E5F"/>
    <w:rsid w:val="00E46050"/>
    <w:rsid w:val="00E56B70"/>
    <w:rsid w:val="00E7173D"/>
    <w:rsid w:val="00F1348A"/>
    <w:rsid w:val="00F458C5"/>
    <w:rsid w:val="00F8686C"/>
    <w:rsid w:val="00F86DA3"/>
    <w:rsid w:val="00FA625C"/>
    <w:rsid w:val="00FB2E1F"/>
    <w:rsid w:val="00FB520F"/>
    <w:rsid w:val="00FB6542"/>
    <w:rsid w:val="00FC75A5"/>
    <w:rsid w:val="00F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E412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arm.cals.am/pharm/drug_image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arm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1998-C164-422C-A8EA-C91FC48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26</Pages>
  <Words>6156</Words>
  <Characters>35094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129</cp:revision>
  <cp:lastPrinted>2025-10-07T10:19:00Z</cp:lastPrinted>
  <dcterms:created xsi:type="dcterms:W3CDTF">2025-09-26T05:23:00Z</dcterms:created>
  <dcterms:modified xsi:type="dcterms:W3CDTF">2025-10-30T11:11:00Z</dcterms:modified>
</cp:coreProperties>
</file>