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DECF8" w14:textId="77777777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14:paraId="12D8B333" w14:textId="0B0F35B1"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7616D6">
        <w:rPr>
          <w:rFonts w:ascii="GHEA Grapalat" w:hAnsi="GHEA Grapalat"/>
          <w:lang w:val="es-ES"/>
        </w:rPr>
        <w:t>«</w:t>
      </w:r>
      <w:r w:rsidR="00526293" w:rsidRPr="00526293">
        <w:rPr>
          <w:rFonts w:ascii="GHEA Grapalat" w:hAnsi="GHEA Grapalat"/>
          <w:lang w:val="af-ZA"/>
        </w:rPr>
        <w:t xml:space="preserve"> </w:t>
      </w:r>
      <w:r w:rsidR="00526293" w:rsidRPr="00526293">
        <w:rPr>
          <w:rFonts w:ascii="GHEA Grapalat" w:hAnsi="GHEA Grapalat"/>
          <w:b/>
          <w:bCs/>
          <w:lang w:val="af-ZA"/>
        </w:rPr>
        <w:t>ՇՄԳԹ2Պ-ԷԱՃԱՊՁԲ 26/</w:t>
      </w:r>
      <w:r w:rsidR="00953EB5">
        <w:rPr>
          <w:rFonts w:ascii="GHEA Grapalat" w:hAnsi="GHEA Grapalat"/>
          <w:b/>
          <w:bCs/>
          <w:lang w:val="af-ZA"/>
        </w:rPr>
        <w:t>2</w:t>
      </w:r>
      <w:r w:rsidRPr="007616D6">
        <w:rPr>
          <w:rFonts w:ascii="GHEA Grapalat" w:hAnsi="GHEA Grapalat" w:cs="Sylfaen"/>
          <w:b/>
          <w:lang w:val="hy-AM"/>
        </w:rPr>
        <w:t>»</w:t>
      </w:r>
      <w:r w:rsidRPr="003C0A61">
        <w:rPr>
          <w:rFonts w:ascii="GHEA Grapalat" w:hAnsi="GHEA Grapalat" w:cs="Sylfaen"/>
          <w:b/>
          <w:u w:val="single"/>
          <w:lang w:val="hy-AM"/>
        </w:rPr>
        <w:t>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1E5F5B7C" w14:textId="77777777"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14:paraId="4B45611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14:paraId="3FAB70CC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2F132517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C82BB2D" w14:textId="77777777"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14:paraId="0E535C55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14:paraId="2F09D816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7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14:paraId="27B3881B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14:paraId="2D792B8F" w14:textId="77777777"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14:paraId="1C88C5D3" w14:textId="77777777"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14:paraId="4619DDF5" w14:textId="77777777" w:rsidR="00AB11DE" w:rsidRDefault="00740630" w:rsidP="00AB11DE">
      <w:pPr>
        <w:pStyle w:val="3"/>
        <w:spacing w:line="240" w:lineRule="auto"/>
        <w:ind w:firstLine="567"/>
        <w:jc w:val="left"/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14:paraId="6964E395" w14:textId="77777777" w:rsidR="00F86DA3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Arial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</w:p>
    <w:p w14:paraId="5E7BB454" w14:textId="77777777"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  <w:r>
        <w:rPr>
          <w:rFonts w:ascii="Sylfaen" w:hAnsi="Sylfaen" w:cs="Arial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Մատակարարի </w:t>
      </w:r>
      <w:r w:rsidR="00357AAC" w:rsidRPr="00740A32">
        <w:rPr>
          <w:rFonts w:ascii="Arial Unicode" w:hAnsi="Arial Unicode"/>
          <w:b/>
          <w:i w:val="0"/>
          <w:lang w:val="hy-AM"/>
        </w:rPr>
        <w:t xml:space="preserve"> </w:t>
      </w:r>
      <w:r w:rsidR="00357AAC" w:rsidRPr="00740A32">
        <w:rPr>
          <w:rFonts w:ascii="Arial Unicode" w:hAnsi="Arial Unicode" w:cs="Arial"/>
          <w:b/>
          <w:i w:val="0"/>
          <w:lang w:val="hy-AM"/>
        </w:rPr>
        <w:t xml:space="preserve">Դեղատունը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</w:p>
    <w:p w14:paraId="4AC1D541" w14:textId="77777777" w:rsidR="00C43E8D" w:rsidRDefault="00C43E8D" w:rsidP="00AB11DE">
      <w:pPr>
        <w:pStyle w:val="3"/>
        <w:spacing w:line="240" w:lineRule="auto"/>
        <w:ind w:firstLine="567"/>
        <w:jc w:val="left"/>
        <w:rPr>
          <w:rFonts w:ascii="Sylfaen" w:hAnsi="Sylfaen" w:cs="GHEA Grapalat"/>
          <w:b/>
          <w:i w:val="0"/>
          <w:lang w:val="hy-AM"/>
        </w:rPr>
      </w:pPr>
    </w:p>
    <w:p w14:paraId="091EF72F" w14:textId="3A6F2AA2" w:rsidR="00AB11DE" w:rsidRPr="00740A32" w:rsidRDefault="00C43E8D" w:rsidP="00AB11DE">
      <w:pPr>
        <w:pStyle w:val="3"/>
        <w:spacing w:line="240" w:lineRule="auto"/>
        <w:ind w:firstLine="567"/>
        <w:jc w:val="left"/>
        <w:rPr>
          <w:rFonts w:ascii="Arial Unicode" w:hAnsi="Arial Unicode" w:cs="GHEA Grapalat"/>
          <w:b/>
          <w:i w:val="0"/>
          <w:lang w:val="hy-AM"/>
        </w:rPr>
      </w:pPr>
      <w:r>
        <w:rPr>
          <w:rFonts w:ascii="Sylfaen" w:hAnsi="Sylfaen" w:cs="GHEA Grapalat"/>
          <w:b/>
          <w:i w:val="0"/>
          <w:lang w:val="hy-AM"/>
        </w:rPr>
        <w:t>ա/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պետք է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  լինի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Պատվիրատուի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 xml:space="preserve">սպասարկման  տարածքում </w:t>
      </w:r>
      <w:r w:rsidR="00357AAC" w:rsidRPr="00740A32">
        <w:rPr>
          <w:rFonts w:ascii="Arial Unicode" w:hAnsi="Arial Unicode" w:cs="GHEA Grapalat"/>
          <w:b/>
          <w:i w:val="0"/>
          <w:lang w:val="af-ZA"/>
        </w:rPr>
        <w:t xml:space="preserve">   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>/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>ք</w:t>
      </w:r>
      <w:r w:rsidR="00357AAC" w:rsidRPr="00740A32">
        <w:rPr>
          <w:rFonts w:ascii="Arial Unicode" w:hAnsi="Arial Unicode" w:cs="GHEA Grapalat"/>
          <w:b/>
          <w:i w:val="0"/>
          <w:lang w:val="es-ES"/>
        </w:rPr>
        <w:t xml:space="preserve">. Գյումրի, </w:t>
      </w:r>
      <w:r w:rsidR="00526293">
        <w:rPr>
          <w:rFonts w:ascii="Arial Unicode" w:hAnsi="Arial Unicode" w:cs="GHEA Grapalat"/>
          <w:b/>
          <w:i w:val="0"/>
          <w:lang w:val="es-ES"/>
        </w:rPr>
        <w:t>Մազմանյան 3</w:t>
      </w:r>
      <w:r w:rsidR="00357AAC"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 w:rsidR="00740A32" w:rsidRPr="00740A32">
        <w:rPr>
          <w:rFonts w:ascii="Arial Unicode" w:hAnsi="Arial Unicode" w:cs="GHEA Grapalat"/>
          <w:b/>
          <w:i w:val="0"/>
          <w:lang w:val="hy-AM"/>
        </w:rPr>
        <w:t>/</w:t>
      </w:r>
      <w:r w:rsidR="00740A32">
        <w:rPr>
          <w:rFonts w:asciiTheme="minorHAnsi" w:hAnsiTheme="minorHAnsi" w:cs="GHEA Grapalat"/>
          <w:b/>
          <w:i w:val="0"/>
          <w:lang w:val="hy-AM"/>
        </w:rPr>
        <w:t xml:space="preserve">  </w:t>
      </w:r>
      <w:r w:rsidR="00740A32">
        <w:rPr>
          <w:rFonts w:ascii="Arial Unicode" w:hAnsi="Arial Unicode" w:cs="GHEA Grapalat"/>
          <w:b/>
          <w:i w:val="0"/>
          <w:lang w:val="hy-AM"/>
        </w:rPr>
        <w:t>գործող</w:t>
      </w:r>
      <w:r w:rsidR="00740A32">
        <w:rPr>
          <w:rFonts w:asciiTheme="minorHAnsi" w:hAnsiTheme="minorHAnsi" w:cs="GHEA Grapalat"/>
          <w:b/>
          <w:i w:val="0"/>
          <w:lang w:val="hy-AM"/>
        </w:rPr>
        <w:t>՝</w:t>
      </w:r>
    </w:p>
    <w:p w14:paraId="03FD6E04" w14:textId="77777777" w:rsidR="00357AAC" w:rsidRPr="00740A32" w:rsidRDefault="00740A32" w:rsidP="00AB11DE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b/>
          <w:i w:val="0"/>
          <w:sz w:val="24"/>
          <w:szCs w:val="24"/>
          <w:lang w:val="af-ZA"/>
        </w:rPr>
      </w:pPr>
      <w:r w:rsidRPr="00740A32">
        <w:rPr>
          <w:rFonts w:ascii="Arial Unicode" w:hAnsi="Arial Unicode" w:cs="GHEA Grapalat"/>
          <w:b/>
          <w:i w:val="0"/>
          <w:lang w:val="hy-AM"/>
        </w:rPr>
        <w:t xml:space="preserve"> </w:t>
      </w:r>
      <w:r>
        <w:rPr>
          <w:rFonts w:asciiTheme="minorHAnsi" w:hAnsiTheme="minorHAnsi" w:cs="GHEA Grapalat"/>
          <w:b/>
          <w:i w:val="0"/>
          <w:lang w:val="hy-AM"/>
        </w:rPr>
        <w:t>մ</w:t>
      </w:r>
      <w:r w:rsidRPr="00740A32">
        <w:rPr>
          <w:rFonts w:ascii="Arial Unicode" w:hAnsi="Arial Unicode" w:cs="GHEA Grapalat"/>
          <w:b/>
          <w:i w:val="0"/>
          <w:lang w:val="hy-AM"/>
        </w:rPr>
        <w:t>ինչև   5  կմ շառավիղով  հեռավարության վրա ։</w:t>
      </w:r>
    </w:p>
    <w:p w14:paraId="2C723BD0" w14:textId="77777777" w:rsidR="00357AAC" w:rsidRDefault="00357AAC" w:rsidP="00357AAC">
      <w:pPr>
        <w:jc w:val="center"/>
        <w:rPr>
          <w:rFonts w:ascii="Sylfaen" w:hAnsi="Sylfaen"/>
          <w:sz w:val="20"/>
          <w:lang w:val="hy-AM"/>
        </w:rPr>
      </w:pPr>
    </w:p>
    <w:p w14:paraId="356D626B" w14:textId="77777777" w:rsidR="00C43E8D" w:rsidRPr="00B72A02" w:rsidRDefault="00B72A02" w:rsidP="00B72A02">
      <w:pPr>
        <w:autoSpaceDE w:val="0"/>
        <w:autoSpaceDN w:val="0"/>
        <w:adjustRightInd w:val="0"/>
        <w:rPr>
          <w:rFonts w:ascii="Arial Unicode" w:hAnsi="Arial Unicode"/>
          <w:b/>
          <w:sz w:val="20"/>
          <w:szCs w:val="20"/>
          <w:lang w:val="hy-AM"/>
        </w:rPr>
      </w:pPr>
      <w:r w:rsidRPr="00B72A02">
        <w:rPr>
          <w:rFonts w:ascii="Arial Unicode" w:hAnsi="Arial Unicode"/>
          <w:b/>
          <w:sz w:val="20"/>
          <w:szCs w:val="20"/>
          <w:lang w:val="hy-AM"/>
        </w:rPr>
        <w:t xml:space="preserve">        </w:t>
      </w:r>
      <w:r w:rsidR="00C43E8D" w:rsidRPr="00B72A02">
        <w:rPr>
          <w:rFonts w:ascii="Arial Unicode" w:hAnsi="Arial Unicode"/>
          <w:b/>
          <w:sz w:val="20"/>
          <w:szCs w:val="20"/>
          <w:lang w:val="hy-AM"/>
        </w:rPr>
        <w:t>բ/</w:t>
      </w:r>
      <w:r w:rsidRPr="00B72A02">
        <w:rPr>
          <w:rFonts w:ascii="Arial Unicode" w:eastAsiaTheme="minorHAnsi" w:hAnsi="Arial Unicode" w:cs="Arial"/>
          <w:b/>
          <w:sz w:val="20"/>
          <w:szCs w:val="20"/>
          <w:lang w:val="hy-AM"/>
        </w:rPr>
        <w:t xml:space="preserve"> գնման ընթացակարգի արդյունքում   առաջին տեղ զբաղեցրած մասնակիցը որակավորումը  հիմնավորող  փաստաթղթերի  հետ  պետք է  ներկայացնոի   նաև  իր  կողմից առաջարկվող  դեզատամ մասին տեղեկատվություն(  անվանումը,գտնվելու  հասցեն, եթե  առաջարկվող  դեղատունը չի հանդիսանում հաղթող ճանաչված մասնակցի դեղատան մասնաճյուղ, ապա  ներկայացվում է  համատեղ  գործունեության պայմանագիր) ։</w:t>
      </w:r>
    </w:p>
    <w:p w14:paraId="40658421" w14:textId="77777777" w:rsidR="00C43E8D" w:rsidRPr="00C43E8D" w:rsidRDefault="00C43E8D" w:rsidP="00357AAC">
      <w:pPr>
        <w:jc w:val="center"/>
        <w:rPr>
          <w:rFonts w:ascii="Sylfaen" w:hAnsi="Sylfaen"/>
          <w:sz w:val="20"/>
          <w:lang w:val="hy-AM"/>
        </w:rPr>
      </w:pPr>
    </w:p>
    <w:p w14:paraId="118AB6FD" w14:textId="77777777" w:rsidR="00357AAC" w:rsidRPr="003C0A61" w:rsidRDefault="00A3265E" w:rsidP="00357AAC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Theme="minorHAnsi" w:hAnsiTheme="minorHAnsi" w:cs="GHEA Grapalat"/>
          <w:b/>
          <w:color w:val="FF0000"/>
          <w:sz w:val="32"/>
          <w:szCs w:val="32"/>
          <w:lang w:val="hy-AM"/>
        </w:rPr>
        <w:t>Հոգեմետ դեղերայի համար պարտադիր  է    դեղատնային վաճառքի լիցենզիա</w:t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</w:r>
      <w:r w:rsidR="00357AAC"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14:paraId="119AC8F3" w14:textId="77777777"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2126"/>
        <w:gridCol w:w="977"/>
        <w:gridCol w:w="2860"/>
        <w:gridCol w:w="715"/>
        <w:gridCol w:w="667"/>
        <w:gridCol w:w="833"/>
        <w:gridCol w:w="833"/>
        <w:gridCol w:w="1479"/>
        <w:gridCol w:w="850"/>
        <w:gridCol w:w="1276"/>
      </w:tblGrid>
      <w:tr w:rsidR="003C0A61" w:rsidRPr="003C0A61" w14:paraId="676B32FE" w14:textId="77777777" w:rsidTr="00953EB5">
        <w:trPr>
          <w:trHeight w:val="219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DF3A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FA2D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F16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A250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C45A7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3C0A61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0104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DF22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C551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25D1D" w14:textId="77777777" w:rsidR="00357AAC" w:rsidRPr="003C0A61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ED37" w14:textId="77777777" w:rsidR="00357AAC" w:rsidRPr="003C0A61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377F3E">
              <w:rPr>
                <w:rFonts w:asciiTheme="minorHAnsi" w:hAnsiTheme="minorHAnsi"/>
                <w:bCs/>
                <w:sz w:val="12"/>
                <w:szCs w:val="12"/>
              </w:rPr>
              <w:t>6</w:t>
            </w:r>
            <w:r w:rsidRPr="003C0A61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14:paraId="3C309F77" w14:textId="77777777" w:rsidTr="00953EB5">
        <w:trPr>
          <w:trHeight w:val="4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01637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EA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559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0DD9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3F3B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9313D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29366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B0A2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0500" w14:textId="77777777" w:rsidR="00357AAC" w:rsidRPr="003C0A61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2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CDE7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3C0A61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F76D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14:paraId="24F3E8A4" w14:textId="77777777" w:rsidR="00357AAC" w:rsidRPr="003C0A61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3C0A61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953EB5" w:rsidRPr="003E265E" w14:paraId="27B599BF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26170" w14:textId="1D4FDCA4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CAEC" w14:textId="2E4F5503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33691226/3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9347" w14:textId="031FCCBC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0" w:name="_Hlk184631866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տրամադոլ (տրամադոլի հիդրոքլորիդ)-100մգ/2մլ</w:t>
            </w:r>
            <w:bookmarkEnd w:id="0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F8F0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979" w14:textId="2E14F10F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տրամադոլ (տրամադոլի հիդրոքլորիդ)- 100մգ/2մլ  2մլ ամպուլաներ լուծույթ ներարկման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2C270" w14:textId="77777777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29B7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F21F5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66AA1" w14:textId="1EF909F5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65ED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173FADB" w14:textId="6A023002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96B8185" w14:textId="77777777" w:rsidR="00953EB5" w:rsidRPr="00322A98" w:rsidRDefault="00953EB5" w:rsidP="00953EB5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49C9D" w14:textId="36914CA2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0FF2" w14:textId="77777777" w:rsidR="00953EB5" w:rsidRPr="00322A98" w:rsidRDefault="00953EB5" w:rsidP="00953EB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953EB5" w:rsidRPr="003E265E" w14:paraId="54C6BBDC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FE43" w14:textId="797984E1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544B" w14:textId="59F704E5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33691212/2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6FC6" w14:textId="3C39A041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դիոսմին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հեսպերիդին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90</w:t>
            </w:r>
            <w:r w:rsidRPr="00322A98">
              <w:rPr>
                <w:rFonts w:ascii="GHEA Grapalat" w:hAnsi="GHEA Grapalat"/>
                <w:sz w:val="16"/>
                <w:szCs w:val="16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+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76A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47A58" w14:textId="0229E2A9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դիոսմին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հեսպերիդին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90</w:t>
            </w:r>
            <w:r w:rsidRPr="00322A98">
              <w:rPr>
                <w:rFonts w:ascii="GHEA Grapalat" w:hAnsi="GHEA Grapalat"/>
                <w:sz w:val="16"/>
                <w:szCs w:val="16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+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մգ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5DD5" w14:textId="77777777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8262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A072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0341E" w14:textId="7D0AB2F0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B1783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6F1FAEC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0FEBD64" w14:textId="0C33ECA8" w:rsidR="00953EB5" w:rsidRPr="00322A98" w:rsidRDefault="00953EB5" w:rsidP="00953EB5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48D68" w14:textId="22EBF93B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8DB8" w14:textId="77777777" w:rsidR="00953EB5" w:rsidRPr="00322A98" w:rsidRDefault="00953EB5" w:rsidP="00953EB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953EB5" w:rsidRPr="003E265E" w14:paraId="4E85DC6B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D5F7" w14:textId="1DB1F695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45EA" w14:textId="25078926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33631491/1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EC0A" w14:textId="48554810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" w:name="_Hlk184631961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ցետիրիզին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  <w:bookmarkEnd w:id="1"/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00CA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F3852" w14:textId="2AA614AC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Ցետիրիզին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10մգ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940E" w14:textId="77777777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B713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3383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CF9BD" w14:textId="0982B36A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15CF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2B67002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789E03A" w14:textId="2BF3ACFB" w:rsidR="00953EB5" w:rsidRPr="00322A98" w:rsidRDefault="00953EB5" w:rsidP="00953EB5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129" w14:textId="340E1184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77E7" w14:textId="77777777" w:rsidR="00953EB5" w:rsidRPr="00322A98" w:rsidRDefault="00953EB5" w:rsidP="00953EB5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</w:p>
        </w:tc>
      </w:tr>
      <w:tr w:rsidR="00953EB5" w:rsidRPr="003E265E" w14:paraId="11C7A90D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C653" w14:textId="36F3FC41" w:rsidR="00953EB5" w:rsidRPr="00322A98" w:rsidRDefault="00953EB5" w:rsidP="00953EB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FC46" w14:textId="2AE3E20C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33651134/2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E405" w14:textId="78B24CB1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" w:name="_Hlk184631244"/>
            <w:proofErr w:type="spellStart"/>
            <w:r w:rsidRPr="00322A98">
              <w:rPr>
                <w:rFonts w:ascii="GHEA Grapalat" w:hAnsi="GHEA Grapalat" w:cs="Sylfaen"/>
                <w:color w:val="333333"/>
                <w:sz w:val="16"/>
                <w:szCs w:val="16"/>
                <w:shd w:val="clear" w:color="auto" w:fill="FFFFFF"/>
              </w:rPr>
              <w:t>ցիպրոֆլօքսացին</w:t>
            </w:r>
            <w:proofErr w:type="spellEnd"/>
            <w:r w:rsidRPr="00322A98"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 xml:space="preserve"> j01ma02, s01ae03, s02aa15, s03aa07</w:t>
            </w:r>
            <w:bookmarkEnd w:id="2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CD4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F920" w14:textId="7222ED78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Ցիպրոֆլօքսացին (ցիպրոֆլօքսացինի հիդրոքլորիդ)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br/>
              <w:t xml:space="preserve">ciprofloxacin (ciprofloxacin hydrochloride), </w:t>
            </w:r>
            <w:bookmarkStart w:id="3" w:name="_Hlk184631267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ակնակաթիլներ 3մգ/մլ,  սրվակ</w:t>
            </w:r>
            <w:bookmarkEnd w:id="3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020FC" w14:textId="77777777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2DA6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2BCB" w14:textId="77777777" w:rsidR="00953EB5" w:rsidRPr="00322A98" w:rsidRDefault="00953EB5" w:rsidP="00953EB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EF991" w14:textId="305F9039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9768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34154C32" w14:textId="77777777" w:rsidR="00953EB5" w:rsidRPr="00322A98" w:rsidRDefault="00953EB5" w:rsidP="00953EB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12D0533" w14:textId="3018E4B8" w:rsidR="00953EB5" w:rsidRPr="00322A98" w:rsidRDefault="00953EB5" w:rsidP="00953EB5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26AF" w14:textId="7A5FCB2E" w:rsidR="00953EB5" w:rsidRPr="00322A98" w:rsidRDefault="00953EB5" w:rsidP="00953EB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C10B" w14:textId="77777777" w:rsidR="00953EB5" w:rsidRPr="00322A98" w:rsidRDefault="00953EB5" w:rsidP="00953EB5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</w:p>
        </w:tc>
      </w:tr>
      <w:tr w:rsidR="00EB0EF8" w:rsidRPr="003E265E" w14:paraId="40830C90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1A56" w14:textId="09735022" w:rsidR="00EB0EF8" w:rsidRPr="00322A98" w:rsidRDefault="00EB0EF8" w:rsidP="00EB0EF8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B14" w14:textId="00407831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 xml:space="preserve">33651124/1 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8CD6" w14:textId="0A6910EB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ցեֆտազիդիմ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j01dd02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948E" w14:textId="77777777" w:rsidR="00EB0EF8" w:rsidRPr="00322A98" w:rsidRDefault="00EB0EF8" w:rsidP="00EB0EF8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E8DE" w14:textId="44AD735E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Ցեֆտազիդիմ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ցեֆտազիդիմիպենտահիդրատ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>ceftazidime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ceftazidimepentahydrate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լուծույթներարկման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1000մգ,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9251" w14:textId="77777777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12F6D" w14:textId="77777777" w:rsidR="00EB0EF8" w:rsidRPr="00322A98" w:rsidRDefault="00EB0EF8" w:rsidP="00EB0EF8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4821" w14:textId="77777777" w:rsidR="00EB0EF8" w:rsidRPr="00322A98" w:rsidRDefault="00EB0EF8" w:rsidP="00EB0EF8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0A88" w14:textId="0FBCB60C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F8CD6" w14:textId="77777777" w:rsidR="00EB0EF8" w:rsidRPr="00322A98" w:rsidRDefault="00EB0EF8" w:rsidP="00EB0EF8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584AB42C" w14:textId="77777777" w:rsidR="00EB0EF8" w:rsidRPr="00322A98" w:rsidRDefault="00EB0EF8" w:rsidP="00EB0EF8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4175FF6" w14:textId="44EEF24C" w:rsidR="00EB0EF8" w:rsidRPr="00322A98" w:rsidRDefault="00EB0EF8" w:rsidP="00EB0EF8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933FD" w14:textId="32484055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3FA8" w14:textId="77777777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  <w:r w:rsidRPr="00322A98">
              <w:rPr>
                <w:rFonts w:ascii="Arial Unicode" w:hAnsi="Arial Unicode"/>
                <w:bCs/>
                <w:sz w:val="16"/>
                <w:szCs w:val="16"/>
              </w:rPr>
              <w:t>թ</w:t>
            </w:r>
          </w:p>
        </w:tc>
      </w:tr>
      <w:tr w:rsidR="00EB0EF8" w:rsidRPr="003E265E" w14:paraId="0A630508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C5F4" w14:textId="3C6A0D9E" w:rsidR="00EB0EF8" w:rsidRPr="00322A98" w:rsidRDefault="00EB0EF8" w:rsidP="00EB0EF8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314" w14:textId="26F3E0E8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33651131/3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E6C4" w14:textId="3622CA8A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4" w:name="_Hlk187214115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սուլֆամեթօքսազոլ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+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տրիմեթոպրիմ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j01ee01, j01ee02, j01ee05, j01ee07 200մգ/5մլ+40մգ/5մլ,</w:t>
            </w:r>
            <w:bookmarkEnd w:id="4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DAD4" w14:textId="77777777" w:rsidR="00EB0EF8" w:rsidRPr="00322A98" w:rsidRDefault="00EB0EF8" w:rsidP="00EB0EF8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A087" w14:textId="53C381D3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Սուլֆամեթօքսազոլ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տրիմեթոպրիմSulfamethoxazole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trimethoprim, 91դեղակախույթներքինընդունման 200մգ/5մլ+40մգ/5մլ,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26A6" w14:textId="77777777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A6C58" w14:textId="77777777" w:rsidR="00EB0EF8" w:rsidRPr="00322A98" w:rsidRDefault="00EB0EF8" w:rsidP="00EB0EF8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5519" w14:textId="77777777" w:rsidR="00EB0EF8" w:rsidRPr="00322A98" w:rsidRDefault="00EB0EF8" w:rsidP="00EB0EF8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4D90" w14:textId="4E1FE345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7CF7" w14:textId="77777777" w:rsidR="00EB0EF8" w:rsidRPr="00322A98" w:rsidRDefault="00EB0EF8" w:rsidP="00EB0EF8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D4DDE41" w14:textId="77777777" w:rsidR="00EB0EF8" w:rsidRPr="00322A98" w:rsidRDefault="00EB0EF8" w:rsidP="00EB0EF8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lastRenderedPageBreak/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09A8FD79" w14:textId="3F544B3D" w:rsidR="00EB0EF8" w:rsidRPr="00322A98" w:rsidRDefault="00EB0EF8" w:rsidP="00EB0EF8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BE6F" w14:textId="23D1F025" w:rsidR="00EB0EF8" w:rsidRPr="00322A98" w:rsidRDefault="00EB0EF8" w:rsidP="00EB0EF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7A00" w14:textId="77777777" w:rsidR="00EB0EF8" w:rsidRPr="00322A98" w:rsidRDefault="00EB0EF8" w:rsidP="00EB0EF8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5</w:t>
            </w:r>
          </w:p>
        </w:tc>
      </w:tr>
      <w:tr w:rsidR="00D65BE9" w:rsidRPr="003E265E" w14:paraId="4C7B104A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ABC5" w14:textId="49903C42" w:rsidR="00D65BE9" w:rsidRPr="00322A98" w:rsidRDefault="00D65BE9" w:rsidP="00D65BE9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7051" w14:textId="165BC8A4" w:rsidR="00D65BE9" w:rsidRPr="00322A98" w:rsidRDefault="00D65BE9" w:rsidP="00D65BE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33671113/1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C5C5" w14:textId="0F22B7DF" w:rsidR="00D65BE9" w:rsidRPr="00322A98" w:rsidRDefault="00D65BE9" w:rsidP="00D65BE9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bookmarkStart w:id="5" w:name="_Hlk187212814"/>
            <w:r w:rsidRPr="00322A98">
              <w:rPr>
                <w:rFonts w:ascii="GHEA Grapalat" w:hAnsi="GHEA Grapalat"/>
                <w:sz w:val="16"/>
                <w:szCs w:val="16"/>
              </w:rPr>
              <w:t>սալբուտամոլr03ac02   4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bookmarkEnd w:id="5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D13D" w14:textId="77777777" w:rsidR="00D65BE9" w:rsidRPr="00322A98" w:rsidRDefault="00D65BE9" w:rsidP="00D65BE9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CD41" w14:textId="5E2473ED" w:rsidR="00D65BE9" w:rsidRPr="00322A98" w:rsidRDefault="00D65BE9" w:rsidP="00D65BE9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Սալբուտամոլ 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salbutamol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4մգ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0404" w14:textId="77777777" w:rsidR="00D65BE9" w:rsidRPr="00322A98" w:rsidRDefault="00D65BE9" w:rsidP="00D65BE9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D948" w14:textId="77777777" w:rsidR="00D65BE9" w:rsidRPr="00322A98" w:rsidRDefault="00D65BE9" w:rsidP="00D65BE9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21A" w14:textId="77777777" w:rsidR="00D65BE9" w:rsidRPr="00322A98" w:rsidRDefault="00D65BE9" w:rsidP="00D65BE9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2C35" w14:textId="5452451A" w:rsidR="00D65BE9" w:rsidRPr="00322A98" w:rsidRDefault="00D65BE9" w:rsidP="00D65BE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64FF" w14:textId="77777777" w:rsidR="00D65BE9" w:rsidRPr="00322A98" w:rsidRDefault="00D65BE9" w:rsidP="00D65BE9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C144DC6" w14:textId="77777777" w:rsidR="00D65BE9" w:rsidRPr="00322A98" w:rsidRDefault="00D65BE9" w:rsidP="00D65BE9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DC649EF" w14:textId="41F8752E" w:rsidR="00D65BE9" w:rsidRPr="00322A98" w:rsidRDefault="00D65BE9" w:rsidP="00D65BE9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31C3" w14:textId="7532E3FA" w:rsidR="00D65BE9" w:rsidRPr="00322A98" w:rsidRDefault="00D65BE9" w:rsidP="00D65BE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DAD0" w14:textId="77777777" w:rsidR="00D65BE9" w:rsidRPr="00322A98" w:rsidRDefault="00D65BE9" w:rsidP="00D65BE9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945D4" w:rsidRPr="003E265E" w14:paraId="7A2F00EF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F9A" w14:textId="416C89B7" w:rsidR="007945D4" w:rsidRPr="00322A98" w:rsidRDefault="007945D4" w:rsidP="007945D4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3848" w14:textId="4D6498C5" w:rsidR="007945D4" w:rsidRPr="00322A98" w:rsidRDefault="00CC51A0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</w:t>
            </w:r>
            <w:r>
              <w:rPr>
                <w:rFonts w:ascii="GHEA Grapalat" w:hAnsi="GHEA Grapalat"/>
                <w:sz w:val="16"/>
                <w:szCs w:val="16"/>
              </w:rPr>
              <w:t>61154/2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0AFB" w14:textId="6887A8C3" w:rsidR="007945D4" w:rsidRPr="00322A98" w:rsidRDefault="0072704B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տետրակային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c05ad02, d04ab06 n01ba03 s01ha03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1D71" w14:textId="77777777" w:rsidR="007945D4" w:rsidRPr="00322A98" w:rsidRDefault="007945D4" w:rsidP="007945D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6538" w14:textId="6FBF5277" w:rsidR="007945D4" w:rsidRPr="00322A98" w:rsidRDefault="00A63C92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BE2671">
              <w:rPr>
                <w:rFonts w:ascii="GHEA Grapalat" w:hAnsi="GHEA Grapalat"/>
                <w:sz w:val="16"/>
                <w:szCs w:val="16"/>
                <w:lang w:val="hy-AM"/>
              </w:rPr>
              <w:t>Տ</w:t>
            </w:r>
            <w:proofErr w:type="spellStart"/>
            <w:r w:rsidRPr="00BE2671">
              <w:rPr>
                <w:rFonts w:ascii="GHEA Grapalat" w:hAnsi="GHEA Grapalat"/>
                <w:sz w:val="16"/>
                <w:szCs w:val="16"/>
              </w:rPr>
              <w:t>ետրակային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671">
              <w:rPr>
                <w:rFonts w:ascii="GHEA Grapalat" w:hAnsi="GHEA Grapalat"/>
                <w:sz w:val="16"/>
                <w:szCs w:val="16"/>
              </w:rPr>
              <w:t>Tetrokayin</w:t>
            </w:r>
            <w:proofErr w:type="spellEnd"/>
            <w:r w:rsidRPr="00BE2671">
              <w:rPr>
                <w:rFonts w:ascii="GHEA Grapalat" w:hAnsi="GHEA Grapalat"/>
                <w:sz w:val="16"/>
                <w:szCs w:val="16"/>
                <w:lang w:val="hy-AM"/>
              </w:rPr>
              <w:t>, սրվակ</w:t>
            </w:r>
            <w:r w:rsidRPr="00BE2671">
              <w:rPr>
                <w:rFonts w:ascii="GHEA Grapalat" w:hAnsi="GHEA Grapalat"/>
                <w:sz w:val="16"/>
                <w:szCs w:val="16"/>
              </w:rPr>
              <w:t xml:space="preserve">  1%-10</w:t>
            </w:r>
            <w:r w:rsidRPr="00BE2671">
              <w:rPr>
                <w:rFonts w:ascii="GHEA Grapalat" w:hAnsi="GHEA Grapalat"/>
                <w:sz w:val="16"/>
                <w:szCs w:val="16"/>
                <w:lang w:val="hy-AM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0823" w14:textId="77777777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E4AF" w14:textId="77777777" w:rsidR="007945D4" w:rsidRPr="00322A98" w:rsidRDefault="007945D4" w:rsidP="007945D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C95F" w14:textId="77777777" w:rsidR="007945D4" w:rsidRPr="00322A98" w:rsidRDefault="007945D4" w:rsidP="007945D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F30A" w14:textId="277E8204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948B" w14:textId="77777777" w:rsidR="007945D4" w:rsidRPr="00322A98" w:rsidRDefault="007945D4" w:rsidP="007945D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55488391" w14:textId="77777777" w:rsidR="007945D4" w:rsidRPr="00322A98" w:rsidRDefault="007945D4" w:rsidP="007945D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078B8746" w14:textId="59EC412B" w:rsidR="007945D4" w:rsidRPr="00322A98" w:rsidRDefault="007945D4" w:rsidP="007945D4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3CA8" w14:textId="78B5118C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C3AA" w14:textId="77777777" w:rsidR="007945D4" w:rsidRPr="00322A98" w:rsidRDefault="007945D4" w:rsidP="007945D4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945D4" w:rsidRPr="003E265E" w14:paraId="23C55CFE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C928" w14:textId="4C1503A6" w:rsidR="007945D4" w:rsidRPr="00322A98" w:rsidRDefault="007945D4" w:rsidP="007945D4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8F8F1" w14:textId="27F92221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33691186/1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27AB" w14:textId="5F60266E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6" w:name="_Hlk187213909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պիրացետամ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N06BX03 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0,4մգ</w:t>
            </w:r>
            <w:bookmarkEnd w:id="6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719" w14:textId="77777777" w:rsidR="007945D4" w:rsidRPr="00322A98" w:rsidRDefault="007945D4" w:rsidP="007945D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AF7" w14:textId="0B307C4A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Պիրացետամ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, դեղապատիճ 0,4մգ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2A40" w14:textId="77777777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5AEE5" w14:textId="77777777" w:rsidR="007945D4" w:rsidRPr="00322A98" w:rsidRDefault="007945D4" w:rsidP="007945D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5245" w14:textId="77777777" w:rsidR="007945D4" w:rsidRPr="00322A98" w:rsidRDefault="007945D4" w:rsidP="007945D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7FB0E" w14:textId="63262B43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CB5EA" w14:textId="77777777" w:rsidR="007945D4" w:rsidRPr="00322A98" w:rsidRDefault="007945D4" w:rsidP="007945D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60BBBFC7" w14:textId="77777777" w:rsidR="007945D4" w:rsidRPr="00322A98" w:rsidRDefault="007945D4" w:rsidP="007945D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8FB028A" w14:textId="1DB9131B" w:rsidR="007945D4" w:rsidRPr="00322A98" w:rsidRDefault="007945D4" w:rsidP="007945D4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2CFE" w14:textId="6D704E3E" w:rsidR="007945D4" w:rsidRPr="00322A98" w:rsidRDefault="007945D4" w:rsidP="007945D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E357" w14:textId="77777777" w:rsidR="007945D4" w:rsidRPr="00322A98" w:rsidRDefault="007945D4" w:rsidP="007945D4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4041E2" w:rsidRPr="003E265E" w14:paraId="5BBCF02E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54B0" w14:textId="2F3BF545" w:rsidR="004041E2" w:rsidRPr="00322A98" w:rsidRDefault="004041E2" w:rsidP="004041E2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CAA9" w14:textId="1D86B548" w:rsidR="004041E2" w:rsidRPr="00322A98" w:rsidRDefault="004041E2" w:rsidP="004041E2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33621640/2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B6B9" w14:textId="4A14108D" w:rsidR="004041E2" w:rsidRPr="00322A98" w:rsidRDefault="004041E2" w:rsidP="004041E2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7" w:name="_Hlk187215180"/>
            <w:proofErr w:type="spellStart"/>
            <w:r w:rsidRPr="00322A98">
              <w:rPr>
                <w:rFonts w:ascii="GHEA Grapalat" w:hAnsi="GHEA Grapalat" w:cs="Sylfaen"/>
                <w:color w:val="333333"/>
                <w:sz w:val="16"/>
                <w:szCs w:val="16"/>
                <w:shd w:val="clear" w:color="auto" w:fill="FFFFFF"/>
              </w:rPr>
              <w:t>հիդրոկորտիզոն</w:t>
            </w:r>
            <w:proofErr w:type="spellEnd"/>
            <w:r w:rsidRPr="00322A98"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 xml:space="preserve"> a01ac03, a07ea02, c05aa01, d07aa02, d07xa01, h02ab09, s01ba02, s01cb03, s02ba01</w:t>
            </w:r>
            <w:bookmarkEnd w:id="7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9E77" w14:textId="77777777" w:rsidR="004041E2" w:rsidRPr="00322A98" w:rsidRDefault="004041E2" w:rsidP="004041E2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0B1A" w14:textId="6CBE0506" w:rsidR="004041E2" w:rsidRPr="00322A98" w:rsidRDefault="004041E2" w:rsidP="004041E2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Հիդրոկորտիզոն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հիդրոկորտիզոնի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17-բուտիրատ)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hydrocortisone (hydrocortisone 17-butyrate),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նրբաքսուք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0,5% 3մգ/գ,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DD66A" w14:textId="77777777" w:rsidR="004041E2" w:rsidRPr="00322A98" w:rsidRDefault="004041E2" w:rsidP="004041E2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75EA0" w14:textId="77777777" w:rsidR="004041E2" w:rsidRPr="00322A98" w:rsidRDefault="004041E2" w:rsidP="004041E2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E9DA" w14:textId="77777777" w:rsidR="004041E2" w:rsidRPr="00322A98" w:rsidRDefault="004041E2" w:rsidP="004041E2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4635" w14:textId="6B1EFD0D" w:rsidR="004041E2" w:rsidRPr="00322A98" w:rsidRDefault="00D9603A" w:rsidP="004041E2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</w:t>
            </w:r>
            <w:r w:rsidR="004041E2" w:rsidRPr="00322A98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F74C7" w14:textId="77777777" w:rsidR="004041E2" w:rsidRPr="00322A98" w:rsidRDefault="004041E2" w:rsidP="004041E2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3E6FB203" w14:textId="77777777" w:rsidR="004041E2" w:rsidRPr="00322A98" w:rsidRDefault="004041E2" w:rsidP="004041E2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6094BE8" w14:textId="5E0CEE03" w:rsidR="004041E2" w:rsidRPr="00322A98" w:rsidRDefault="004041E2" w:rsidP="004041E2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</w:t>
            </w: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lastRenderedPageBreak/>
              <w:t>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E1FD" w14:textId="5C5C7306" w:rsidR="004041E2" w:rsidRPr="00322A98" w:rsidRDefault="00D9603A" w:rsidP="004041E2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5</w:t>
            </w:r>
            <w:r w:rsidR="004041E2" w:rsidRPr="00322A98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9787" w14:textId="77777777" w:rsidR="004041E2" w:rsidRPr="00322A98" w:rsidRDefault="004041E2" w:rsidP="004041E2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A291D" w:rsidRPr="003E265E" w14:paraId="12A5DFEC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0241" w14:textId="797F3DFA" w:rsidR="006A291D" w:rsidRPr="00322A98" w:rsidRDefault="006A291D" w:rsidP="006A291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66E1" w14:textId="7B13F65C" w:rsidR="006A291D" w:rsidRPr="00322A98" w:rsidRDefault="006A291D" w:rsidP="006A291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33611360/1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BBE7" w14:textId="3B2C8D17" w:rsidR="006A291D" w:rsidRPr="00322A98" w:rsidRDefault="006A291D" w:rsidP="006A291D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bookmarkStart w:id="8" w:name="_Hlk187213970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խոլեկալցիֆերոլ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a11cc</w:t>
            </w:r>
            <w:bookmarkEnd w:id="8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51A1" w14:textId="77777777" w:rsidR="006A291D" w:rsidRPr="00322A98" w:rsidRDefault="006A291D" w:rsidP="006A291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569F" w14:textId="68D45B67" w:rsidR="006A291D" w:rsidRPr="00322A98" w:rsidRDefault="006A291D" w:rsidP="006A291D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 w:cs="Sylfaen"/>
                <w:sz w:val="16"/>
                <w:szCs w:val="16"/>
                <w:shd w:val="clear" w:color="auto" w:fill="FFFFFF"/>
                <w:lang w:val="hy-AM"/>
              </w:rPr>
              <w:t>Խոլեկալցիֆերոլ</w:t>
            </w:r>
            <w:r w:rsidRPr="00322A98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/>
              </w:rPr>
              <w:t>(cholecalciferol) շշիկ</w:t>
            </w:r>
            <w:r w:rsidRPr="00322A98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 xml:space="preserve">  15000 </w:t>
            </w:r>
            <w:r w:rsidRPr="00322A98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ՄՄ</w:t>
            </w:r>
            <w:r w:rsidRPr="00322A98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>/</w:t>
            </w:r>
            <w:r w:rsidRPr="00322A98">
              <w:rPr>
                <w:rFonts w:ascii="GHEA Grapalat" w:hAnsi="GHEA Grapalat" w:cs="Sylfaen"/>
                <w:sz w:val="16"/>
                <w:szCs w:val="16"/>
                <w:lang w:val="hy-AM" w:eastAsia="ru-RU"/>
              </w:rPr>
              <w:t>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D007" w14:textId="77777777" w:rsidR="006A291D" w:rsidRPr="00322A98" w:rsidRDefault="006A291D" w:rsidP="006A291D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7436" w14:textId="77777777" w:rsidR="006A291D" w:rsidRPr="00322A98" w:rsidRDefault="006A291D" w:rsidP="006A291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0305" w14:textId="77777777" w:rsidR="006A291D" w:rsidRPr="00322A98" w:rsidRDefault="006A291D" w:rsidP="006A291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DDAFE" w14:textId="691FE4AC" w:rsidR="006A291D" w:rsidRPr="00322A98" w:rsidRDefault="006A291D" w:rsidP="006A291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EAC0" w14:textId="77777777" w:rsidR="006A291D" w:rsidRPr="00322A98" w:rsidRDefault="006A291D" w:rsidP="006A291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7308B61E" w14:textId="77777777" w:rsidR="006A291D" w:rsidRPr="00322A98" w:rsidRDefault="006A291D" w:rsidP="006A291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2B9F171" w14:textId="303F8C18" w:rsidR="006A291D" w:rsidRPr="00322A98" w:rsidRDefault="006A291D" w:rsidP="006A291D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7357" w14:textId="399EC72F" w:rsidR="006A291D" w:rsidRPr="00322A98" w:rsidRDefault="006A291D" w:rsidP="006A291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8AAC" w14:textId="77777777" w:rsidR="006A291D" w:rsidRPr="00322A98" w:rsidRDefault="006A291D" w:rsidP="006A291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C957EA" w:rsidRPr="003E265E" w14:paraId="5D8388FB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28E5" w14:textId="7CFA8C3E" w:rsidR="00C957EA" w:rsidRPr="00322A98" w:rsidRDefault="00C957EA" w:rsidP="00C957EA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8999" w14:textId="1B70EDAC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33671116/2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07319" w14:textId="053735CE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9" w:name="_Hlk184631690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քսիլոմետազոլին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r01aa07, r01ab06, s01ga03</w:t>
            </w:r>
            <w:bookmarkEnd w:id="9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5420" w14:textId="77777777" w:rsidR="00C957EA" w:rsidRPr="00322A98" w:rsidRDefault="00C957EA" w:rsidP="00C957EA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F6C6" w14:textId="55AE05C5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Քսիլոմետազոլին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քսիլոմետազոլինiհիդրոքլորիդ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xylometazoline (xylometazoline hydrochloride),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քթակաթիլներ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0.5մգ/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EF364" w14:textId="77777777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233C" w14:textId="77777777" w:rsidR="00C957EA" w:rsidRPr="00322A98" w:rsidRDefault="00C957EA" w:rsidP="00C957EA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A1D1" w14:textId="77777777" w:rsidR="00C957EA" w:rsidRPr="00322A98" w:rsidRDefault="00C957EA" w:rsidP="00C957EA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CB3DA" w14:textId="3DE3587F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331C" w14:textId="77777777" w:rsidR="00C957EA" w:rsidRPr="00322A98" w:rsidRDefault="00C957EA" w:rsidP="00C957EA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1EA7F15" w14:textId="77777777" w:rsidR="00C957EA" w:rsidRPr="00322A98" w:rsidRDefault="00C957EA" w:rsidP="00C957EA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335C52D" w14:textId="5C1A0E29" w:rsidR="00C957EA" w:rsidRPr="00322A98" w:rsidRDefault="00C957EA" w:rsidP="00C957EA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491C" w14:textId="70233746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7104" w14:textId="77777777" w:rsidR="00C957EA" w:rsidRPr="00322A98" w:rsidRDefault="00C957EA" w:rsidP="00C957EA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C957EA" w:rsidRPr="003E265E" w14:paraId="2C9688E3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AFFFE" w14:textId="44E31BBD" w:rsidR="00C957EA" w:rsidRPr="00322A98" w:rsidRDefault="00C957EA" w:rsidP="00C957EA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B81F2" w14:textId="0A22FE18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33651150/1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167B" w14:textId="63D2FA29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ֆլյուկոնազոլ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d01ac15, j02ac01, j02ac01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2003" w14:textId="77777777" w:rsidR="00C957EA" w:rsidRPr="00322A98" w:rsidRDefault="00C957EA" w:rsidP="00C957EA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D6D4" w14:textId="6D48FEF7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Ֆլուկոնազոլ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fluconazole,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դեղապատիճ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3E4A" w14:textId="77777777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C43FF" w14:textId="77777777" w:rsidR="00C957EA" w:rsidRPr="00322A98" w:rsidRDefault="00C957EA" w:rsidP="00C957EA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606F" w14:textId="77777777" w:rsidR="00C957EA" w:rsidRPr="00322A98" w:rsidRDefault="00C957EA" w:rsidP="00C957EA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55125" w14:textId="50807827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A1CB9" w14:textId="77777777" w:rsidR="00C957EA" w:rsidRPr="00322A98" w:rsidRDefault="00C957EA" w:rsidP="00C957EA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18BCC126" w14:textId="77777777" w:rsidR="00C957EA" w:rsidRPr="00322A98" w:rsidRDefault="00C957EA" w:rsidP="00C957EA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3A7AA7B" w14:textId="1C4A7D6A" w:rsidR="00C957EA" w:rsidRPr="00322A98" w:rsidRDefault="00C957EA" w:rsidP="00C957EA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31A4" w14:textId="6B03D482" w:rsidR="00C957EA" w:rsidRPr="00322A98" w:rsidRDefault="00C957EA" w:rsidP="00C957EA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04EC" w14:textId="77777777" w:rsidR="00C957EA" w:rsidRPr="00322A98" w:rsidRDefault="00C957EA" w:rsidP="00C957EA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25659" w:rsidRPr="003E265E" w14:paraId="0ECCA080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E2AF3" w14:textId="11BE92A7" w:rsidR="00325659" w:rsidRPr="00322A98" w:rsidRDefault="00325659" w:rsidP="00325659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2633E" w14:textId="17B91B55" w:rsidR="00325659" w:rsidRPr="00322A98" w:rsidRDefault="00325659" w:rsidP="0032565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33611210/1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5EAC5" w14:textId="655CE557" w:rsidR="00325659" w:rsidRPr="00322A98" w:rsidRDefault="00325659" w:rsidP="0032565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0" w:name="_Hlk187213694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սուլֆասալազին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a07ec01</w:t>
            </w:r>
            <w:bookmarkEnd w:id="10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7453" w14:textId="77777777" w:rsidR="00325659" w:rsidRPr="00322A98" w:rsidRDefault="00325659" w:rsidP="00325659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73D6" w14:textId="52579E27" w:rsidR="00325659" w:rsidRPr="00322A98" w:rsidRDefault="00325659" w:rsidP="0032565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Սուլֆասալազին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Sulfasalazine,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500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B0DC" w14:textId="77777777" w:rsidR="00325659" w:rsidRPr="00322A98" w:rsidRDefault="00325659" w:rsidP="0032565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4B2C7" w14:textId="77777777" w:rsidR="00325659" w:rsidRPr="00322A98" w:rsidRDefault="00325659" w:rsidP="00325659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4161" w14:textId="77777777" w:rsidR="00325659" w:rsidRPr="00322A98" w:rsidRDefault="00325659" w:rsidP="00325659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7EBD8" w14:textId="547A976E" w:rsidR="00325659" w:rsidRPr="00322A98" w:rsidRDefault="00325659" w:rsidP="0032565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1C83" w14:textId="38FC74BE" w:rsidR="00325659" w:rsidRPr="00322A98" w:rsidRDefault="00325659" w:rsidP="00325659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 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461A9D5" w14:textId="77777777" w:rsidR="00325659" w:rsidRPr="00322A98" w:rsidRDefault="00325659" w:rsidP="00325659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784453F" w14:textId="31BCF47F" w:rsidR="00325659" w:rsidRPr="00322A98" w:rsidRDefault="00325659" w:rsidP="00325659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4566" w14:textId="7752737B" w:rsidR="00325659" w:rsidRPr="00322A98" w:rsidRDefault="00325659" w:rsidP="00325659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26C7" w14:textId="77777777" w:rsidR="00325659" w:rsidRPr="00322A98" w:rsidRDefault="00325659" w:rsidP="00325659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B25F5" w:rsidRPr="003E265E" w14:paraId="55CD7D6A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F9CF" w14:textId="6ECAEF7E" w:rsidR="00EB25F5" w:rsidRPr="00322A98" w:rsidRDefault="00EB25F5" w:rsidP="00EB25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D5397" w14:textId="750FC9FC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33642210/1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C9615" w14:textId="2D0E215E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1" w:name="_Hlk187214606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պրեդնիզոլոն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5մգ</w:t>
            </w:r>
            <w:bookmarkEnd w:id="11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6F62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CE95" w14:textId="618B705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Պրեդնիզոլոն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Prednisolone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E4A5" w14:textId="7777777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088D3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DC4C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91AAF" w14:textId="4DDF4898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2D4F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6A451AD8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1CF0AC6" w14:textId="7823C6ED" w:rsidR="00EB25F5" w:rsidRPr="00322A98" w:rsidRDefault="00EB25F5" w:rsidP="00EB25F5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18C9" w14:textId="779CFC41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9C1B" w14:textId="77777777" w:rsidR="00EB25F5" w:rsidRPr="00322A98" w:rsidRDefault="00EB25F5" w:rsidP="00EB25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B25F5" w:rsidRPr="003E265E" w14:paraId="5CE38814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41E5" w14:textId="35117B1A" w:rsidR="00EB25F5" w:rsidRPr="00322A98" w:rsidRDefault="00EB25F5" w:rsidP="00EB25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C7BC" w14:textId="72247BDE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33661134/1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02D18" w14:textId="34E7F50E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2" w:name="_Hlk187213550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տրիհեքսիֆենիդիլ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n04aa01</w:t>
            </w:r>
            <w:bookmarkEnd w:id="12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DB97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2306" w14:textId="3DAFCF94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Տրիհեքսիֆենիդիլ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տրիհեքսիֆենիդիլիհիդրոքլորիդ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trihexyphenidyl (trihexyphenidyl hydrochloride),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2մգ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B57B3" w14:textId="7777777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428D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CA80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81F1" w14:textId="2C793915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9A23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AE9F49A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3824072" w14:textId="4C598126" w:rsidR="00EB25F5" w:rsidRPr="00322A98" w:rsidRDefault="00EB25F5" w:rsidP="00EB25F5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10FC" w14:textId="3C25E9A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B5689" w14:textId="77777777" w:rsidR="00EB25F5" w:rsidRPr="00322A98" w:rsidRDefault="00EB25F5" w:rsidP="00EB25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B25F5" w:rsidRPr="003E265E" w14:paraId="346A1033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5DF4" w14:textId="6CB39D46" w:rsidR="00EB25F5" w:rsidRPr="00322A98" w:rsidRDefault="00EB25F5" w:rsidP="00EB25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28B1" w14:textId="4DB265DB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33691209/1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D9FA" w14:textId="00573C4D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3" w:name="_Hlk187214258"/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տամսուլոզին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տամսուլոզինիհիդրոքլորիդ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>) - G04CA02</w:t>
            </w:r>
            <w:bookmarkEnd w:id="13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3731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37CE" w14:textId="7CC426F0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Տամսուլոզին</w:t>
            </w:r>
            <w:proofErr w:type="spellEnd"/>
            <w:r w:rsidRPr="00322A98">
              <w:rPr>
                <w:sz w:val="16"/>
                <w:szCs w:val="16"/>
              </w:rPr>
              <w:t> 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tamsulosin</w:t>
            </w:r>
            <w:r w:rsidRPr="00322A98">
              <w:rPr>
                <w:rFonts w:ascii="GHEA Grapalat" w:hAnsi="GHEA Grapalat" w:cs="Sylfaen"/>
                <w:sz w:val="16"/>
                <w:szCs w:val="16"/>
              </w:rPr>
              <w:t>դեղապատիճ</w:t>
            </w:r>
            <w:proofErr w:type="spellEnd"/>
            <w:r w:rsidRPr="00322A98">
              <w:rPr>
                <w:sz w:val="16"/>
                <w:szCs w:val="16"/>
              </w:rPr>
              <w:t> 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երկարատևձերբազատմամբ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0,4</w:t>
            </w:r>
            <w:r w:rsidRPr="00322A98">
              <w:rPr>
                <w:rFonts w:ascii="GHEA Grapalat" w:hAnsi="GHEA Grapalat" w:cs="Sylfaen"/>
                <w:sz w:val="16"/>
                <w:szCs w:val="16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ADFA" w14:textId="7777777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4F58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E92A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8D664" w14:textId="18FE453A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094F6" w14:textId="2A4D429A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 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64F8F84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55B22D9" w14:textId="35416F07" w:rsidR="00EB25F5" w:rsidRPr="00322A98" w:rsidRDefault="00EB25F5" w:rsidP="00EB25F5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90BB" w14:textId="6FBE3615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5517" w14:textId="77777777" w:rsidR="00EB25F5" w:rsidRPr="00322A98" w:rsidRDefault="00EB25F5" w:rsidP="00EB25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B25F5" w:rsidRPr="003E265E" w14:paraId="0A47132C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3AE2" w14:textId="4DFF95C5" w:rsidR="00EB25F5" w:rsidRPr="00322A98" w:rsidRDefault="00EB25F5" w:rsidP="00EB25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DF72" w14:textId="61570224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33611470/1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EF1B" w14:textId="67F137C9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4" w:name="_Hlk187212918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պանտոպրազոլ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20մգ</w:t>
            </w:r>
            <w:bookmarkEnd w:id="14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BEB8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5F80" w14:textId="198FC2F2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պանտոպրազոլ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20մգ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դեղահատ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5965A" w14:textId="7777777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E745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FD1C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BFA1C" w14:textId="21217EC6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D55F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77F47374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678147C" w14:textId="77FE1017" w:rsidR="00EB25F5" w:rsidRPr="00322A98" w:rsidRDefault="00EB25F5" w:rsidP="00EB25F5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D02E" w14:textId="4A6F4FA2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D6DB9" w14:textId="77777777" w:rsidR="00EB25F5" w:rsidRPr="00322A98" w:rsidRDefault="00EB25F5" w:rsidP="00EB25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B25F5" w:rsidRPr="003E265E" w14:paraId="3BD69488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44F7" w14:textId="3010FDB5" w:rsidR="00EB25F5" w:rsidRPr="00322A98" w:rsidRDefault="00EB25F5" w:rsidP="00EB25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AA99" w14:textId="7B35B399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33691226/2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67484" w14:textId="6E095665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տրամադոլ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տրամադոլի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հիդրոքլորիդ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>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C9FD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1C72D" w14:textId="14D5E7E9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տրամադոլ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տրամադոլիհիդրոքլորիդ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>)-N02AX02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  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E223" w14:textId="7777777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BEC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9318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CC8B4" w14:textId="3B941652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5A2" w14:textId="1113DAD8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 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lastRenderedPageBreak/>
              <w:t xml:space="preserve">սպասարկման  տարածքում </w:t>
            </w:r>
          </w:p>
          <w:p w14:paraId="7712E9A3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25FB5C5" w14:textId="4DC4C705" w:rsidR="00EB25F5" w:rsidRPr="00322A98" w:rsidRDefault="00EB25F5" w:rsidP="00EB25F5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 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2B6B" w14:textId="30DFB2FC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9472" w14:textId="77777777" w:rsidR="00EB25F5" w:rsidRPr="00322A98" w:rsidRDefault="00EB25F5" w:rsidP="00EB25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B25F5" w:rsidRPr="003E265E" w14:paraId="040ADBB0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0B4F" w14:textId="2BA941B7" w:rsidR="00EB25F5" w:rsidRPr="00322A98" w:rsidRDefault="00EB25F5" w:rsidP="00EB25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B0BD" w14:textId="7C359F5C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33651134/3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410BC" w14:textId="3CB63696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5" w:name="_Hlk184631389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ցիպրոֆլօքսացին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j01ma02, s01ae03, s02aa15, s03aa07 5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322A98">
              <w:rPr>
                <w:rFonts w:ascii="GHEA Grapalat" w:hAnsi="GHEA Grapalat"/>
                <w:sz w:val="16"/>
                <w:szCs w:val="16"/>
              </w:rPr>
              <w:t>0մգ</w:t>
            </w:r>
            <w:bookmarkEnd w:id="15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E079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9A44" w14:textId="30F9512E" w:rsidR="00EB25F5" w:rsidRPr="00322A98" w:rsidRDefault="00EB25F5" w:rsidP="00EB25F5">
            <w:pPr>
              <w:jc w:val="center"/>
              <w:rPr>
                <w:rFonts w:ascii="Arial Unicode" w:hAnsi="Arial Unicode" w:cs="Sylfaen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Ցիպրոֆլօքսացին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ցիպրոֆլօքսացինիհիդրոքլորիդ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ciprofloxacin (ciprofloxacin hydrochloride),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5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FE44" w14:textId="77777777" w:rsidR="00EB25F5" w:rsidRPr="00322A98" w:rsidRDefault="00EB25F5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4F31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F880" w14:textId="77777777" w:rsidR="00EB25F5" w:rsidRPr="00322A98" w:rsidRDefault="00EB25F5" w:rsidP="00EB25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4F6FA" w14:textId="57E0C267" w:rsidR="00EB25F5" w:rsidRPr="00322A98" w:rsidRDefault="00B37952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  <w:r w:rsidR="00EB25F5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ED1A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5C9EE851" w14:textId="77777777" w:rsidR="00EB25F5" w:rsidRPr="00322A98" w:rsidRDefault="00EB25F5" w:rsidP="00EB25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0CA2E573" w14:textId="57435E84" w:rsidR="00EB25F5" w:rsidRPr="00322A98" w:rsidRDefault="00EB25F5" w:rsidP="00EB25F5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32E9" w14:textId="55EDD53D" w:rsidR="00EB25F5" w:rsidRPr="00322A98" w:rsidRDefault="00B37952" w:rsidP="00EB25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  <w:r w:rsidR="00EB25F5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2EF15" w14:textId="77777777" w:rsidR="00EB25F5" w:rsidRPr="00322A98" w:rsidRDefault="00EB25F5" w:rsidP="00EB25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697613" w:rsidRPr="003E265E" w14:paraId="1838D45B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A782" w14:textId="4E43D202" w:rsidR="00697613" w:rsidRPr="00322A98" w:rsidRDefault="00697613" w:rsidP="0069761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90562" w14:textId="07ACBDE8" w:rsidR="00697613" w:rsidRPr="00322A98" w:rsidRDefault="00697613" w:rsidP="0069761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33661122/3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74AA" w14:textId="7905F8B3" w:rsidR="00697613" w:rsidRPr="00322A98" w:rsidRDefault="00697613" w:rsidP="0069761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bookmarkStart w:id="16" w:name="_Hlk187213361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n02be01 100մգ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մոմիկներ</w:t>
            </w:r>
            <w:bookmarkEnd w:id="16"/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8575" w14:textId="77777777" w:rsidR="00697613" w:rsidRPr="00322A98" w:rsidRDefault="00697613" w:rsidP="0069761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4C254" w14:textId="54656DAF" w:rsidR="00697613" w:rsidRPr="00322A98" w:rsidRDefault="00697613" w:rsidP="00697613">
            <w:pPr>
              <w:pStyle w:val="Default"/>
              <w:jc w:val="center"/>
              <w:rPr>
                <w:bCs/>
                <w:color w:val="auto"/>
                <w:sz w:val="16"/>
                <w:szCs w:val="16"/>
                <w:lang w:val="en-US"/>
              </w:rPr>
            </w:pPr>
            <w:proofErr w:type="spellStart"/>
            <w:r w:rsidRPr="00322A98">
              <w:rPr>
                <w:rFonts w:ascii="GHEA Grapalat" w:hAnsi="GHEA Grapalat" w:cs="Calibri"/>
                <w:sz w:val="16"/>
                <w:szCs w:val="16"/>
              </w:rPr>
              <w:t>Պարացետամոլ</w:t>
            </w:r>
            <w:proofErr w:type="spellEnd"/>
            <w:r w:rsidRPr="00322A98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, Paracetamol, </w:t>
            </w:r>
            <w:proofErr w:type="spellStart"/>
            <w:r w:rsidRPr="00322A98">
              <w:rPr>
                <w:rFonts w:ascii="GHEA Grapalat" w:hAnsi="GHEA Grapalat" w:cs="Calibri"/>
                <w:sz w:val="16"/>
                <w:szCs w:val="16"/>
              </w:rPr>
              <w:t>մոմիկներ</w:t>
            </w:r>
            <w:proofErr w:type="spellEnd"/>
            <w:r w:rsidRPr="00322A98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sz w:val="16"/>
                <w:szCs w:val="16"/>
              </w:rPr>
              <w:t>ուղիղ</w:t>
            </w:r>
            <w:proofErr w:type="spellEnd"/>
            <w:r w:rsidRPr="00322A98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sz w:val="16"/>
                <w:szCs w:val="16"/>
              </w:rPr>
              <w:t>աղիքյին</w:t>
            </w:r>
            <w:proofErr w:type="spellEnd"/>
            <w:r w:rsidRPr="00322A98"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 100</w:t>
            </w:r>
            <w:proofErr w:type="spellStart"/>
            <w:r w:rsidRPr="00322A98"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EEC7" w14:textId="77777777" w:rsidR="00697613" w:rsidRPr="00322A98" w:rsidRDefault="00697613" w:rsidP="0069761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0F1B" w14:textId="77777777" w:rsidR="00697613" w:rsidRPr="00322A98" w:rsidRDefault="00697613" w:rsidP="0069761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24E0" w14:textId="77777777" w:rsidR="00697613" w:rsidRPr="00322A98" w:rsidRDefault="00697613" w:rsidP="0069761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6358" w14:textId="544BCE8C" w:rsidR="00697613" w:rsidRPr="00322A98" w:rsidRDefault="00697613" w:rsidP="0069761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886B" w14:textId="77777777" w:rsidR="00697613" w:rsidRPr="00322A98" w:rsidRDefault="00697613" w:rsidP="0069761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371C4A43" w14:textId="77777777" w:rsidR="00697613" w:rsidRPr="00322A98" w:rsidRDefault="00697613" w:rsidP="0069761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482A277" w14:textId="5359BA90" w:rsidR="00697613" w:rsidRPr="00322A98" w:rsidRDefault="00697613" w:rsidP="00697613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6D6C" w14:textId="27714F11" w:rsidR="00697613" w:rsidRPr="00322A98" w:rsidRDefault="00697613" w:rsidP="0069761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98EE" w14:textId="77777777" w:rsidR="00697613" w:rsidRPr="00322A98" w:rsidRDefault="00697613" w:rsidP="00697613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C120F5" w:rsidRPr="003E265E" w14:paraId="367703DC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5E21" w14:textId="06F49469" w:rsidR="00C120F5" w:rsidRPr="00322A98" w:rsidRDefault="00C120F5" w:rsidP="00C120F5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3053D" w14:textId="594C90A3" w:rsidR="00C120F5" w:rsidRPr="00322A98" w:rsidRDefault="00C120F5" w:rsidP="00C120F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33611150/2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A232" w14:textId="11BDF6CA" w:rsidR="00C120F5" w:rsidRPr="00322A98" w:rsidRDefault="00C120F5" w:rsidP="00C120F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bookmarkStart w:id="17" w:name="_Hlk187214185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պանկրեատին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a09a 150մգ</w:t>
            </w:r>
            <w:bookmarkEnd w:id="17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1202" w14:textId="77777777" w:rsidR="00C120F5" w:rsidRPr="00322A98" w:rsidRDefault="00C120F5" w:rsidP="00C120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D043" w14:textId="14D63FA3" w:rsidR="00C120F5" w:rsidRPr="00322A98" w:rsidRDefault="00C120F5" w:rsidP="00C120F5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Պանկրեատին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150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--</w:t>
            </w:r>
            <w:r w:rsidRPr="00322A98">
              <w:rPr>
                <w:rFonts w:ascii="GHEA Grapalat" w:hAnsi="GHEA Grapalat"/>
                <w:sz w:val="16"/>
                <w:szCs w:val="16"/>
              </w:rPr>
              <w:t xml:space="preserve"> /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Լիպազա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10000,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ամիլազա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8000,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պրոտեազա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600/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դեղապատիճ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65CB" w14:textId="77777777" w:rsidR="00C120F5" w:rsidRPr="00322A98" w:rsidRDefault="00C120F5" w:rsidP="00C120F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F337" w14:textId="77777777" w:rsidR="00C120F5" w:rsidRPr="00322A98" w:rsidRDefault="00C120F5" w:rsidP="00C120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C4FFC" w14:textId="77777777" w:rsidR="00C120F5" w:rsidRPr="00322A98" w:rsidRDefault="00C120F5" w:rsidP="00C120F5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54992" w14:textId="17F4B332" w:rsidR="00C120F5" w:rsidRPr="00322A98" w:rsidRDefault="00C120F5" w:rsidP="00C120F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FFF1" w14:textId="77777777" w:rsidR="00C120F5" w:rsidRPr="00322A98" w:rsidRDefault="00C120F5" w:rsidP="00C120F5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1A777B13" w14:textId="77777777" w:rsidR="00C120F5" w:rsidRPr="00322A98" w:rsidRDefault="00C120F5" w:rsidP="00C120F5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D4DA315" w14:textId="74B9360E" w:rsidR="00C120F5" w:rsidRPr="00322A98" w:rsidRDefault="00C120F5" w:rsidP="00C120F5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35F2" w14:textId="2E10D445" w:rsidR="00C120F5" w:rsidRPr="00322A98" w:rsidRDefault="00C120F5" w:rsidP="00C120F5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4C2C" w14:textId="77777777" w:rsidR="00C120F5" w:rsidRPr="00322A98" w:rsidRDefault="00C120F5" w:rsidP="00C120F5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921ED" w:rsidRPr="003E265E" w14:paraId="60CE60D2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DA87" w14:textId="27A56712" w:rsidR="00A921ED" w:rsidRPr="00322A98" w:rsidRDefault="00A921ED" w:rsidP="00A921E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2B16" w14:textId="58767E41" w:rsidR="00A921ED" w:rsidRPr="00322A98" w:rsidRDefault="00A921ED" w:rsidP="00A921ED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33671132/1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ADC0" w14:textId="5D0BA3D9" w:rsidR="00A921ED" w:rsidRPr="00322A98" w:rsidRDefault="00A921ED" w:rsidP="00A921ED">
            <w:pPr>
              <w:rPr>
                <w:rFonts w:ascii="Arial Unicode" w:hAnsi="Arial Unicode" w:cs="Arial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պրոմեթազին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d04aa10, r06ad02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98E1" w14:textId="77777777" w:rsidR="00A921ED" w:rsidRPr="00322A98" w:rsidRDefault="00A921ED" w:rsidP="00A921ED">
            <w:pPr>
              <w:snapToGrid w:val="0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BBD21" w14:textId="7CC44E7A" w:rsidR="00A921ED" w:rsidRPr="00322A98" w:rsidRDefault="00A921ED" w:rsidP="00A921ED">
            <w:pPr>
              <w:rPr>
                <w:rFonts w:ascii="Arial Unicode" w:hAnsi="Arial Unicode" w:cs="Arial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Պրոմեթազին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Promethazine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ն/ե և մ/մ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25մգ/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2մլ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ամպուլա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34999" w14:textId="77777777" w:rsidR="00A921ED" w:rsidRPr="00322A98" w:rsidRDefault="00A921ED" w:rsidP="00A921ED">
            <w:pPr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322A98">
              <w:rPr>
                <w:rFonts w:ascii="Arial Unicode" w:hAnsi="Arial Unicode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254F" w14:textId="77777777" w:rsidR="00A921ED" w:rsidRPr="00322A98" w:rsidRDefault="00A921ED" w:rsidP="00A921ED">
            <w:pPr>
              <w:snapToGrid w:val="0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3206A" w14:textId="77777777" w:rsidR="00A921ED" w:rsidRPr="00322A98" w:rsidRDefault="00A921ED" w:rsidP="00A921ED">
            <w:pPr>
              <w:snapToGrid w:val="0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5EBE" w14:textId="53DD81C9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6ADF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66FACDF8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95A57A4" w14:textId="3EBC8CF8" w:rsidR="00A921ED" w:rsidRPr="00322A98" w:rsidRDefault="00A921ED" w:rsidP="00A921ED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lastRenderedPageBreak/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121D1" w14:textId="3400B1B5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36B3" w14:textId="77777777" w:rsidR="00A921ED" w:rsidRPr="00322A98" w:rsidRDefault="00A921ED" w:rsidP="00A921E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921ED" w:rsidRPr="003E265E" w14:paraId="064A48E2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326D" w14:textId="60D31E22" w:rsidR="00A921ED" w:rsidRPr="00322A98" w:rsidRDefault="00A921ED" w:rsidP="00A921E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6D25" w14:textId="686CA0BE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33661122/2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ED59" w14:textId="6B646C63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8" w:name="_Hlk187213154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n02be01  125մգ/5մլ</w:t>
            </w:r>
            <w:bookmarkEnd w:id="18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3F0E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E01E" w14:textId="1F778E25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Պարացետամոլ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Paracetamol,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լուծույթներքինընդունման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125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/5մլ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A52E" w14:textId="77777777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BE16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2CCF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BA5F" w14:textId="18E2D69F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9C21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03E6FA9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3A19BA64" w14:textId="364E7FC9" w:rsidR="00A921ED" w:rsidRPr="00322A98" w:rsidRDefault="00A921ED" w:rsidP="00A921ED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05AFC" w14:textId="2DCC0F9E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220D" w14:textId="77777777" w:rsidR="00A921ED" w:rsidRPr="00322A98" w:rsidRDefault="00A921ED" w:rsidP="00A921E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921ED" w:rsidRPr="003E265E" w14:paraId="6D646502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B8D3" w14:textId="4700975C" w:rsidR="00A921ED" w:rsidRPr="00322A98" w:rsidRDefault="00A921ED" w:rsidP="00A921E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75BB" w14:textId="69BE3FEA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33651118/2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632C" w14:textId="387502C5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ցեֆտրիաքսոնj01dd04 1000մգ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5977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F2D5" w14:textId="785DD7AA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Ցեֆտրիաքսոն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ceftriaxone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լուծույթներարկման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1000մգ,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D5F5" w14:textId="77777777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E627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5151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6087" w14:textId="47B97720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0CA4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278EBBA2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184B4A4" w14:textId="29C0F757" w:rsidR="00A921ED" w:rsidRPr="00322A98" w:rsidRDefault="00A921ED" w:rsidP="00A921ED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2EE1E" w14:textId="536A70A7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B602" w14:textId="77777777" w:rsidR="00A921ED" w:rsidRPr="00322A98" w:rsidRDefault="00A921ED" w:rsidP="00A921E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921ED" w:rsidRPr="003E265E" w14:paraId="0767DFBD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3E85A" w14:textId="101C4C47" w:rsidR="00A921ED" w:rsidRPr="00322A98" w:rsidRDefault="00A921ED" w:rsidP="00A921E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8A74" w14:textId="778B61B3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33631300/2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621A" w14:textId="5164049B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19" w:name="_Hlk187213031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կետոպրոֆեն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m01ae03, m02aa10</w:t>
            </w:r>
            <w:bookmarkEnd w:id="19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950BE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65F0" w14:textId="0CC380EE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Կետոպրոֆեն ketoprofen, դեղահատ թաղանթապատ, 100մգ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264A8" w14:textId="77777777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AEA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AA3A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96E41" w14:textId="1A4BAF0D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1D61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6360029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AF42E62" w14:textId="60B0EA47" w:rsidR="00A921ED" w:rsidRPr="00322A98" w:rsidRDefault="00A921ED" w:rsidP="00A921ED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43720" w14:textId="0197D140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9213" w14:textId="77777777" w:rsidR="00A921ED" w:rsidRPr="00322A98" w:rsidRDefault="00A921ED" w:rsidP="00A921E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A921ED" w:rsidRPr="003E265E" w14:paraId="2CE51B40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A73" w14:textId="3712231A" w:rsidR="00A921ED" w:rsidRPr="00322A98" w:rsidRDefault="00A921ED" w:rsidP="00A921E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EBB" w14:textId="049674F0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33651148/1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7DC8" w14:textId="76145157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0" w:name="_Hlk187213091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կլոտրիմազոլ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a01ab18, d01ac01, g01af02</w:t>
            </w:r>
            <w:bookmarkEnd w:id="20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599E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5D4D3" w14:textId="75029D04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Կլոտրիմազոլ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clotrimazoleնրբաքսուք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10մգ/գ,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24EA3" w14:textId="77777777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F8E98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2CB8" w14:textId="77777777" w:rsidR="00A921ED" w:rsidRPr="00322A98" w:rsidRDefault="00A921ED" w:rsidP="00A921E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65DF8" w14:textId="4C0555CF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6E56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1378DEB" w14:textId="77777777" w:rsidR="00A921ED" w:rsidRPr="00322A98" w:rsidRDefault="00A921ED" w:rsidP="00A921E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3A823206" w14:textId="0B4C3E73" w:rsidR="00A921ED" w:rsidRPr="00322A98" w:rsidRDefault="00A921ED" w:rsidP="00A921ED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E0CE" w14:textId="5EE9B6B9" w:rsidR="00A921ED" w:rsidRPr="00322A98" w:rsidRDefault="00A921ED" w:rsidP="00A921E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0365" w14:textId="77777777" w:rsidR="00A921ED" w:rsidRPr="00322A98" w:rsidRDefault="00A921ED" w:rsidP="00A921E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C6764" w:rsidRPr="003E265E" w14:paraId="1FE20834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2CC1" w14:textId="6448FF85" w:rsidR="007C6764" w:rsidRPr="00322A98" w:rsidRDefault="007C6764" w:rsidP="007C6764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E565" w14:textId="3A31EECC" w:rsidR="007C6764" w:rsidRPr="00322A98" w:rsidRDefault="007C6764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</w:t>
            </w:r>
            <w:r w:rsidR="00135D7D" w:rsidRPr="00322A98">
              <w:rPr>
                <w:rFonts w:ascii="GHEA Grapalat" w:hAnsi="GHEA Grapalat"/>
                <w:sz w:val="16"/>
                <w:szCs w:val="16"/>
              </w:rPr>
              <w:t>91176/8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223" w14:textId="38E9F366" w:rsidR="007C6764" w:rsidRPr="00322A98" w:rsidRDefault="00135D7D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Բրոմեդինին+Թիմոլոլ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ակնակաթիլներ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2</w:t>
            </w:r>
            <w:r w:rsidR="007C6764"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+6.8մգ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FBD" w14:textId="77777777" w:rsidR="007C6764" w:rsidRPr="00322A98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D56D" w14:textId="391599EB" w:rsidR="007C6764" w:rsidRPr="00322A98" w:rsidRDefault="00135D7D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Բրոմեդինին+Թիմոլոլ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ակնակաթիլներ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2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մգ+6.8մգ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7802E" w14:textId="77777777" w:rsidR="007C6764" w:rsidRPr="00322A98" w:rsidRDefault="007C6764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D266C" w14:textId="77777777" w:rsidR="007C6764" w:rsidRPr="00322A98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E28B" w14:textId="77777777" w:rsidR="007C6764" w:rsidRPr="00322A98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A91C9" w14:textId="0488F2B7" w:rsidR="007C6764" w:rsidRPr="00322A98" w:rsidRDefault="00135D7D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</w:t>
            </w:r>
            <w:r w:rsidR="007C6764" w:rsidRPr="00322A98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BE70" w14:textId="77777777" w:rsidR="007C6764" w:rsidRPr="00322A98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5559AED2" w14:textId="77777777" w:rsidR="007C6764" w:rsidRPr="00322A98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5A1441AA" w14:textId="6C9489D9" w:rsidR="007C6764" w:rsidRPr="00322A98" w:rsidRDefault="007C6764" w:rsidP="007C6764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80247" w14:textId="38CE67FC" w:rsidR="007C6764" w:rsidRPr="00322A98" w:rsidRDefault="00135D7D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</w:t>
            </w:r>
            <w:r w:rsidR="007C6764" w:rsidRPr="00322A98">
              <w:rPr>
                <w:rFonts w:ascii="GHEA Grapalat" w:hAnsi="GHEA Grapalat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50BB" w14:textId="77777777" w:rsidR="007C6764" w:rsidRPr="00322A98" w:rsidRDefault="007C6764" w:rsidP="007C6764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135D7D" w:rsidRPr="003E265E" w14:paraId="3CBF2EF1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6671" w14:textId="3439D5ED" w:rsidR="00135D7D" w:rsidRPr="00322A98" w:rsidRDefault="00135D7D" w:rsidP="00135D7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D5B1" w14:textId="1375F837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33691230/1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BC92" w14:textId="287D4200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Տրոքսերուտին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2%- 20գ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FBA3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8ACF" w14:textId="542FE9AE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Տրոքսերուտին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2%- 20գ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քսուք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արտաքին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կիրառման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2մգ/գ-20գալյումինե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04EF" w14:textId="77777777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2794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44230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C1B15" w14:textId="3077FB8D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4F58" w14:textId="77777777" w:rsidR="00135D7D" w:rsidRPr="00322A98" w:rsidRDefault="00135D7D" w:rsidP="00135D7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A7EC0C8" w14:textId="77777777" w:rsidR="00135D7D" w:rsidRPr="00322A98" w:rsidRDefault="00135D7D" w:rsidP="00135D7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AC9CCC5" w14:textId="3BB67C04" w:rsidR="00135D7D" w:rsidRPr="00322A98" w:rsidRDefault="00135D7D" w:rsidP="00135D7D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19F72" w14:textId="7DA8B8D7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EB83F" w14:textId="77777777" w:rsidR="00135D7D" w:rsidRPr="00322A98" w:rsidRDefault="00135D7D" w:rsidP="00135D7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135D7D" w:rsidRPr="003E265E" w14:paraId="57193451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962A" w14:textId="03D038BA" w:rsidR="00135D7D" w:rsidRPr="00322A98" w:rsidRDefault="00135D7D" w:rsidP="00135D7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8F17" w14:textId="7270D178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33691196/1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4A49" w14:textId="7FE005D1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1" w:name="_Hlk187215114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ռիսպերիդոն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- N05AX08</w:t>
            </w:r>
            <w:bookmarkEnd w:id="21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9FB1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4CF3" w14:textId="119F3553" w:rsidR="00135D7D" w:rsidRPr="00322A98" w:rsidRDefault="00135D7D" w:rsidP="00135D7D">
            <w:pPr>
              <w:jc w:val="center"/>
              <w:rPr>
                <w:rFonts w:ascii="Arial Unicode" w:hAnsi="Arial Unicode" w:cs="Arial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ռիսպերիդոն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- N05AX08  2մգ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դեղահատ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E5AA" w14:textId="77777777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6700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4656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3B31" w14:textId="2298D594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3E65" w14:textId="77777777" w:rsidR="00135D7D" w:rsidRPr="00322A98" w:rsidRDefault="00135D7D" w:rsidP="00135D7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7870533F" w14:textId="77777777" w:rsidR="00135D7D" w:rsidRPr="00322A98" w:rsidRDefault="00135D7D" w:rsidP="00135D7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6CFAA63" w14:textId="08369EB0" w:rsidR="00135D7D" w:rsidRPr="00322A98" w:rsidRDefault="00135D7D" w:rsidP="00135D7D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6E96" w14:textId="40C210D7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2312" w14:textId="77777777" w:rsidR="00135D7D" w:rsidRPr="00322A98" w:rsidRDefault="00135D7D" w:rsidP="00135D7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135D7D" w:rsidRPr="003E265E" w14:paraId="572DE6CF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BE7" w14:textId="1FB8023F" w:rsidR="00135D7D" w:rsidRPr="00322A98" w:rsidRDefault="00135D7D" w:rsidP="00135D7D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ED02" w14:textId="726C6ED6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33651129/1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5BBD" w14:textId="4984F6A4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կլարիթրոմիցինj01fa09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3ECB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E97C" w14:textId="7422CB50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Կլարիթրոմիցին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clarithromycin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250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F790" w14:textId="77777777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2E06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6670" w14:textId="77777777" w:rsidR="00135D7D" w:rsidRPr="00322A98" w:rsidRDefault="00135D7D" w:rsidP="00135D7D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38A63" w14:textId="2A2F6FB1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382E" w14:textId="77777777" w:rsidR="00135D7D" w:rsidRPr="00322A98" w:rsidRDefault="00135D7D" w:rsidP="00135D7D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258727C9" w14:textId="77777777" w:rsidR="00135D7D" w:rsidRPr="00322A98" w:rsidRDefault="00135D7D" w:rsidP="00135D7D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EA2AF07" w14:textId="4D0E1339" w:rsidR="00135D7D" w:rsidRPr="00322A98" w:rsidRDefault="00135D7D" w:rsidP="00135D7D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18718" w14:textId="07F576C9" w:rsidR="00135D7D" w:rsidRPr="00322A98" w:rsidRDefault="00135D7D" w:rsidP="00135D7D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87E9B" w14:textId="77777777" w:rsidR="00135D7D" w:rsidRPr="00322A98" w:rsidRDefault="00135D7D" w:rsidP="00135D7D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90B07" w:rsidRPr="003E265E" w14:paraId="77BA4BA8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7FA0" w14:textId="40C9C329" w:rsidR="00E90B07" w:rsidRPr="00322A98" w:rsidRDefault="00E90B07" w:rsidP="00E90B07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CA3B" w14:textId="410B9EEE" w:rsidR="00E90B07" w:rsidRPr="00322A98" w:rsidRDefault="00E90B07" w:rsidP="00E90B0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33642220/1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209D" w14:textId="52AB3E33" w:rsidR="00E90B07" w:rsidRPr="00322A98" w:rsidRDefault="00E90B07" w:rsidP="00E90B0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2" w:name="_Hlk187213421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մեթիլպրեդնիզոլոն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d07aa01, d10aa02, h02ab04</w:t>
            </w:r>
            <w:bookmarkEnd w:id="22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DF29" w14:textId="77777777" w:rsidR="00E90B07" w:rsidRPr="00322A98" w:rsidRDefault="00E90B07" w:rsidP="00E90B0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DD3E" w14:textId="150CC9B8" w:rsidR="00E90B07" w:rsidRPr="00322A98" w:rsidRDefault="00E90B07" w:rsidP="00E90B0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Մեթիլպրեդնիզոլո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ն /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methylprednisolone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/ 4մգ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379F3" w14:textId="77777777" w:rsidR="00E90B07" w:rsidRPr="00322A98" w:rsidRDefault="00E90B07" w:rsidP="00E90B0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44CE" w14:textId="77777777" w:rsidR="00E90B07" w:rsidRPr="00322A98" w:rsidRDefault="00E90B07" w:rsidP="00E90B0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7164" w14:textId="77777777" w:rsidR="00E90B07" w:rsidRPr="00322A98" w:rsidRDefault="00E90B07" w:rsidP="00E90B07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125F" w14:textId="18767F3D" w:rsidR="00E90B07" w:rsidRPr="00322A98" w:rsidRDefault="00E90B07" w:rsidP="00E90B0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CE2" w14:textId="77777777" w:rsidR="00E90B07" w:rsidRPr="00322A98" w:rsidRDefault="00E90B07" w:rsidP="00E90B07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659E41E2" w14:textId="77777777" w:rsidR="00E90B07" w:rsidRPr="00322A98" w:rsidRDefault="00E90B07" w:rsidP="00E90B07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lastRenderedPageBreak/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59E00D12" w14:textId="03525565" w:rsidR="00E90B07" w:rsidRPr="00322A98" w:rsidRDefault="00E90B07" w:rsidP="00E90B07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647A" w14:textId="5846075A" w:rsidR="00E90B07" w:rsidRPr="00322A98" w:rsidRDefault="00E90B07" w:rsidP="00E90B07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563D" w14:textId="77777777" w:rsidR="00E90B07" w:rsidRPr="00322A98" w:rsidRDefault="00E90B07" w:rsidP="00E90B07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103CBE" w:rsidRPr="003E265E" w14:paraId="53661CD2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62A5" w14:textId="29BA0438" w:rsidR="00103CBE" w:rsidRPr="00322A98" w:rsidRDefault="00103CBE" w:rsidP="00103CBE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1C19" w14:textId="714D133E" w:rsidR="00103CBE" w:rsidRPr="00322A98" w:rsidRDefault="00103CBE" w:rsidP="00103CBE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33691231/1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C1D9" w14:textId="3D61FA56" w:rsidR="00103CBE" w:rsidRPr="00322A98" w:rsidRDefault="00103CBE" w:rsidP="00103CBE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3" w:name="_Hlk187214895"/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Կալցիումի</w:t>
            </w:r>
            <w:proofErr w:type="spellEnd"/>
            <w:r w:rsidRPr="00322A9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կարբոնատ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խոլեկալցիֆերոլ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 A12AX  500+10մկգ   </w:t>
            </w:r>
            <w:bookmarkEnd w:id="23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88B6" w14:textId="77777777" w:rsidR="00103CBE" w:rsidRPr="00322A98" w:rsidRDefault="00103CBE" w:rsidP="00103CBE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70A7" w14:textId="5322085C" w:rsidR="00103CBE" w:rsidRPr="00322A98" w:rsidRDefault="00103CBE" w:rsidP="00103CBE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Կալցիումի</w:t>
            </w:r>
            <w:proofErr w:type="spellEnd"/>
            <w:r w:rsidRPr="00322A9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կարբոնատ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խոլեկալցիֆերոլ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 A12AX  500+10մկգ  </w:t>
            </w:r>
            <w:proofErr w:type="spellStart"/>
            <w:r w:rsidRPr="00322A98">
              <w:rPr>
                <w:rFonts w:ascii="GHEA Grapalat" w:hAnsi="GHEA Grapalat" w:cs="Arial"/>
                <w:sz w:val="16"/>
                <w:szCs w:val="16"/>
              </w:rPr>
              <w:t>ծամելու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 500+10մկգ  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9BE5" w14:textId="77777777" w:rsidR="00103CBE" w:rsidRPr="00322A98" w:rsidRDefault="00103CBE" w:rsidP="00103CBE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893E" w14:textId="77777777" w:rsidR="00103CBE" w:rsidRPr="00322A98" w:rsidRDefault="00103CBE" w:rsidP="00103CBE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6DC54" w14:textId="77777777" w:rsidR="00103CBE" w:rsidRPr="00322A98" w:rsidRDefault="00103CBE" w:rsidP="00103CBE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3CF5" w14:textId="75EFE7FC" w:rsidR="00103CBE" w:rsidRPr="00322A98" w:rsidRDefault="00103CBE" w:rsidP="00103CBE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A671" w14:textId="77777777" w:rsidR="00103CBE" w:rsidRPr="00322A98" w:rsidRDefault="00103CBE" w:rsidP="00103CBE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1B922485" w14:textId="77777777" w:rsidR="00103CBE" w:rsidRPr="00322A98" w:rsidRDefault="00103CBE" w:rsidP="00103CBE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255ADC92" w14:textId="508FC6F3" w:rsidR="00103CBE" w:rsidRPr="00322A98" w:rsidRDefault="00103CBE" w:rsidP="00103CBE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9220" w14:textId="5D488DF6" w:rsidR="00103CBE" w:rsidRPr="00322A98" w:rsidRDefault="00103CBE" w:rsidP="00103CBE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E9B3C" w14:textId="77777777" w:rsidR="00103CBE" w:rsidRPr="00322A98" w:rsidRDefault="00103CBE" w:rsidP="00103CBE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C6764" w:rsidRPr="003E265E" w14:paraId="5E99A357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7DD5" w14:textId="524D375D" w:rsidR="007C6764" w:rsidRPr="00322A98" w:rsidRDefault="007C6764" w:rsidP="007C6764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0A2D" w14:textId="6334D457" w:rsidR="007C6764" w:rsidRPr="00322A98" w:rsidRDefault="007C6764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</w:t>
            </w:r>
            <w:r w:rsidR="00692107" w:rsidRPr="00322A98">
              <w:rPr>
                <w:rFonts w:ascii="GHEA Grapalat" w:hAnsi="GHEA Grapalat"/>
                <w:sz w:val="16"/>
                <w:szCs w:val="16"/>
              </w:rPr>
              <w:t>51254/2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4A39" w14:textId="629DC728" w:rsidR="007C6764" w:rsidRPr="00322A98" w:rsidRDefault="00692107" w:rsidP="00692107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Լետրոզոլ</w:t>
            </w:r>
            <w:proofErr w:type="spellEnd"/>
            <w:r w:rsidRPr="00322A98">
              <w:rPr>
                <w:rFonts w:ascii="GHEA Grapalat" w:hAnsi="GHEA Grapalat" w:cs="Sylfaen"/>
                <w:sz w:val="16"/>
                <w:szCs w:val="16"/>
              </w:rPr>
              <w:t xml:space="preserve"> 2.5</w:t>
            </w:r>
            <w:r w:rsidR="007C6764" w:rsidRPr="00322A98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396F" w14:textId="77777777" w:rsidR="007C6764" w:rsidRPr="00322A98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312A" w14:textId="3BEC0300" w:rsidR="007C6764" w:rsidRPr="00322A98" w:rsidRDefault="00692107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Լետրոզոլ</w:t>
            </w:r>
            <w:proofErr w:type="spellEnd"/>
            <w:r w:rsidRPr="00322A98">
              <w:rPr>
                <w:rFonts w:ascii="GHEA Grapalat" w:hAnsi="GHEA Grapalat" w:cs="Sylfaen"/>
                <w:sz w:val="16"/>
                <w:szCs w:val="16"/>
              </w:rPr>
              <w:t xml:space="preserve"> 2.5</w:t>
            </w:r>
            <w:r w:rsidRPr="00322A98">
              <w:rPr>
                <w:rFonts w:ascii="GHEA Grapalat" w:hAnsi="GHEA Grapalat"/>
                <w:sz w:val="16"/>
                <w:szCs w:val="16"/>
              </w:rPr>
              <w:t xml:space="preserve">մգ  </w:t>
            </w:r>
            <w:proofErr w:type="spellStart"/>
            <w:r w:rsidRPr="00875D0B">
              <w:rPr>
                <w:rFonts w:ascii="GHEA Grapalat" w:hAnsi="GHEA Grapalat" w:cs="Sylfaen"/>
                <w:sz w:val="16"/>
                <w:szCs w:val="16"/>
              </w:rPr>
              <w:t>դեղասհատ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1E9EE" w14:textId="77777777" w:rsidR="007C6764" w:rsidRPr="00322A98" w:rsidRDefault="007C6764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28DA" w14:textId="77777777" w:rsidR="007C6764" w:rsidRPr="00322A98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016C" w14:textId="77777777" w:rsidR="007C6764" w:rsidRPr="00322A98" w:rsidRDefault="007C6764" w:rsidP="007C6764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57FD" w14:textId="5F902E65" w:rsidR="007C6764" w:rsidRPr="00322A98" w:rsidRDefault="00692107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  <w:r w:rsidR="007C6764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E138" w14:textId="77777777" w:rsidR="007C6764" w:rsidRPr="00322A98" w:rsidRDefault="007C6764" w:rsidP="007C6764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7C971EFF" w14:textId="77777777" w:rsidR="007C6764" w:rsidRPr="00322A98" w:rsidRDefault="007C6764" w:rsidP="007C6764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651F2BED" w14:textId="4C8D0E01" w:rsidR="007C6764" w:rsidRPr="00322A98" w:rsidRDefault="007C6764" w:rsidP="007C6764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FFB5" w14:textId="6AF179A4" w:rsidR="007C6764" w:rsidRPr="00322A98" w:rsidRDefault="00692107" w:rsidP="007C6764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  <w:r w:rsidR="007C6764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B013" w14:textId="77777777" w:rsidR="007C6764" w:rsidRPr="00322A98" w:rsidRDefault="007C6764" w:rsidP="007C6764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37C56" w:rsidRPr="003E265E" w14:paraId="5F3FB16C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23A9" w14:textId="2A4226C2" w:rsidR="00337C56" w:rsidRPr="00322A98" w:rsidRDefault="00337C56" w:rsidP="00337C56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E92E" w14:textId="5BF87006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33671113/2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0142" w14:textId="77777777" w:rsidR="00337C56" w:rsidRPr="00322A98" w:rsidRDefault="00337C56" w:rsidP="00337C5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24" w:name="_Hlk187214440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սալբուտամոլ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r03ac02</w:t>
            </w:r>
          </w:p>
          <w:p w14:paraId="5B4E5AEF" w14:textId="62871438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100մկգ/</w:t>
            </w:r>
            <w:bookmarkEnd w:id="24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58C4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3E27" w14:textId="1F6F8198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Սալբուտամոլ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սալբուտամոլսուլֆատ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salbutamol (salbutamol sulfate)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ցողացիրշնչառման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դեղաչափավորված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100մկգ/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դեղաչափ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200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դեղաչափ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4E0A" w14:textId="77777777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061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9C4C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FF41" w14:textId="578B3408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0E635" w14:textId="77777777" w:rsidR="00337C56" w:rsidRPr="00322A98" w:rsidRDefault="00337C56" w:rsidP="00337C5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DEC258B" w14:textId="77777777" w:rsidR="00337C56" w:rsidRPr="00322A98" w:rsidRDefault="00337C56" w:rsidP="00337C5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0892CDDB" w14:textId="7769185D" w:rsidR="00337C56" w:rsidRPr="00322A98" w:rsidRDefault="00337C56" w:rsidP="00337C5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FAF7" w14:textId="595B2BE5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963E" w14:textId="77777777" w:rsidR="00337C56" w:rsidRPr="00322A98" w:rsidRDefault="00337C56" w:rsidP="00337C56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37C56" w:rsidRPr="003E265E" w14:paraId="3A0E850A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878" w14:textId="77EC6716" w:rsidR="00337C56" w:rsidRPr="00322A98" w:rsidRDefault="00337C56" w:rsidP="00337C56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4D37" w14:textId="1ABCC23F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33651116/1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7049B" w14:textId="6D4079FC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5" w:name="_Hlk184631785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ցեֆազոլին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j01db04 1000մգ</w:t>
            </w:r>
            <w:bookmarkEnd w:id="25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8F0A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FA8" w14:textId="2B0AEBBF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Ցեֆազոլինcefazolin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1000մգ,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ապակե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6E86" w14:textId="77777777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D0E3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75DF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CAF2" w14:textId="67BC5F73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2DA4" w14:textId="77777777" w:rsidR="00337C56" w:rsidRPr="00322A98" w:rsidRDefault="00337C56" w:rsidP="00337C5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74E1C54A" w14:textId="77777777" w:rsidR="00337C56" w:rsidRPr="00322A98" w:rsidRDefault="00337C56" w:rsidP="00337C5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A70B6A5" w14:textId="145AAA7C" w:rsidR="00337C56" w:rsidRPr="00322A98" w:rsidRDefault="00337C56" w:rsidP="00337C56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lastRenderedPageBreak/>
              <w:t>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BC0C4" w14:textId="4818769E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D78" w14:textId="77777777" w:rsidR="00337C56" w:rsidRPr="00322A98" w:rsidRDefault="00337C56" w:rsidP="00337C56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337C56" w:rsidRPr="003E265E" w14:paraId="35E9A3AF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9D0F" w14:textId="6E47A46C" w:rsidR="00337C56" w:rsidRPr="00322A98" w:rsidRDefault="00337C56" w:rsidP="00337C56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383F" w14:textId="0DF4BC5E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33691111/1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7CA9" w14:textId="4AD01697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հիդրօքսիքլորոքվին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p01ba02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4CF0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8274" w14:textId="02617ADE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Հիդրօքսիքլորոքվին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հիդրօքսիքլորոքվինիսուլֆատ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hydroxychloroquine (hydroxychloroquine sulfate),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200մգ,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2924D" w14:textId="77777777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7EF8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D89F" w14:textId="77777777" w:rsidR="00337C56" w:rsidRPr="00322A98" w:rsidRDefault="00337C56" w:rsidP="00337C5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50E27" w14:textId="1E6E409C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E085" w14:textId="77777777" w:rsidR="00337C56" w:rsidRPr="00322A98" w:rsidRDefault="00337C56" w:rsidP="00337C5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7936248E" w14:textId="77777777" w:rsidR="00337C56" w:rsidRPr="00322A98" w:rsidRDefault="00337C56" w:rsidP="00337C5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4273824" w14:textId="2D255E6A" w:rsidR="00337C56" w:rsidRPr="00322A98" w:rsidRDefault="00337C56" w:rsidP="00337C56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1A4EE" w14:textId="01F33324" w:rsidR="00337C56" w:rsidRPr="00322A98" w:rsidRDefault="00337C56" w:rsidP="00337C5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0F03" w14:textId="77777777" w:rsidR="00337C56" w:rsidRPr="00322A98" w:rsidRDefault="00337C56" w:rsidP="00337C56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9C1C41" w:rsidRPr="003E265E" w14:paraId="6E69AA50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2FE3" w14:textId="46007BBD" w:rsidR="009C1C41" w:rsidRPr="00322A98" w:rsidRDefault="009C1C41" w:rsidP="009C1C41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03F6" w14:textId="254EDB01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33661137/1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CECD" w14:textId="5ED1DD61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6" w:name="_Hlk187213484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լորազեպամ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n05ba06</w:t>
            </w:r>
            <w:bookmarkEnd w:id="26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97E4" w14:textId="77777777" w:rsidR="009C1C41" w:rsidRPr="00322A98" w:rsidRDefault="009C1C41" w:rsidP="009C1C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E4C3" w14:textId="4F5E767E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Լորազեպամ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Lorazepam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1մգ,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EBFF" w14:textId="77777777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89B3" w14:textId="77777777" w:rsidR="009C1C41" w:rsidRPr="00322A98" w:rsidRDefault="009C1C41" w:rsidP="009C1C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7FCE" w14:textId="77777777" w:rsidR="009C1C41" w:rsidRPr="00322A98" w:rsidRDefault="009C1C41" w:rsidP="009C1C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CB44" w14:textId="5D34811D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FA63" w14:textId="77777777" w:rsidR="009C1C41" w:rsidRPr="00322A98" w:rsidRDefault="009C1C41" w:rsidP="009C1C41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5717A16C" w14:textId="77777777" w:rsidR="009C1C41" w:rsidRPr="00322A98" w:rsidRDefault="009C1C41" w:rsidP="009C1C41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AB31193" w14:textId="409896EF" w:rsidR="009C1C41" w:rsidRPr="00322A98" w:rsidRDefault="009C1C41" w:rsidP="009C1C41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0420" w14:textId="424A27E0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23A7" w14:textId="77777777" w:rsidR="009C1C41" w:rsidRPr="00322A98" w:rsidRDefault="009C1C41" w:rsidP="009C1C4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9C1C41" w:rsidRPr="003E265E" w14:paraId="43667A87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A796" w14:textId="436BAB21" w:rsidR="009C1C41" w:rsidRPr="00322A98" w:rsidRDefault="009C1C41" w:rsidP="009C1C41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0E51" w14:textId="647F8780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33621230/1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17B0" w14:textId="34A4E8B8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7" w:name="_Hlk184631749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ֆոլաթթու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b03bb01</w:t>
            </w:r>
            <w:bookmarkEnd w:id="27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081BF" w14:textId="77777777" w:rsidR="009C1C41" w:rsidRPr="00322A98" w:rsidRDefault="009C1C41" w:rsidP="009C1C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E48D1" w14:textId="26A6037B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Ֆոլաթթու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/Folic acid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1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37E4" w14:textId="77777777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907FB" w14:textId="77777777" w:rsidR="009C1C41" w:rsidRPr="00322A98" w:rsidRDefault="009C1C41" w:rsidP="009C1C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2670" w14:textId="77777777" w:rsidR="009C1C41" w:rsidRPr="00322A98" w:rsidRDefault="009C1C41" w:rsidP="009C1C4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7301" w14:textId="025378C5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1EA30" w14:textId="77777777" w:rsidR="009C1C41" w:rsidRPr="00322A98" w:rsidRDefault="009C1C41" w:rsidP="009C1C41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DA22F99" w14:textId="77777777" w:rsidR="009C1C41" w:rsidRPr="00322A98" w:rsidRDefault="009C1C41" w:rsidP="009C1C41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1A433CEE" w14:textId="2208B350" w:rsidR="009C1C41" w:rsidRPr="00322A98" w:rsidRDefault="009C1C41" w:rsidP="009C1C4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4117" w14:textId="4A183E2D" w:rsidR="009C1C41" w:rsidRPr="00322A98" w:rsidRDefault="009C1C41" w:rsidP="009C1C4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E5E6" w14:textId="77777777" w:rsidR="009C1C41" w:rsidRPr="00322A98" w:rsidRDefault="009C1C41" w:rsidP="009C1C4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A4A43" w:rsidRPr="003E265E" w14:paraId="4936FE24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5BF1" w14:textId="0874DBD4" w:rsidR="00EA4A43" w:rsidRPr="00322A98" w:rsidRDefault="00EA4A43" w:rsidP="00EA4A4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F10A7" w14:textId="60510A40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33611100/1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CA49" w14:textId="7F30C1B3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օմեպրազոլ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a02bc01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107D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4735" w14:textId="3AC3CEB4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Օմեպրազոլ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omeprazole,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դեղապատիճ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,20մգ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46DC8" w14:textId="77777777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6DF8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948A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5CFA" w14:textId="50D970E5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DCBE" w14:textId="77777777" w:rsidR="00EA4A43" w:rsidRPr="00322A98" w:rsidRDefault="00EA4A43" w:rsidP="00EA4A4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486655DE" w14:textId="77777777" w:rsidR="00EA4A43" w:rsidRPr="00322A98" w:rsidRDefault="00EA4A43" w:rsidP="00EA4A4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F183D5D" w14:textId="18F8EE42" w:rsidR="00EA4A43" w:rsidRPr="00322A98" w:rsidRDefault="00EA4A43" w:rsidP="00EA4A43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6E6A2" w14:textId="528B6115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CA7D" w14:textId="77777777" w:rsidR="00EA4A43" w:rsidRPr="00322A98" w:rsidRDefault="00EA4A43" w:rsidP="00EA4A43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A4A43" w:rsidRPr="003E265E" w14:paraId="307E5C44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9819" w14:textId="4BD78C2D" w:rsidR="00EA4A43" w:rsidRPr="00322A98" w:rsidRDefault="00EA4A43" w:rsidP="00EA4A4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DBF0" w14:textId="09215660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33621240/</w:t>
            </w:r>
            <w:r w:rsidR="002B7EE3" w:rsidRPr="00322A9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4C66" w14:textId="327BD999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8" w:name="_Hlk184631627"/>
            <w:r w:rsidRPr="00322A98">
              <w:rPr>
                <w:rFonts w:ascii="GHEA Grapalat" w:hAnsi="GHEA Grapalat" w:cs="Sylfaen"/>
                <w:sz w:val="16"/>
                <w:szCs w:val="16"/>
                <w:lang w:val="hy-AM"/>
              </w:rPr>
              <w:t>ցիանոկոբալամին</w:t>
            </w:r>
            <w:r w:rsidRPr="00322A9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b03ba01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0,2մգ/մլ, 1մլ</w:t>
            </w:r>
            <w:bookmarkEnd w:id="28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018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2BE04" w14:textId="3EC57C2B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Ցիանոկոբալամին cyanocobalamin, լուծույթ մ/մ կամ ե/մ ներարկման, 0,2մգ/մլ, 1մլ 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7EAF" w14:textId="77777777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FA9C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F00B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F8067" w14:textId="372BA157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4C2B" w14:textId="77777777" w:rsidR="00EA4A43" w:rsidRPr="00322A98" w:rsidRDefault="00EA4A43" w:rsidP="00EA4A4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541AD268" w14:textId="77777777" w:rsidR="00EA4A43" w:rsidRPr="00322A98" w:rsidRDefault="00EA4A43" w:rsidP="00EA4A4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412A8A6E" w14:textId="2406AFE2" w:rsidR="00EA4A43" w:rsidRPr="00322A98" w:rsidRDefault="00EA4A43" w:rsidP="00EA4A43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D6DEA" w14:textId="7019954F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E5637" w14:textId="77777777" w:rsidR="00EA4A43" w:rsidRPr="00322A98" w:rsidRDefault="00EA4A43" w:rsidP="00EA4A43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EA4A43" w:rsidRPr="003E265E" w14:paraId="492ABEB2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5FD6" w14:textId="180869F1" w:rsidR="00EA4A43" w:rsidRPr="00322A98" w:rsidRDefault="00EA4A43" w:rsidP="00EA4A4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78B5A" w14:textId="49D634EC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33621240/4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EA37" w14:textId="57A8996C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 w:cs="Sylfaen"/>
                <w:sz w:val="16"/>
                <w:szCs w:val="16"/>
                <w:lang w:val="hy-AM"/>
              </w:rPr>
              <w:t>ցիանոկոբալամին</w:t>
            </w:r>
            <w:r w:rsidRPr="00322A9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b03ba01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</w:t>
            </w:r>
            <w:r w:rsidR="00564BC8"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մգ/մլ, 1մլ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16C0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48443" w14:textId="59578253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Ցիանոկոբալամին cyanocobalamin, լուծույթ մ/մ կամ ե/մ ներարկման, 0,</w:t>
            </w:r>
            <w:r w:rsidR="00564BC8"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5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մգ/մլ, 1մլ 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2E73D" w14:textId="77777777" w:rsidR="00EA4A43" w:rsidRPr="00322A98" w:rsidRDefault="00EA4A4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F464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6304" w14:textId="77777777" w:rsidR="00EA4A43" w:rsidRPr="00322A98" w:rsidRDefault="00EA4A43" w:rsidP="00EA4A43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5D41" w14:textId="5EA9DFEE" w:rsidR="00EA4A43" w:rsidRPr="00322A98" w:rsidRDefault="002B7EE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  <w:r w:rsidR="00EA4A43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E7EE" w14:textId="77777777" w:rsidR="00EA4A43" w:rsidRPr="00322A98" w:rsidRDefault="00EA4A43" w:rsidP="00EA4A43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109F5959" w14:textId="77777777" w:rsidR="00EA4A43" w:rsidRPr="00322A98" w:rsidRDefault="00EA4A43" w:rsidP="00EA4A43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353063C9" w14:textId="4C337489" w:rsidR="00EA4A43" w:rsidRPr="00322A98" w:rsidRDefault="00EA4A43" w:rsidP="00EA4A43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E0BA" w14:textId="3EE29805" w:rsidR="00EA4A43" w:rsidRPr="00322A98" w:rsidRDefault="002B7EE3" w:rsidP="00EA4A43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  <w:r w:rsidR="00EA4A43" w:rsidRPr="00322A98">
              <w:rPr>
                <w:rFonts w:ascii="GHEA Grapalat" w:hAnsi="GHEA Grapalat"/>
                <w:sz w:val="16"/>
                <w:szCs w:val="16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F6B8" w14:textId="77777777" w:rsidR="00EA4A43" w:rsidRPr="00322A98" w:rsidRDefault="00EA4A43" w:rsidP="00EA4A43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A27E6" w:rsidRPr="003E265E" w14:paraId="2F060432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281F1" w14:textId="26A36F2D" w:rsidR="000A27E6" w:rsidRPr="00322A98" w:rsidRDefault="000A27E6" w:rsidP="000A27E6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B4C6" w14:textId="1B5CB74B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33661131/2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C893" w14:textId="1C6F8704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bookmarkStart w:id="29" w:name="_Hlk184631309"/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ֆենոբարբիտալ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n03aa02 100մգ</w:t>
            </w:r>
            <w:bookmarkEnd w:id="29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9589" w14:textId="77777777" w:rsidR="000A27E6" w:rsidRPr="00322A98" w:rsidRDefault="000A27E6" w:rsidP="000A27E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4BFC" w14:textId="4C88EB9F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Ֆենոբարբիտալ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phenobarbital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100մգ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EA9F" w14:textId="77777777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BB25" w14:textId="77777777" w:rsidR="000A27E6" w:rsidRPr="00322A98" w:rsidRDefault="000A27E6" w:rsidP="000A27E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224B3" w14:textId="77777777" w:rsidR="000A27E6" w:rsidRPr="00322A98" w:rsidRDefault="000A27E6" w:rsidP="000A27E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D1F4" w14:textId="7BF0A0E1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C4B1" w14:textId="77777777" w:rsidR="000A27E6" w:rsidRPr="00322A98" w:rsidRDefault="000A27E6" w:rsidP="000A27E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0A4FA886" w14:textId="77777777" w:rsidR="000A27E6" w:rsidRPr="00322A98" w:rsidRDefault="000A27E6" w:rsidP="000A27E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3344834" w14:textId="2D00D793" w:rsidR="000A27E6" w:rsidRPr="00322A98" w:rsidRDefault="000A27E6" w:rsidP="000A27E6">
            <w:pPr>
              <w:rPr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F604" w14:textId="40022EA4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CC7F" w14:textId="77777777" w:rsidR="000A27E6" w:rsidRPr="00322A98" w:rsidRDefault="000A27E6" w:rsidP="000A27E6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0A27E6" w:rsidRPr="003E265E" w14:paraId="6D4F5323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C6C3" w14:textId="59AE80E2" w:rsidR="000A27E6" w:rsidRPr="00322A98" w:rsidRDefault="000A27E6" w:rsidP="000A27E6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4DD16" w14:textId="4FD9DAC4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33651134/4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8251" w14:textId="7902209B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ցիպրոֆլօքսացին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j01ma02, s01ae03, s02aa15, s03aa07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322A98">
              <w:rPr>
                <w:rFonts w:ascii="GHEA Grapalat" w:hAnsi="GHEA Grapalat"/>
                <w:sz w:val="16"/>
                <w:szCs w:val="16"/>
              </w:rPr>
              <w:t>50մգ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116D" w14:textId="77777777" w:rsidR="000A27E6" w:rsidRPr="00322A98" w:rsidRDefault="000A27E6" w:rsidP="000A27E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5EAF" w14:textId="495F25B9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Ցիպրոֆլօքսացին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ցիպրոֆլօքսացինիհիդրոքլորիդ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ciprofloxacin (ciprofloxacin hydrochloride),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թաղանթապատ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50մգ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427B" w14:textId="77777777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proofErr w:type="spellStart"/>
            <w:r w:rsidRPr="00322A98">
              <w:rPr>
                <w:rFonts w:ascii="Arial Unicode" w:hAnsi="Arial Unicode" w:cs="Sylfaen"/>
                <w:bCs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3987" w14:textId="77777777" w:rsidR="000A27E6" w:rsidRPr="00322A98" w:rsidRDefault="000A27E6" w:rsidP="000A27E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EFE0" w14:textId="77777777" w:rsidR="000A27E6" w:rsidRPr="00322A98" w:rsidRDefault="000A27E6" w:rsidP="000A27E6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135A" w14:textId="73AA6844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7776" w14:textId="77777777" w:rsidR="000A27E6" w:rsidRPr="00322A98" w:rsidRDefault="000A27E6" w:rsidP="000A27E6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114B9075" w14:textId="77777777" w:rsidR="000A27E6" w:rsidRPr="00322A98" w:rsidRDefault="000A27E6" w:rsidP="000A27E6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775836B0" w14:textId="1AF1A0E4" w:rsidR="000A27E6" w:rsidRPr="00322A98" w:rsidRDefault="000A27E6" w:rsidP="000A27E6">
            <w:pPr>
              <w:pStyle w:val="3"/>
              <w:spacing w:line="240" w:lineRule="auto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038A" w14:textId="6B6EFB73" w:rsidR="000A27E6" w:rsidRPr="00322A98" w:rsidRDefault="000A27E6" w:rsidP="000A27E6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7383" w14:textId="77777777" w:rsidR="000A27E6" w:rsidRPr="00322A98" w:rsidRDefault="000A27E6" w:rsidP="000A27E6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  <w:tr w:rsidR="00712001" w:rsidRPr="003E265E" w14:paraId="2FEE7C94" w14:textId="77777777" w:rsidTr="00953EB5">
        <w:trPr>
          <w:trHeight w:val="100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54AF2" w14:textId="3651236B" w:rsidR="00712001" w:rsidRPr="00322A98" w:rsidRDefault="00712001" w:rsidP="00712001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E8AC" w14:textId="6532130A" w:rsidR="00712001" w:rsidRPr="00322A98" w:rsidRDefault="00712001" w:rsidP="007120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33611390/2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3089F" w14:textId="7DDA051E" w:rsidR="00712001" w:rsidRPr="00322A98" w:rsidRDefault="00712001" w:rsidP="00712001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պիրիդօքսին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a11ha02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723C" w14:textId="77777777" w:rsidR="00712001" w:rsidRPr="00322A98" w:rsidRDefault="00712001" w:rsidP="007120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43A8" w14:textId="0ACE5FA4" w:rsidR="00712001" w:rsidRPr="00322A98" w:rsidRDefault="00712001" w:rsidP="00712001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Պիրիդօքսին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պիրիդօքսինիհիդրոքլորիդ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լուծույթներարկման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50մգ/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, 1մլամպուլա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7866" w14:textId="77777777" w:rsidR="00712001" w:rsidRPr="00322A98" w:rsidRDefault="00712001" w:rsidP="00712001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bCs/>
                <w:sz w:val="16"/>
                <w:szCs w:val="16"/>
                <w:lang w:val="hy-AM"/>
              </w:rPr>
              <w:t>հ</w:t>
            </w:r>
            <w:r w:rsidRPr="00322A98">
              <w:rPr>
                <w:rFonts w:ascii="Arial Unicode" w:hAnsi="Arial Unicode"/>
                <w:bCs/>
                <w:sz w:val="16"/>
                <w:szCs w:val="16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97FA" w14:textId="77777777" w:rsidR="00712001" w:rsidRPr="00322A98" w:rsidRDefault="00712001" w:rsidP="007120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3121" w14:textId="77777777" w:rsidR="00712001" w:rsidRPr="00322A98" w:rsidRDefault="00712001" w:rsidP="00712001">
            <w:pPr>
              <w:snapToGrid w:val="0"/>
              <w:jc w:val="center"/>
              <w:rPr>
                <w:rFonts w:ascii="Arial Unicode" w:hAnsi="Arial Unicode" w:cs="GHEA Grapalat"/>
                <w:bCs/>
                <w:sz w:val="16"/>
                <w:szCs w:val="16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9A9F" w14:textId="4D1152D4" w:rsidR="00712001" w:rsidRPr="00322A98" w:rsidRDefault="00712001" w:rsidP="007120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D5AAA" w14:textId="77777777" w:rsidR="00712001" w:rsidRPr="00322A98" w:rsidRDefault="00712001" w:rsidP="00712001">
            <w:pPr>
              <w:pStyle w:val="3"/>
              <w:spacing w:line="240" w:lineRule="auto"/>
              <w:jc w:val="left"/>
              <w:rPr>
                <w:rFonts w:ascii="Sylfaen" w:hAnsi="Sylfaen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Մատակարարի </w:t>
            </w:r>
            <w:r w:rsidRPr="00322A98">
              <w:rPr>
                <w:rFonts w:ascii="Arial Unicode" w:hAnsi="Arial Unicode"/>
                <w:i w:val="0"/>
                <w:sz w:val="16"/>
                <w:szCs w:val="16"/>
                <w:lang w:val="hy-AM"/>
              </w:rPr>
              <w:t xml:space="preserve"> </w:t>
            </w:r>
            <w:r w:rsidRPr="00322A98">
              <w:rPr>
                <w:rFonts w:ascii="Arial Unicode" w:hAnsi="Arial Unicode" w:cs="Arial"/>
                <w:i w:val="0"/>
                <w:sz w:val="16"/>
                <w:szCs w:val="16"/>
                <w:lang w:val="hy-AM"/>
              </w:rPr>
              <w:t xml:space="preserve">Դեղատունը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    պետք է   լինի  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t xml:space="preserve">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Պատվիրատուի սպասարկման  տարածքում </w:t>
            </w:r>
          </w:p>
          <w:p w14:paraId="678C0093" w14:textId="77777777" w:rsidR="00712001" w:rsidRPr="00322A98" w:rsidRDefault="00712001" w:rsidP="00712001">
            <w:pPr>
              <w:pStyle w:val="3"/>
              <w:spacing w:line="240" w:lineRule="auto"/>
              <w:jc w:val="left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af-ZA"/>
              </w:rPr>
              <w:lastRenderedPageBreak/>
              <w:t xml:space="preserve">   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/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>ք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es-ES"/>
              </w:rPr>
              <w:t>. Գյումրի, Մազմանյան 3</w:t>
            </w: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/  գործող՝</w:t>
            </w:r>
          </w:p>
          <w:p w14:paraId="028F1C5B" w14:textId="50A03054" w:rsidR="00712001" w:rsidRPr="00322A98" w:rsidRDefault="00712001" w:rsidP="00712001">
            <w:pPr>
              <w:pStyle w:val="3"/>
              <w:spacing w:line="240" w:lineRule="auto"/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</w:pPr>
            <w:r w:rsidRPr="00322A98">
              <w:rPr>
                <w:rFonts w:ascii="Arial Unicode" w:hAnsi="Arial Unicode" w:cs="GHEA Grapalat"/>
                <w:i w:val="0"/>
                <w:sz w:val="16"/>
                <w:szCs w:val="16"/>
                <w:lang w:val="hy-AM"/>
              </w:rPr>
              <w:t xml:space="preserve"> մինչև   5  կմ շառավիղով  հեռավարության վրա տարածքում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6FEA" w14:textId="2CA373F2" w:rsidR="00712001" w:rsidRPr="00322A98" w:rsidRDefault="00712001" w:rsidP="00712001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4394" w14:textId="77777777" w:rsidR="00712001" w:rsidRPr="00322A98" w:rsidRDefault="00712001" w:rsidP="00712001">
            <w:pPr>
              <w:jc w:val="center"/>
              <w:rPr>
                <w:sz w:val="16"/>
                <w:szCs w:val="16"/>
              </w:rPr>
            </w:pPr>
            <w:r w:rsidRPr="00322A98">
              <w:rPr>
                <w:rFonts w:ascii="Arial Unicode" w:hAnsi="Arial Unicode"/>
                <w:bCs/>
                <w:sz w:val="16"/>
                <w:szCs w:val="16"/>
              </w:rPr>
              <w:t>25.12.2026</w:t>
            </w:r>
          </w:p>
        </w:tc>
      </w:tr>
    </w:tbl>
    <w:p w14:paraId="366B7915" w14:textId="77777777" w:rsidR="0050559E" w:rsidRPr="00CD26A7" w:rsidRDefault="0050559E" w:rsidP="0050559E">
      <w:pPr>
        <w:jc w:val="both"/>
        <w:rPr>
          <w:rFonts w:asciiTheme="minorHAnsi" w:hAnsiTheme="minorHAnsi" w:cs="GHEA Grapalat"/>
          <w:sz w:val="16"/>
          <w:szCs w:val="16"/>
          <w:lang w:val="hy-AM"/>
        </w:rPr>
      </w:pPr>
    </w:p>
    <w:p w14:paraId="5410E45C" w14:textId="77777777" w:rsidR="0050559E" w:rsidRPr="00F31E37" w:rsidRDefault="0050559E" w:rsidP="0050559E">
      <w:pPr>
        <w:jc w:val="both"/>
        <w:rPr>
          <w:rFonts w:ascii="GHEA Grapalat" w:hAnsi="GHEA Grapalat" w:cs="GHEA Grapalat"/>
          <w:sz w:val="16"/>
          <w:szCs w:val="16"/>
          <w:lang w:val="hy-AM"/>
        </w:rPr>
      </w:pPr>
    </w:p>
    <w:p w14:paraId="27156D13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7C062899" w14:textId="77777777" w:rsidR="0050559E" w:rsidRPr="00F31E37" w:rsidRDefault="0050559E" w:rsidP="0050559E">
      <w:pPr>
        <w:jc w:val="both"/>
        <w:rPr>
          <w:rFonts w:ascii="GHEA Grapalat" w:hAnsi="GHEA Grapalat" w:cs="GHEA Grapalat"/>
          <w:i/>
          <w:sz w:val="14"/>
          <w:szCs w:val="14"/>
          <w:lang w:val="pt-BR"/>
        </w:rPr>
      </w:pPr>
    </w:p>
    <w:p w14:paraId="0E734C69" w14:textId="2EF3BC49" w:rsidR="00C21CCF" w:rsidRPr="004D183E" w:rsidRDefault="0050559E" w:rsidP="0050559E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Fonts w:ascii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    </w:t>
      </w:r>
      <w:proofErr w:type="spellStart"/>
      <w:r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</w:p>
    <w:p w14:paraId="7847171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ա. 2,5 տարվանից ավելի պիտանիության ժամկետ ունեցող դեղերը հանձ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ման պահին պետք է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 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24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5A4D70A5" w14:textId="77777777" w:rsidR="0050559E" w:rsidRPr="00F31E37" w:rsidRDefault="0050559E" w:rsidP="0050559E">
      <w:pPr>
        <w:pStyle w:val="Style4"/>
        <w:tabs>
          <w:tab w:val="left" w:pos="0"/>
        </w:tabs>
        <w:spacing w:before="38"/>
        <w:jc w:val="both"/>
        <w:rPr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</w:t>
      </w:r>
      <w:r w:rsid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է 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ունենան առնվազն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    12</w:t>
      </w:r>
      <w:r w:rsidR="004E0B16" w:rsidRPr="004E0B16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</w:t>
      </w:r>
      <w:r w:rsidR="004E0B16">
        <w:rPr>
          <w:rStyle w:val="FontStyle14"/>
          <w:rFonts w:ascii="Sylfaen" w:hAnsi="Sylfaen" w:cs="GHEA Grapalat"/>
          <w:sz w:val="14"/>
          <w:szCs w:val="14"/>
          <w:lang w:val="hy-AM"/>
        </w:rPr>
        <w:t xml:space="preserve">ամիս </w:t>
      </w:r>
      <w:r w:rsidR="004E0B16"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մնացորդային պիտանիության ժամկետ,</w:t>
      </w:r>
    </w:p>
    <w:p w14:paraId="67E7590F" w14:textId="77777777" w:rsidR="00981FE8" w:rsidRPr="00981FE8" w:rsidRDefault="00981FE8" w:rsidP="00CC4D5C">
      <w:pPr>
        <w:jc w:val="both"/>
        <w:rPr>
          <w:rFonts w:asciiTheme="minorHAnsi" w:hAnsiTheme="minorHAnsi"/>
          <w:sz w:val="20"/>
          <w:lang w:val="hy-AM"/>
        </w:rPr>
      </w:pPr>
    </w:p>
    <w:p w14:paraId="31507C9A" w14:textId="77777777" w:rsidR="0050559E" w:rsidRPr="00192CB0" w:rsidRDefault="00CC4D5C" w:rsidP="00CC4D5C">
      <w:pPr>
        <w:jc w:val="both"/>
        <w:rPr>
          <w:rFonts w:ascii="GHEA Grapalat" w:hAnsi="GHEA Grapalat"/>
          <w:sz w:val="20"/>
          <w:lang w:val="hy-AM"/>
        </w:rPr>
      </w:pPr>
      <w:r w:rsidRPr="00192CB0">
        <w:rPr>
          <w:rFonts w:ascii="GHEA Grapalat" w:hAnsi="GHEA Grapalat"/>
          <w:sz w:val="20"/>
          <w:lang w:val="hy-AM"/>
        </w:rPr>
        <w:t>*</w:t>
      </w:r>
    </w:p>
    <w:p w14:paraId="77C8E5DA" w14:textId="77777777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192CB0">
        <w:rPr>
          <w:rFonts w:ascii="GHEA Grapalat" w:hAnsi="GHEA Grapalat"/>
          <w:sz w:val="20"/>
          <w:lang w:val="hy-AM"/>
        </w:rPr>
        <w:t xml:space="preserve">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7126C817" w14:textId="77777777"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14:paraId="77D709C5" w14:textId="77777777"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0F9ECEAB" w14:textId="221EC985"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*** Եթե պայմանագիրը կնքվում է "Գնումների մասին" ՀՀ օրենքի 15-րդ հոդվածի 6-րդ մասի հիման վրա, ապա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>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1225A4C6" w14:textId="77777777" w:rsid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418EE61D" w14:textId="77777777" w:rsidR="007C7FD2" w:rsidRPr="00461940" w:rsidRDefault="007C7FD2" w:rsidP="007C7FD2">
      <w:pPr>
        <w:jc w:val="both"/>
        <w:rPr>
          <w:rFonts w:ascii="GHEA Grapalat" w:hAnsi="GHEA Grapalat"/>
          <w:color w:val="C00000"/>
          <w:sz w:val="20"/>
          <w:lang w:val="pt-BR"/>
        </w:rPr>
      </w:pP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Վաճառողը դեղորայքը բաց է թողնելու գնորդի կողմից տրված դեղատոմսերով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,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պոլիկլինիկայի սպասարկման տարածքում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 (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ք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>.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Գյումրի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 xml:space="preserve">, Մազմանյան 3 ) </w:t>
      </w:r>
      <w:r w:rsidRPr="00461940">
        <w:rPr>
          <w:rFonts w:ascii="GHEA Grapalat" w:hAnsi="GHEA Grapalat"/>
          <w:color w:val="C00000"/>
          <w:sz w:val="20"/>
          <w:szCs w:val="20"/>
          <w:lang w:val="hy-AM"/>
        </w:rPr>
        <w:t>վաճառողի կողմից նշված դեղատնից կամ դեղատնային կրպակից</w:t>
      </w:r>
      <w:r w:rsidRPr="00461940">
        <w:rPr>
          <w:rFonts w:ascii="GHEA Grapalat" w:hAnsi="GHEA Grapalat"/>
          <w:color w:val="C00000"/>
          <w:sz w:val="20"/>
          <w:szCs w:val="20"/>
          <w:lang w:val="pt-BR"/>
        </w:rPr>
        <w:t>:</w:t>
      </w:r>
    </w:p>
    <w:p w14:paraId="556C94A2" w14:textId="77777777" w:rsidR="007C7FD2" w:rsidRPr="007C7FD2" w:rsidRDefault="007C7FD2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</w:p>
    <w:p w14:paraId="5A6B3296" w14:textId="77777777"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14:paraId="494F1052" w14:textId="77777777" w:rsidTr="00357AAC">
        <w:trPr>
          <w:jc w:val="center"/>
        </w:trPr>
        <w:tc>
          <w:tcPr>
            <w:tcW w:w="4536" w:type="dxa"/>
          </w:tcPr>
          <w:p w14:paraId="53A52BEB" w14:textId="6A143D26" w:rsidR="00357AAC" w:rsidRPr="004D183E" w:rsidRDefault="00357AAC" w:rsidP="004D183E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14:paraId="0292C7E4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540B306C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4C4D7AB9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14:paraId="5369F3BB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14:paraId="11817C94" w14:textId="257ACA73" w:rsidR="00357AAC" w:rsidRPr="004D183E" w:rsidRDefault="00357AAC" w:rsidP="004D183E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14:paraId="2F9505D2" w14:textId="77777777"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14:paraId="030D0AC8" w14:textId="77777777"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14:paraId="266344B1" w14:textId="77777777"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14:paraId="4707C411" w14:textId="77777777" w:rsidR="00FC75A5" w:rsidRDefault="00FC75A5" w:rsidP="007C2B16">
      <w:pPr>
        <w:rPr>
          <w:rFonts w:ascii="GHEA Grapalat" w:hAnsi="GHEA Grapalat"/>
          <w:sz w:val="20"/>
        </w:rPr>
      </w:pPr>
    </w:p>
    <w:p w14:paraId="0FF9A9AE" w14:textId="15A3D818" w:rsidR="008903D5" w:rsidRDefault="008903D5" w:rsidP="001C7118">
      <w:pPr>
        <w:jc w:val="center"/>
        <w:rPr>
          <w:rFonts w:ascii="GHEA Grapalat" w:hAnsi="GHEA Grapalat"/>
          <w:sz w:val="20"/>
        </w:rPr>
      </w:pPr>
    </w:p>
    <w:p w14:paraId="49A5C7A4" w14:textId="77E8BDE2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36C9891A" w14:textId="6C9D89FA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72C32C5C" w14:textId="4489BF08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02B23C7D" w14:textId="0AC7400F" w:rsidR="00712001" w:rsidRDefault="00712001" w:rsidP="00322A98">
      <w:pPr>
        <w:rPr>
          <w:rFonts w:ascii="GHEA Grapalat" w:hAnsi="GHEA Grapalat"/>
          <w:sz w:val="20"/>
        </w:rPr>
      </w:pPr>
    </w:p>
    <w:p w14:paraId="18F13F38" w14:textId="7A13018D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05CDF6F9" w14:textId="77777777" w:rsidR="00712001" w:rsidRDefault="00712001" w:rsidP="001C7118">
      <w:pPr>
        <w:jc w:val="center"/>
        <w:rPr>
          <w:rFonts w:ascii="GHEA Grapalat" w:hAnsi="GHEA Grapalat"/>
          <w:sz w:val="20"/>
        </w:rPr>
      </w:pPr>
    </w:p>
    <w:p w14:paraId="77EF2218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енном реестре лекарственных средств Министерства здравоохранения РА.</w:t>
      </w:r>
    </w:p>
    <w:p w14:paraId="2BFBE12A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14:paraId="78F9D83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14:paraId="23E83BD4" w14:textId="77777777"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14:paraId="1F4BEE16" w14:textId="77777777" w:rsidR="008903D5" w:rsidRPr="003D6576" w:rsidRDefault="008903D5" w:rsidP="008903D5">
      <w:pPr>
        <w:jc w:val="center"/>
        <w:rPr>
          <w:rFonts w:ascii="Arial Unicode" w:hAnsi="Arial Unicode"/>
          <w:color w:val="FF0000"/>
          <w:sz w:val="20"/>
          <w:szCs w:val="20"/>
          <w:lang w:val="hy-AM"/>
        </w:rPr>
      </w:pPr>
      <w:r w:rsidRPr="003D6576">
        <w:rPr>
          <w:rFonts w:ascii="Arial Unicode" w:hAnsi="Arial Unicode"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14:paraId="3EF99311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  <w:r>
        <w:rPr>
          <w:rStyle w:val="y2iqfc"/>
          <w:rFonts w:ascii="Sylfaen" w:hAnsi="Sylfaen"/>
          <w:color w:val="1F1F1F"/>
          <w:sz w:val="16"/>
          <w:szCs w:val="16"/>
          <w:lang w:val="hy-AM"/>
        </w:rPr>
        <w:t xml:space="preserve">    </w:t>
      </w:r>
    </w:p>
    <w:p w14:paraId="078BBB30" w14:textId="77777777" w:rsidR="00CF0DB3" w:rsidRDefault="00CF0DB3" w:rsidP="00CF0DB3">
      <w:pPr>
        <w:pStyle w:val="HTML"/>
        <w:shd w:val="clear" w:color="auto" w:fill="F8F9FA"/>
        <w:contextualSpacing/>
        <w:rPr>
          <w:rStyle w:val="y2iqfc"/>
          <w:rFonts w:ascii="Sylfaen" w:hAnsi="Sylfaen"/>
          <w:color w:val="1F1F1F"/>
          <w:sz w:val="16"/>
          <w:szCs w:val="16"/>
          <w:lang w:val="hy-AM"/>
        </w:rPr>
      </w:pPr>
    </w:p>
    <w:p w14:paraId="1698C2E8" w14:textId="77777777" w:rsidR="00CF0DB3" w:rsidRPr="001B01CC" w:rsidRDefault="00CF0DB3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    </w:t>
      </w:r>
      <w:r w:rsidRPr="001B01CC">
        <w:rPr>
          <w:rStyle w:val="y2iqfc"/>
          <w:rFonts w:ascii="Arial Unicode" w:hAnsi="Arial Unicode"/>
          <w:color w:val="1F1F1F"/>
        </w:rPr>
        <w:t xml:space="preserve">Аптека Поставщика 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</w:p>
    <w:p w14:paraId="7D7A0708" w14:textId="77777777" w:rsidR="001B01CC" w:rsidRPr="001B01CC" w:rsidRDefault="001B01CC" w:rsidP="001B01CC">
      <w:pPr>
        <w:pStyle w:val="HTML"/>
        <w:shd w:val="clear" w:color="auto" w:fill="F8F9FA"/>
        <w:contextualSpacing/>
        <w:rPr>
          <w:rStyle w:val="y2iqfc"/>
          <w:rFonts w:ascii="Arial Unicode" w:hAnsi="Arial Unicode"/>
          <w:color w:val="1F1F1F"/>
          <w:lang w:val="hy-AM"/>
        </w:rPr>
      </w:pPr>
    </w:p>
    <w:p w14:paraId="4D6CCC6B" w14:textId="42F52982" w:rsidR="00CF0DB3" w:rsidRPr="001B01CC" w:rsidRDefault="00CF0DB3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  </w:t>
      </w:r>
      <w:r w:rsidR="0004637D" w:rsidRPr="001B01CC">
        <w:rPr>
          <w:rStyle w:val="y2iqfc"/>
          <w:rFonts w:ascii="Arial Unicode" w:hAnsi="Arial Unicode"/>
          <w:color w:val="1F1F1F"/>
        </w:rPr>
        <w:t>а</w:t>
      </w:r>
      <w:r w:rsidRPr="001B01CC">
        <w:rPr>
          <w:rStyle w:val="y2iqfc"/>
          <w:rFonts w:ascii="Arial Unicode" w:hAnsi="Arial Unicode"/>
          <w:color w:val="1F1F1F"/>
        </w:rPr>
        <w:t xml:space="preserve"> /должна находиться в зоне обслуживания Заказчика</w:t>
      </w:r>
      <w:r w:rsidRPr="001B01CC">
        <w:rPr>
          <w:rStyle w:val="y2iqfc"/>
          <w:rFonts w:ascii="Arial Unicode" w:hAnsi="Arial Unicode"/>
          <w:color w:val="1F1F1F"/>
          <w:lang w:val="hy-AM"/>
        </w:rPr>
        <w:t xml:space="preserve"> </w:t>
      </w:r>
      <w:r w:rsidRPr="001B01CC">
        <w:rPr>
          <w:rStyle w:val="y2iqfc"/>
          <w:rFonts w:ascii="Arial Unicode" w:hAnsi="Arial Unicode"/>
          <w:color w:val="1F1F1F"/>
        </w:rPr>
        <w:t xml:space="preserve">/Гюмри, </w:t>
      </w:r>
      <w:proofErr w:type="spellStart"/>
      <w:r w:rsidR="00127ADD" w:rsidRPr="00127ADD">
        <w:rPr>
          <w:rStyle w:val="y2iqfc"/>
          <w:rFonts w:ascii="Arial Unicode" w:hAnsi="Arial Unicode"/>
          <w:color w:val="1F1F1F"/>
        </w:rPr>
        <w:t>М</w:t>
      </w:r>
      <w:r w:rsidR="00127ADD" w:rsidRPr="001B01CC">
        <w:rPr>
          <w:rStyle w:val="y2iqfc"/>
          <w:rFonts w:ascii="Arial Unicode" w:hAnsi="Arial Unicode"/>
          <w:color w:val="1F1F1F"/>
        </w:rPr>
        <w:t>а</w:t>
      </w:r>
      <w:r w:rsidR="00127ADD" w:rsidRPr="00127ADD">
        <w:rPr>
          <w:rStyle w:val="y2iqfc"/>
          <w:rFonts w:ascii="Arial Unicode" w:hAnsi="Arial Unicode"/>
          <w:color w:val="1F1F1F"/>
        </w:rPr>
        <w:t>зма</w:t>
      </w:r>
      <w:r w:rsidR="00127ADD" w:rsidRPr="001B01CC">
        <w:rPr>
          <w:rStyle w:val="y2iqfc"/>
          <w:rFonts w:ascii="Arial Unicode" w:hAnsi="Arial Unicode"/>
          <w:color w:val="1F1F1F"/>
        </w:rPr>
        <w:t>нян</w:t>
      </w:r>
      <w:proofErr w:type="spellEnd"/>
      <w:r w:rsidR="00127ADD" w:rsidRPr="001B01CC">
        <w:rPr>
          <w:rStyle w:val="y2iqfc"/>
          <w:rFonts w:ascii="Arial Unicode" w:hAnsi="Arial Unicode"/>
          <w:color w:val="1F1F1F"/>
        </w:rPr>
        <w:t xml:space="preserve"> 3</w:t>
      </w:r>
      <w:r w:rsidRPr="001B01CC">
        <w:rPr>
          <w:rStyle w:val="y2iqfc"/>
          <w:rFonts w:ascii="Arial Unicode" w:hAnsi="Arial Unicode"/>
          <w:color w:val="1F1F1F"/>
        </w:rPr>
        <w:t>/, действующая в радиусе до 5 км</w:t>
      </w:r>
      <w:r w:rsidRPr="001B01CC">
        <w:rPr>
          <w:rFonts w:ascii="Arial Unicode" w:hAnsi="Arial Unicode" w:cs="GHEA Grapalat"/>
          <w:bCs/>
        </w:rPr>
        <w:t>/</w:t>
      </w:r>
    </w:p>
    <w:p w14:paraId="61EB114A" w14:textId="77777777" w:rsidR="0004637D" w:rsidRPr="001B01CC" w:rsidRDefault="0004637D" w:rsidP="001B01CC">
      <w:pPr>
        <w:pStyle w:val="HTML"/>
        <w:shd w:val="clear" w:color="auto" w:fill="F8F9FA"/>
        <w:contextualSpacing/>
        <w:rPr>
          <w:rFonts w:ascii="Arial Unicode" w:hAnsi="Arial Unicode" w:cs="GHEA Grapalat"/>
          <w:bCs/>
        </w:rPr>
      </w:pPr>
    </w:p>
    <w:p w14:paraId="12033DB8" w14:textId="77777777" w:rsidR="001B01CC" w:rsidRPr="001B01CC" w:rsidRDefault="0004637D" w:rsidP="001B01CC">
      <w:pPr>
        <w:pStyle w:val="HTML"/>
        <w:shd w:val="clear" w:color="auto" w:fill="F8F9FA"/>
        <w:rPr>
          <w:rFonts w:ascii="Arial Unicode" w:hAnsi="Arial Unicode"/>
          <w:color w:val="1F1F1F"/>
        </w:rPr>
      </w:pPr>
      <w:r w:rsidRPr="001B01CC">
        <w:rPr>
          <w:rFonts w:ascii="Arial Unicode" w:hAnsi="Arial Unicode" w:cs="GHEA Grapalat"/>
          <w:bCs/>
        </w:rPr>
        <w:t xml:space="preserve">  </w:t>
      </w:r>
      <w:r w:rsidRPr="001B01CC">
        <w:rPr>
          <w:rStyle w:val="30"/>
          <w:rFonts w:ascii="Arial Unicode" w:hAnsi="Arial Unicode"/>
          <w:color w:val="1F1F1F"/>
          <w:lang w:val="ru-RU"/>
        </w:rPr>
        <w:t xml:space="preserve"> </w:t>
      </w:r>
      <w:r w:rsidRPr="001B01CC">
        <w:rPr>
          <w:rFonts w:ascii="Arial Unicode" w:hAnsi="Arial Unicode"/>
          <w:color w:val="1F1F1F"/>
          <w:lang w:eastAsia="en-US"/>
        </w:rPr>
        <w:t>б/ Участник, занявший первое место по результатам процедуры закупки, должен представить вместе с документами, подтверждающими квалификацию, информацию о предлагаемом проекте (наименование, адрес,</w:t>
      </w:r>
      <w:r w:rsidR="001B01CC" w:rsidRPr="001B01CC">
        <w:rPr>
          <w:rFonts w:ascii="Arial Unicode" w:hAnsi="Arial Unicode"/>
          <w:color w:val="1F1F1F"/>
          <w:lang w:eastAsia="en-US"/>
        </w:rPr>
        <w:t xml:space="preserve">  </w:t>
      </w:r>
      <w:r w:rsidR="001B01CC" w:rsidRPr="001B01CC">
        <w:rPr>
          <w:rFonts w:ascii="Arial Unicode" w:hAnsi="Arial Unicode"/>
          <w:color w:val="1F1F1F"/>
        </w:rPr>
        <w:t>если предлагаемая аптека не является филиалом аптеки победившего участника, представляется соглашение о совместном предприятии.)</w:t>
      </w:r>
    </w:p>
    <w:p w14:paraId="21637CA9" w14:textId="77777777" w:rsidR="001B01CC" w:rsidRPr="001B01CC" w:rsidRDefault="001B01CC" w:rsidP="001B01CC">
      <w:pPr>
        <w:pStyle w:val="HTML"/>
        <w:shd w:val="clear" w:color="auto" w:fill="F8F9FA"/>
        <w:rPr>
          <w:rFonts w:ascii="Arial Unicode" w:hAnsi="Arial Unicode"/>
          <w:color w:val="1F1F1F"/>
          <w:lang w:eastAsia="en-US"/>
        </w:rPr>
      </w:pPr>
    </w:p>
    <w:p w14:paraId="00B21772" w14:textId="77777777" w:rsidR="0004637D" w:rsidRDefault="0004637D" w:rsidP="00CF0DB3">
      <w:pPr>
        <w:pStyle w:val="HTML"/>
        <w:shd w:val="clear" w:color="auto" w:fill="F8F9FA"/>
        <w:contextualSpacing/>
        <w:rPr>
          <w:rFonts w:ascii="Arial Unicode" w:hAnsi="Arial Unicode" w:cs="GHEA Grapalat"/>
          <w:bCs/>
          <w:sz w:val="16"/>
          <w:szCs w:val="16"/>
        </w:rPr>
      </w:pPr>
    </w:p>
    <w:p w14:paraId="4B3A1ECB" w14:textId="77777777" w:rsidR="00F1348A" w:rsidRPr="00F1348A" w:rsidRDefault="00F1348A" w:rsidP="00F1348A">
      <w:pPr>
        <w:pStyle w:val="HTML"/>
        <w:shd w:val="clear" w:color="auto" w:fill="F8F9FA"/>
        <w:spacing w:line="540" w:lineRule="atLeast"/>
        <w:rPr>
          <w:rFonts w:ascii="inherit" w:hAnsi="inherit"/>
          <w:color w:val="1F1F1F"/>
          <w:sz w:val="42"/>
          <w:szCs w:val="42"/>
          <w:lang w:eastAsia="en-US"/>
        </w:rPr>
      </w:pPr>
      <w:r>
        <w:rPr>
          <w:rFonts w:ascii="Arial Unicode" w:hAnsi="Arial Unicode" w:cs="GHEA Grapalat"/>
          <w:bCs/>
          <w:sz w:val="16"/>
          <w:szCs w:val="16"/>
          <w:lang w:eastAsia="en-US"/>
        </w:rPr>
        <w:t xml:space="preserve"> 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 xml:space="preserve">Для психотропных препаратов 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аптеке требуется лицензия</w:t>
      </w:r>
      <w:r>
        <w:rPr>
          <w:rFonts w:asciiTheme="minorHAnsi" w:hAnsiTheme="minorHAnsi"/>
          <w:color w:val="1F1F1F"/>
          <w:sz w:val="42"/>
          <w:szCs w:val="42"/>
          <w:lang w:eastAsia="en-US"/>
        </w:rPr>
        <w:t xml:space="preserve">  </w:t>
      </w:r>
      <w:r w:rsidRPr="00F1348A">
        <w:rPr>
          <w:rFonts w:ascii="inherit" w:hAnsi="inherit"/>
          <w:color w:val="1F1F1F"/>
          <w:sz w:val="42"/>
          <w:szCs w:val="42"/>
          <w:lang w:eastAsia="en-US"/>
        </w:rPr>
        <w:t>продажи.</w:t>
      </w:r>
    </w:p>
    <w:p w14:paraId="0FBC3C4C" w14:textId="77777777" w:rsidR="00CF0DB3" w:rsidRDefault="00CF0DB3" w:rsidP="00F1348A">
      <w:pPr>
        <w:tabs>
          <w:tab w:val="left" w:pos="450"/>
        </w:tabs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361F9CA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20B88D7B" w14:textId="77777777" w:rsidR="00F1348A" w:rsidRDefault="00F1348A" w:rsidP="00CF0DB3">
      <w:pPr>
        <w:jc w:val="center"/>
        <w:rPr>
          <w:rFonts w:ascii="Arial Unicode" w:hAnsi="Arial Unicode" w:cs="GHEA Grapalat"/>
          <w:bCs/>
          <w:sz w:val="16"/>
          <w:szCs w:val="16"/>
          <w:lang w:val="ru-RU"/>
        </w:rPr>
      </w:pPr>
    </w:p>
    <w:p w14:paraId="4275A7DA" w14:textId="0E89B1DD" w:rsidR="00127ADD" w:rsidRPr="003C0A61" w:rsidRDefault="00127ADD" w:rsidP="00127ADD">
      <w:pPr>
        <w:jc w:val="center"/>
        <w:rPr>
          <w:rFonts w:asciiTheme="minorHAnsi" w:hAnsiTheme="minorHAnsi"/>
          <w:sz w:val="18"/>
          <w:lang w:val="hy-AM"/>
        </w:rPr>
      </w:pPr>
      <w:r w:rsidRPr="00712001">
        <w:rPr>
          <w:rFonts w:ascii="GHEA Grapalat" w:hAnsi="GHEA Grapalat"/>
          <w:lang w:val="es-ES"/>
        </w:rPr>
        <w:t>«</w:t>
      </w:r>
      <w:r w:rsidRPr="00712001">
        <w:rPr>
          <w:rFonts w:ascii="GHEA Grapalat" w:hAnsi="GHEA Grapalat"/>
          <w:lang w:val="af-ZA"/>
        </w:rPr>
        <w:t xml:space="preserve"> </w:t>
      </w:r>
      <w:r w:rsidRPr="00526293">
        <w:rPr>
          <w:rFonts w:ascii="GHEA Grapalat" w:hAnsi="GHEA Grapalat"/>
          <w:b/>
          <w:bCs/>
          <w:lang w:val="af-ZA"/>
        </w:rPr>
        <w:t>ՇՄԳԹ2Պ-ԷԱՃԱՊՁԲ 26/</w:t>
      </w:r>
      <w:r w:rsidR="00712001" w:rsidRPr="00712001">
        <w:rPr>
          <w:rFonts w:ascii="GHEA Grapalat" w:hAnsi="GHEA Grapalat"/>
          <w:b/>
          <w:bCs/>
          <w:lang w:val="af-ZA"/>
        </w:rPr>
        <w:t>2</w:t>
      </w:r>
      <w:r w:rsidRPr="00712001">
        <w:rPr>
          <w:rFonts w:ascii="GHEA Grapalat" w:hAnsi="GHEA Grapalat" w:cs="Sylfaen"/>
          <w:b/>
          <w:lang w:val="hy-AM"/>
        </w:rPr>
        <w:t>»*</w:t>
      </w:r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14:paraId="3AF4C87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14:paraId="5BBB7677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14:paraId="41BC8906" w14:textId="77777777"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14:paraId="78E18431" w14:textId="77777777" w:rsidR="008903D5" w:rsidRDefault="008903D5" w:rsidP="008903D5">
      <w:pPr>
        <w:rPr>
          <w:lang w:val="af-ZA"/>
        </w:rPr>
      </w:pPr>
    </w:p>
    <w:p w14:paraId="7E9943E8" w14:textId="77777777"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14:paraId="58CF2213" w14:textId="77777777"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403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147"/>
        <w:gridCol w:w="2599"/>
        <w:gridCol w:w="659"/>
        <w:gridCol w:w="2685"/>
        <w:gridCol w:w="723"/>
        <w:gridCol w:w="633"/>
        <w:gridCol w:w="707"/>
        <w:gridCol w:w="743"/>
        <w:gridCol w:w="1457"/>
        <w:gridCol w:w="709"/>
        <w:gridCol w:w="1134"/>
      </w:tblGrid>
      <w:tr w:rsidR="00F1348A" w:rsidRPr="00F1348A" w14:paraId="4D76F37B" w14:textId="77777777" w:rsidTr="007C2B16">
        <w:trPr>
          <w:gridAfter w:val="1"/>
          <w:wAfter w:w="1134" w:type="dxa"/>
        </w:trPr>
        <w:tc>
          <w:tcPr>
            <w:tcW w:w="128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B2A6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 w:rsidRPr="00F1348A"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 w:rsidRPr="00F1348A"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F1348A" w:rsidRPr="00F1348A" w14:paraId="4D0E3215" w14:textId="77777777" w:rsidTr="007C2B16">
        <w:trPr>
          <w:gridAfter w:val="1"/>
          <w:wAfter w:w="1134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7A0C1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FB9C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 w:rsidRPr="00F1348A">
              <w:rPr>
                <w:rFonts w:ascii="Arial Unicode" w:hAnsi="Arial Unicode"/>
                <w:sz w:val="10"/>
                <w:szCs w:val="10"/>
              </w:rPr>
              <w:t>CMA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 w:rsidRPr="00F1348A">
              <w:rPr>
                <w:rFonts w:ascii="Arial Unicode" w:hAnsi="Arial Unicode"/>
                <w:sz w:val="10"/>
                <w:szCs w:val="10"/>
              </w:rPr>
              <w:t>CPV</w:t>
            </w:r>
            <w:r w:rsidRPr="00F1348A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4DF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5C7D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E3F6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588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8FDB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A9B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8D32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AE87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F1348A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F1348A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062FEB" w:rsidRPr="00062FEB" w14:paraId="5A7E3351" w14:textId="77777777" w:rsidTr="007C2B16">
        <w:trPr>
          <w:trHeight w:val="669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41C95" w14:textId="77777777" w:rsidR="008903D5" w:rsidRPr="00062FEB" w:rsidRDefault="008903D5" w:rsidP="00181877">
            <w:pPr>
              <w:rPr>
                <w:rFonts w:ascii="Arial Unicode" w:hAnsi="Arial Unicode"/>
                <w:color w:val="FF0000"/>
                <w:sz w:val="10"/>
                <w:szCs w:val="10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488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8EE7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9E812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BE33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8531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37A66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6D79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3B3AB" w14:textId="77777777" w:rsidR="008903D5" w:rsidRPr="00F1348A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727F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67FF" w14:textId="77777777" w:rsidR="008903D5" w:rsidRPr="00F1348A" w:rsidRDefault="008903D5" w:rsidP="00FB65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1348A">
              <w:rPr>
                <w:rFonts w:ascii="Arial Unicode" w:hAnsi="Arial Unicode"/>
                <w:sz w:val="16"/>
                <w:szCs w:val="16"/>
              </w:rPr>
              <w:t>202</w:t>
            </w:r>
            <w:r w:rsidR="00FB6542" w:rsidRPr="00F1348A">
              <w:rPr>
                <w:rFonts w:ascii="Arial Unicode" w:hAnsi="Arial Unicode"/>
                <w:sz w:val="16"/>
                <w:szCs w:val="16"/>
              </w:rPr>
              <w:t>6</w:t>
            </w:r>
            <w:r w:rsidRPr="00F1348A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134" w:type="dxa"/>
            <w:vAlign w:val="center"/>
          </w:tcPr>
          <w:p w14:paraId="48439720" w14:textId="77777777" w:rsidR="008903D5" w:rsidRPr="00F1348A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F1348A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F1348A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FB6542" w:rsidRPr="00F1348A">
              <w:rPr>
                <w:rFonts w:ascii="Sylfaen" w:hAnsi="Sylfaen"/>
                <w:sz w:val="16"/>
                <w:szCs w:val="16"/>
              </w:rPr>
              <w:t>6</w:t>
            </w:r>
            <w:r w:rsidRPr="00F1348A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14:paraId="6409794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062FEB" w:rsidRPr="00062FEB" w14:paraId="1A37A4C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8FCE" w14:textId="77777777" w:rsidR="008903D5" w:rsidRPr="00062FEB" w:rsidRDefault="008903D5" w:rsidP="00181877">
            <w:pPr>
              <w:jc w:val="center"/>
              <w:rPr>
                <w:rFonts w:ascii="Arial Unicode" w:hAnsi="Arial Unicode"/>
                <w:bCs/>
                <w:color w:val="FF0000"/>
                <w:sz w:val="14"/>
                <w:szCs w:val="1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A27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4D6E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303A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14EA" w14:textId="77777777" w:rsidR="008903D5" w:rsidRPr="00F1348A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0172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1AE0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9E083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D2F6" w14:textId="77777777" w:rsidR="008903D5" w:rsidRPr="00F1348A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0B3E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4E99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 w:rsidRPr="00F1348A"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F1348A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FF80DD5" w14:textId="77777777" w:rsidR="008903D5" w:rsidRPr="00F1348A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FD5B68" w:rsidRPr="00062FEB" w14:paraId="799BB552" w14:textId="77777777" w:rsidTr="00EF16B5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5990" w14:textId="45D641C5" w:rsidR="00FD5B68" w:rsidRPr="00127ADD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C446" w14:textId="21CD2EA8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33691226/3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89EE6" w14:textId="14D5AE72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տրամադոլ (տրամադոլի հիդրոքլորիդ)-100մգ/2մլ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C5EE" w14:textId="02E9AF60" w:rsidR="00FD5B68" w:rsidRPr="009D2C98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1647" w14:textId="1CAF0F46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Трамадол</w:t>
            </w:r>
            <w:proofErr w:type="spellEnd"/>
            <w:r w:rsidRPr="00322A9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322A9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трамадола</w:t>
            </w:r>
            <w:proofErr w:type="spellEnd"/>
            <w:r w:rsidRPr="00322A9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гидрохлорид) - 100мг/2мл ампулы по 2мл, раствор для инъекций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5AF7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7FE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E0BE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9D5C" w14:textId="6DF3BAB9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0A7B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E1C6EC5" w14:textId="643FD46B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/Гюмри,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77B9" w14:textId="0806D102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47CD4C" w14:textId="77777777" w:rsidR="00FD5B68" w:rsidRPr="00F1348A" w:rsidRDefault="00FD5B68" w:rsidP="00FD5B68">
            <w:pPr>
              <w:jc w:val="center"/>
              <w:rPr>
                <w:rFonts w:asciiTheme="minorHAnsi" w:hAnsiTheme="minorHAnsi"/>
              </w:rPr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23EA533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0D63" w14:textId="50FD563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7FE2" w14:textId="6DF84D7C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33691212/2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0AC" w14:textId="309F3232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դիոսմին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հեսպերիդին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90</w:t>
            </w:r>
            <w:r w:rsidRPr="00322A98">
              <w:rPr>
                <w:rFonts w:ascii="GHEA Grapalat" w:hAnsi="GHEA Grapalat"/>
                <w:sz w:val="16"/>
                <w:szCs w:val="16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+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52F0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B627" w14:textId="1BEFD708" w:rsidR="00FD5B68" w:rsidRPr="009D2C98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D2C9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диосмин</w:t>
            </w:r>
            <w:proofErr w:type="spellEnd"/>
            <w:r w:rsidRPr="009D2C98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гесперидин 900 мг + таблетка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BE66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2CCA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2424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3BFE" w14:textId="0F4C0A0D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E9857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зоне 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обслуживания Заказчика</w:t>
            </w:r>
          </w:p>
          <w:p w14:paraId="420A93D8" w14:textId="0227148E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/Гюмри,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69425" w14:textId="22B3C736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FE1EA5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FB6542" w14:paraId="5C763A0E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843B" w14:textId="78639DCD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AFB0" w14:textId="3C847829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33631491/1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D7DA3" w14:textId="23DF173A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ցետիրիզին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10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B227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B2CE" w14:textId="1961C1F2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цетиризин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61A1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1A55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7F53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EE24" w14:textId="37040B01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C3571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08BB279" w14:textId="35EB192D" w:rsidR="00FD5B68" w:rsidRPr="00FE3AEB" w:rsidRDefault="00FD5B68" w:rsidP="00FD5B68">
            <w:pPr>
              <w:jc w:val="center"/>
              <w:rPr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AB8FA" w14:textId="7A31441F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733AC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FB6542" w14:paraId="7C7ABC56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0C7E" w14:textId="2A415D3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21CB5" w14:textId="195AF31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33651134/2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20B5" w14:textId="4305C438" w:rsidR="00FD5B68" w:rsidRPr="009D2C98" w:rsidRDefault="00FD5B68" w:rsidP="00FD5B6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Arial Unicode" w:hAnsi="Arial Unicode" w:cs="Courier New"/>
                <w:color w:val="1F1F1F"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 w:cs="Sylfaen"/>
                <w:color w:val="333333"/>
                <w:sz w:val="16"/>
                <w:szCs w:val="16"/>
                <w:shd w:val="clear" w:color="auto" w:fill="FFFFFF"/>
              </w:rPr>
              <w:t>ցիպրոֆլօքսացին</w:t>
            </w:r>
            <w:proofErr w:type="spellEnd"/>
            <w:r w:rsidRPr="00322A98"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 xml:space="preserve"> j01ma02, s01ae03, s02aa15, s03aa07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A788" w14:textId="77777777" w:rsidR="00FD5B68" w:rsidRPr="009D2C98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2CC1" w14:textId="2BD01C4B" w:rsidR="00FD5B68" w:rsidRPr="0072704B" w:rsidRDefault="00FD5B68" w:rsidP="00FD5B6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Arial Unicode" w:hAnsi="Arial Unicode" w:cs="Courier New"/>
                <w:color w:val="1F1F1F"/>
                <w:sz w:val="16"/>
                <w:szCs w:val="16"/>
                <w:lang w:val="ru-RU"/>
              </w:rPr>
            </w:pPr>
            <w:r w:rsidRPr="0072704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Ципрофлоксацин (ципрофлоксацина гидрохлорид), глазные капли 3 мг/мл,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DAB2D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A6A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3AB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67BA" w14:textId="3DF15865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E674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19104057" w14:textId="6980E04E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0A1F" w14:textId="17B4C0EA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E09CD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FB6542" w14:paraId="5486D2EB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184C" w14:textId="373FDAF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C232" w14:textId="5F94F8F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 xml:space="preserve">33651124/1                  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E6E8" w14:textId="07CCF702" w:rsidR="00FD5B68" w:rsidRPr="00127ADD" w:rsidRDefault="00FD5B68" w:rsidP="00FD5B68">
            <w:pPr>
              <w:pStyle w:val="HTML"/>
              <w:shd w:val="clear" w:color="auto" w:fill="F8F9FA"/>
              <w:spacing w:line="540" w:lineRule="atLeast"/>
              <w:jc w:val="center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ցեֆտազիդիմ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j01dd02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3DF4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9428" w14:textId="2B5D128E" w:rsidR="00FD5B68" w:rsidRPr="00F1348A" w:rsidRDefault="00FD5B68" w:rsidP="00FD5B68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fЦефтазидим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пентагидратцефтазидима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цефтазидим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цефтазидимепентагидрат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), раствор для инъекций, 1000 мг, стеклянный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68631" w14:textId="258F368C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E076" w14:textId="77777777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06D4" w14:textId="77777777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C584" w14:textId="11F0B0B0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DB55E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1CB8A8A" w14:textId="1833A1EE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A002" w14:textId="610B7CEA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9D3855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FB6542" w14:paraId="7ED743DC" w14:textId="77777777" w:rsidTr="007C2B16">
        <w:trPr>
          <w:trHeight w:val="57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66A7F" w14:textId="15F1844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5DE8" w14:textId="03BAC8CD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33651131/3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69F9" w14:textId="664E68E2" w:rsidR="00FD5B68" w:rsidRPr="00953E8F" w:rsidRDefault="00FD5B68" w:rsidP="00FD5B68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սուլֆամեթօքսազոլ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 xml:space="preserve"> +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տրիմեթոպրիմ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 xml:space="preserve"> j01ee01, j01ee02, j01ee05, j01ee07 200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>/5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>+40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>/5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>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1D05" w14:textId="77777777" w:rsidR="00FD5B68" w:rsidRPr="00953E8F" w:rsidRDefault="00FD5B68" w:rsidP="00FD5B68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1F0F" w14:textId="56ED36F5" w:rsidR="00FD5B68" w:rsidRPr="00F1348A" w:rsidRDefault="00FD5B68" w:rsidP="00FD5B68">
            <w:pPr>
              <w:pStyle w:val="HTML"/>
              <w:shd w:val="clear" w:color="auto" w:fill="F8F9FA"/>
              <w:spacing w:line="540" w:lineRule="atLeast"/>
              <w:rPr>
                <w:rFonts w:ascii="Arial Unicode" w:hAnsi="Arial Unicode"/>
                <w:color w:val="1F1F1F"/>
                <w:sz w:val="18"/>
                <w:szCs w:val="18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Сульфаметоксазол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триметопримСульфаметоксазол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триметоприм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, 91 доза 200 мг / 5 мл + 40 мг / 5 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6A60" w14:textId="022C710E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BC3D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686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BF3D" w14:textId="5E863A1B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287E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60249D1" w14:textId="57115FC9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698B7" w14:textId="4D905E93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D6A64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E6C416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3E58" w14:textId="3CFAE090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6D57" w14:textId="79B78576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33671113/1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855D" w14:textId="610BBF31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սալբուտամոլr03ac02   4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03B2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A55F" w14:textId="4F5F25E0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Сальбутамолсальбутамол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4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E01F4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E2AF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FC68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21C2" w14:textId="0D227770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1308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зоне 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обслуживания Заказчика</w:t>
            </w:r>
          </w:p>
          <w:p w14:paraId="2192B626" w14:textId="74D301E7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28814" w14:textId="43043A64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B2A8E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236B3CDB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18FC" w14:textId="4F9B6DA5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4C18" w14:textId="4991E5A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</w:t>
            </w:r>
            <w:r>
              <w:rPr>
                <w:rFonts w:ascii="GHEA Grapalat" w:hAnsi="GHEA Grapalat"/>
                <w:sz w:val="16"/>
                <w:szCs w:val="16"/>
              </w:rPr>
              <w:t>61154/2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18AD" w14:textId="6AA3C0D1" w:rsidR="00FD5B68" w:rsidRPr="00953E8F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տետրակային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c05ad02, d04ab06 n01ba03 s01ha03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642A" w14:textId="77777777" w:rsidR="00FD5B68" w:rsidRPr="00953E8F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6564" w14:textId="0E181E33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C22E12">
              <w:rPr>
                <w:rFonts w:ascii="GHEA Grapalat" w:hAnsi="GHEA Grapalat"/>
                <w:sz w:val="16"/>
                <w:szCs w:val="16"/>
                <w:lang w:val="ru-RU"/>
              </w:rPr>
              <w:t>Тетракаин</w:t>
            </w:r>
            <w:proofErr w:type="spellEnd"/>
            <w:r w:rsidRPr="00C22E12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C22E12">
              <w:rPr>
                <w:rFonts w:ascii="GHEA Grapalat" w:hAnsi="GHEA Grapalat"/>
                <w:sz w:val="16"/>
                <w:szCs w:val="16"/>
                <w:lang w:val="ru-RU"/>
              </w:rPr>
              <w:t>Тетрокаин</w:t>
            </w:r>
            <w:proofErr w:type="spellEnd"/>
            <w:r w:rsidRPr="00C22E12">
              <w:rPr>
                <w:rFonts w:ascii="GHEA Grapalat" w:hAnsi="GHEA Grapalat"/>
                <w:sz w:val="16"/>
                <w:szCs w:val="16"/>
                <w:lang w:val="ru-RU"/>
              </w:rPr>
              <w:t>, флакон 1%-10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87C4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4D4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BBC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5F910" w14:textId="631275C9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71E40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929C310" w14:textId="36804C86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2CAF" w14:textId="1B1FD3E3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7F052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2865BF9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577A" w14:textId="44600379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CCD1" w14:textId="6B16E18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33691186/1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648A" w14:textId="563B8EAC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պիրացետամ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N06BX03 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0,4մգ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CA4A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64FA7" w14:textId="7E3C45E6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Пирацетам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капсула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0,4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7A2F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E1F9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88E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C8AE" w14:textId="131C14B2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965A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0BAEFBE" w14:textId="35A5BA76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15FA" w14:textId="25391125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3FC60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29C7BEC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35EE" w14:textId="52F85A22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C8E5" w14:textId="3921871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33621640/2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E671" w14:textId="086214C9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 w:cs="Sylfaen"/>
                <w:color w:val="333333"/>
                <w:sz w:val="16"/>
                <w:szCs w:val="16"/>
                <w:shd w:val="clear" w:color="auto" w:fill="FFFFFF"/>
              </w:rPr>
              <w:t>հիդրոկորտիզոն</w:t>
            </w:r>
            <w:proofErr w:type="spellEnd"/>
            <w:r w:rsidRPr="00322A98">
              <w:rPr>
                <w:rFonts w:ascii="GHEA Grapalat" w:hAnsi="GHEA Grapalat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0,5% 3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2A3D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0794" w14:textId="4A87DDF9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Гидрокортизон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(17-бутират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гидрокортизона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)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0,5% 3</w:t>
            </w:r>
            <w:r w:rsidRPr="00127ADD">
              <w:rPr>
                <w:rFonts w:ascii="GHEA Grapalat" w:hAnsi="GHEA Grapalat"/>
                <w:sz w:val="16"/>
                <w:szCs w:val="16"/>
                <w:lang w:val="ru-RU"/>
              </w:rPr>
              <w:t xml:space="preserve">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930F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60AA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5F2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5B1E" w14:textId="797DFE97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9F7D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B71CB65" w14:textId="0DA363B7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C6FE" w14:textId="3079C6E1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2EE4A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37B4B94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1447" w14:textId="340AF7E8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D842" w14:textId="5EF8F0F8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33611360/1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64E8B" w14:textId="048277AE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խոլեկալցիֆերոլ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a11cc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F9FE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7AC4" w14:textId="2D1E280E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Флакон с холекальциферолом 15000 мм /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5D7C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454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59FD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0F88" w14:textId="2AB80371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6066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823DB13" w14:textId="6CABE3DF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82E69" w14:textId="157DC105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94910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4DF40DE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2000" w14:textId="5E9DF219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5F9E" w14:textId="54B6FAE2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33671116/2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EC0B" w14:textId="57729656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քսիլոմետազոլին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r01aa07, r01ab06, s01ga03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2BF3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EDD5" w14:textId="478D3260" w:rsidR="00FD5B68" w:rsidRPr="0024077C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Ксилометазолин</w:t>
            </w:r>
            <w:proofErr w:type="spellEnd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ксилометазолина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i</w:t>
            </w:r>
            <w:proofErr w:type="spellEnd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гидрохлорид) </w:t>
            </w:r>
            <w:proofErr w:type="spellStart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ксилометазолин</w:t>
            </w:r>
            <w:proofErr w:type="spellEnd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(гидрохлорид </w:t>
            </w:r>
            <w:proofErr w:type="spellStart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ксилометазолина</w:t>
            </w:r>
            <w:proofErr w:type="spellEnd"/>
            <w:r w:rsidRPr="0024077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), капли в нос, 0,5 мг / мл,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D53A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EB8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BBF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BA5D" w14:textId="7DB6354C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1A4F0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E457213" w14:textId="21217E21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292E" w14:textId="2329CBB9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D6A13B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887A37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63CF9" w14:textId="7588B41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DF12" w14:textId="09B25E2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33651150/1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37B5E" w14:textId="6FA5E508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ֆլյուկոնազոլ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d01ac15, j02ac01, j02ac01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D071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4C4D" w14:textId="3AB11CE1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Флуконазолфлуконазол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капсула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50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0A3A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2E4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575F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46DA" w14:textId="54132685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5B7C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62EBC6E" w14:textId="58F07472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C2EA" w14:textId="6822A0FD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58E0E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018B3DF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4FFE" w14:textId="09E96ED1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7540" w14:textId="4F7215B2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33611210/1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F803" w14:textId="7BF37005" w:rsidR="00FD5B68" w:rsidRPr="00127ADD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սուլֆասալազին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a07ec01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43D1" w14:textId="77777777" w:rsidR="00FD5B68" w:rsidRPr="00127ADD" w:rsidRDefault="00FD5B68" w:rsidP="00FD5B68">
            <w:pPr>
              <w:jc w:val="center"/>
              <w:rPr>
                <w:rFonts w:ascii="Arial LatRus" w:hAnsi="Arial LatRus" w:cs="Arial"/>
                <w:sz w:val="16"/>
                <w:szCs w:val="16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94B" w14:textId="05CE1500" w:rsidR="00FD5B68" w:rsidRPr="00127ADD" w:rsidRDefault="00FD5B68" w:rsidP="00FD5B68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периндоприл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периндоприл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аргинин), </w:t>
            </w: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амлодипин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безилатамлодипина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)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C</w:t>
            </w: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09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BB</w:t>
            </w: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04 10 мг + 5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AE11" w14:textId="77777777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  <w:proofErr w:type="spellStart"/>
            <w:r w:rsidRPr="00F1348A">
              <w:rPr>
                <w:rFonts w:ascii="Calibri" w:hAnsi="Calibri" w:cs="Calibri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AAA0" w14:textId="77777777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9DE9" w14:textId="77777777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A8B1" w14:textId="5288FC4C" w:rsidR="00FD5B68" w:rsidRPr="00FE3AEB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DCE1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ED956FF" w14:textId="3BC28F7C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B2B56" w14:textId="3D00BEB3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A4CA5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8ADE623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24E2" w14:textId="12EF7DB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E63E" w14:textId="19BB8553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33642210/1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AC4B" w14:textId="0ED94DAD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պրեդնիզոլոն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5մգ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95EE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BFC0" w14:textId="13E10A4D" w:rsidR="00FD5B68" w:rsidRPr="00FB4DB8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ПреднизолонПреднизолон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5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мгтаблетка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2FEFD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32B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35D4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DF690" w14:textId="03992428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845F2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8F0136F" w14:textId="78502FF3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7418" w14:textId="11FD492D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0B6B4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36EDEC3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C93F" w14:textId="404BD4D0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4B87" w14:textId="1154DA19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33661134/1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6B7C" w14:textId="4D1C973D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տրիհեքսիֆենիդիլ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n04aa01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E08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8EE0" w14:textId="47CE03C4" w:rsidR="00FD5B68" w:rsidRPr="003C611C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Тригексифенидил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тригексифенидилгидрохлорид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тригексифенидил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тригексифенидилгидрохлорид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2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91EE4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B984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C8A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B3DD" w14:textId="73632B6F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5DD0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5BBAF1D" w14:textId="1E22B05C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9C095" w14:textId="68643E3B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DCDD2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59985C46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0992" w14:textId="05D104F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1A55" w14:textId="4B7E46B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33691209/1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DEC2" w14:textId="1DEC3FCA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տամսուլոզին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տամսուլոզինիհիդրոքլորիդ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>) - G04CA02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94F1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B9A92" w14:textId="42E19702" w:rsidR="00FD5B68" w:rsidRPr="003C611C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C611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Тамсулозинтамсулозин</w:t>
            </w:r>
            <w:proofErr w:type="spellEnd"/>
            <w:r w:rsidRPr="003C611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капсула пролонгированного действия с высвобождением 0,4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B5A5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65648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CBBF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0BB8" w14:textId="3E39790D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7C896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19ECD15D" w14:textId="66771A4D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8C4B" w14:textId="65E15CC7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AD2DF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5A3DAB7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CA2A" w14:textId="494EC268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73D7" w14:textId="594BC09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33611470/1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DCFF" w14:textId="2E127159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պանտոպրազոլ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 20մգ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C69A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E2FA" w14:textId="169B4C3A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пантопразол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мгтаблетка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7347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4383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CA1FE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6038" w14:textId="315C6D34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C0BF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F91DDB5" w14:textId="57354C42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1483" w14:textId="574744DA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66C26D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56CD891E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9BDF" w14:textId="6CF2716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70DB" w14:textId="363B5221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33691226/2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8044" w14:textId="69B41CE5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տրամադոլ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տրամադոլի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հիդրոքլորիդ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>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6A2D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0009" w14:textId="2B141F8B" w:rsidR="00FD5B68" w:rsidRPr="000308BE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0308B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трамадол</w:t>
            </w:r>
            <w:proofErr w:type="spellEnd"/>
            <w:r w:rsidRPr="000308B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</w:t>
            </w:r>
            <w:proofErr w:type="spellStart"/>
            <w:r w:rsidRPr="000308B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трамадола</w:t>
            </w:r>
            <w:proofErr w:type="spellEnd"/>
            <w:r w:rsidRPr="000308B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гидрохлорид)-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N</w:t>
            </w:r>
            <w:r w:rsidRPr="000308B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02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AX</w:t>
            </w:r>
            <w:r w:rsidRPr="000308B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02 таблетка 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423E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30C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8C7A5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FCE00" w14:textId="5005C365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D5F0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04F7865" w14:textId="05E339AC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AA817" w14:textId="1D83742D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9F3553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2245C902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2272E" w14:textId="59F2D9A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DD0A" w14:textId="2316755D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33651134/3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D8D7E" w14:textId="0571FB00" w:rsidR="00FD5B68" w:rsidRPr="00953E8F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ցիպրոֆլօքսացին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j01ma02, s01ae03, s02aa15, s03aa07 5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322A98">
              <w:rPr>
                <w:rFonts w:ascii="GHEA Grapalat" w:hAnsi="GHEA Grapalat"/>
                <w:sz w:val="16"/>
                <w:szCs w:val="16"/>
              </w:rPr>
              <w:t>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F1D7" w14:textId="77777777" w:rsidR="00FD5B68" w:rsidRPr="00953E8F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A17F" w14:textId="6FF891EE" w:rsidR="00FD5B68" w:rsidRPr="000308BE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гидрохлорид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гидрохлорид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),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таблетки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lastRenderedPageBreak/>
              <w:t>покрытые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пленочной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оболочкой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500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3730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lastRenderedPageBreak/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132A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0D3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0AD0" w14:textId="2D8741B6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3038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зоне обслуживания Заказчика</w:t>
            </w:r>
          </w:p>
          <w:p w14:paraId="3AC9B321" w14:textId="52DFA27E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DCA4" w14:textId="1A15E33B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26FBF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22BF70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044D" w14:textId="05ECB389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EF1D" w14:textId="54496C6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33661122/3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332F" w14:textId="5281CF06" w:rsidR="00FD5B68" w:rsidRPr="00127ADD" w:rsidRDefault="00FD5B68" w:rsidP="00FD5B68">
            <w:pPr>
              <w:jc w:val="center"/>
              <w:rPr>
                <w:rFonts w:ascii="Arial Unicode" w:hAnsi="Arial Unicode"/>
                <w:sz w:val="18"/>
                <w:szCs w:val="18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n02be01 100մգ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մոմիկներ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61B9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C877" w14:textId="4100D5DA" w:rsidR="00FD5B68" w:rsidRPr="00F1348A" w:rsidRDefault="00FD5B68" w:rsidP="00FD5B68">
            <w:pPr>
              <w:rPr>
                <w:rFonts w:ascii="Arial Unicode" w:hAnsi="Arial Unicode"/>
                <w:sz w:val="18"/>
                <w:szCs w:val="18"/>
                <w:lang w:val="ru-RU"/>
              </w:rPr>
            </w:pP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Парацетамол, Парацетамол, суппозитории ректальные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8B98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248E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F295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9D17" w14:textId="02AE214C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7BD5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46EFE15" w14:textId="76DC7AE2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5547" w14:textId="26E026D3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262FB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0277225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071BB" w14:textId="0A41E1DC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D099" w14:textId="0C390E9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33611150/2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1B72" w14:textId="5A455942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պանկրեատին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a09a 150մգ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BF3A" w14:textId="77777777" w:rsidR="00FD5B68" w:rsidRPr="00F1348A" w:rsidRDefault="00FD5B68" w:rsidP="00FD5B68">
            <w:pPr>
              <w:jc w:val="center"/>
              <w:rPr>
                <w:rFonts w:ascii="Arial LatRus" w:hAnsi="Arial LatRus" w:cs="Arial"/>
                <w:sz w:val="16"/>
                <w:szCs w:val="16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4B7D" w14:textId="7F895DD0" w:rsidR="00FD5B68" w:rsidRPr="00127ADD" w:rsidRDefault="00192B3A" w:rsidP="00FD5B68">
            <w:pPr>
              <w:rPr>
                <w:rFonts w:ascii="Arial LatRus" w:hAnsi="Arial LatRus"/>
                <w:sz w:val="16"/>
                <w:szCs w:val="16"/>
                <w:lang w:val="ru-RU"/>
              </w:rPr>
            </w:pPr>
            <w:r w:rsidRPr="00192B3A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Панкреатин 150 мг -- /липаза 10000, амилаза 8000, протеаза 600/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CDA9" w14:textId="77777777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  <w:proofErr w:type="spellStart"/>
            <w:r w:rsidRPr="00F1348A">
              <w:rPr>
                <w:rFonts w:ascii="Calibri" w:hAnsi="Calibri" w:cs="Calibri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7784E" w14:textId="77777777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0CBF" w14:textId="77777777" w:rsidR="00FD5B68" w:rsidRPr="00F1348A" w:rsidRDefault="00FD5B68" w:rsidP="00FD5B68">
            <w:pPr>
              <w:jc w:val="center"/>
              <w:rPr>
                <w:rFonts w:ascii="Arial LatRus" w:hAnsi="Arial LatRus"/>
                <w:sz w:val="16"/>
                <w:szCs w:val="16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CF03" w14:textId="4E973E6F" w:rsidR="00FD5B68" w:rsidRPr="00FE3AEB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F531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71747C" w14:textId="72FA029C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B4E7" w14:textId="6DFE1A25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EE580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AB052B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17FB" w14:textId="50D4DD5C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D0C1" w14:textId="5FE50C69" w:rsidR="00FD5B68" w:rsidRPr="00F1348A" w:rsidRDefault="00FD5B68" w:rsidP="00FD5B68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33671132/1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3B0D" w14:textId="1CF25899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պրոմեթազին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d04aa10, r06ad02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C51BE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8AEB5" w14:textId="4EA89BD8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ПрометазинПрометазин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раствор для инъекций, 25 мг / мл, 2 мл ампулы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1093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A16E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0E47C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A35A0" w14:textId="74271D65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3FCD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2927176" w14:textId="37BA66C7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6E24" w14:textId="0A6143B9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956B7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654003F4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2513" w14:textId="106D2BD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527A4" w14:textId="0E8FBDC1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33661122/2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7AF9" w14:textId="4B12B9E6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պարացետամոլ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n02be01  125մգ/5մլ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655F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A8DC" w14:textId="09D43D62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Парацетамол, Парацетамол, раствор для внутреннего применения, 125 мг / 5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C501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A35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EA44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0C3E" w14:textId="53E36C5B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A79E6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73B5D73" w14:textId="09933ED4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CD195" w14:textId="6AEF3F87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80FB92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6DEB1E9E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817A" w14:textId="4D277C0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1D5B" w14:textId="35802EB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33651118/2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B0572" w14:textId="43503ACC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ցեֆտրիաքսոնj01dd04 1000մգ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DB01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A811E" w14:textId="3A7F3842" w:rsidR="00FD5B68" w:rsidRPr="00FE4141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fdf</w:t>
            </w:r>
            <w:r w:rsidRPr="00FE414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Цефтриаксон</w:t>
            </w:r>
            <w:proofErr w:type="spellEnd"/>
            <w:r w:rsidRPr="00FE414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раствор для инъекций </w:t>
            </w:r>
            <w:proofErr w:type="spellStart"/>
            <w:r w:rsidRPr="00FE414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цефтриаксон</w:t>
            </w:r>
            <w:proofErr w:type="spellEnd"/>
            <w:r w:rsidRPr="00FE4141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1000 мг, стеклянный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27E0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D4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C180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FAC7" w14:textId="3CD52675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9C39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A4C35AD" w14:textId="092FDF19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3E24D" w14:textId="7BBC5A6C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D5D25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4FC2C3BC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8CDB" w14:textId="439AC820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9855" w14:textId="5603BEEB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33631300/2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C894" w14:textId="77E68CD2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կետոպրոֆեն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m01ae03, m02aa10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51F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C84E" w14:textId="0F9AF705" w:rsidR="00FD5B68" w:rsidRPr="0091015E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Кетопрофен </w:t>
            </w: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кетопрофен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таблетки, покрытые пленочной оболочкой,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95490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1EA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071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0B6C" w14:textId="70AB6210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3E6F5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B4BAEC" w14:textId="43B02882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lastRenderedPageBreak/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DD0E" w14:textId="256DD2C8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43C86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58660D29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214" w14:textId="5FD955AE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10D9" w14:textId="2C024765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33651148/1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5124" w14:textId="1EC87953" w:rsidR="00FD5B68" w:rsidRPr="00F1348A" w:rsidRDefault="00FD5B68" w:rsidP="00FD5B68">
            <w:pPr>
              <w:pStyle w:val="HTML"/>
              <w:shd w:val="clear" w:color="auto" w:fill="F8F9FA"/>
              <w:spacing w:line="540" w:lineRule="atLeast"/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կլոտրիմազոլ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a01ab18, d01ac01, g01af02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92BE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75380" w14:textId="60A37E73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Клотримазол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мазь </w:t>
            </w: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клотримазола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10 мг / г,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0C20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EB10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8A93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E100" w14:textId="529423B7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985D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6CDD685" w14:textId="7632FFF9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8F27" w14:textId="761BD3FA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F6EAF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2CE262F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C9B7" w14:textId="21A210C2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9EE" w14:textId="4E6A5AC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33691176/8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CE13E" w14:textId="56BEA9D3" w:rsidR="00FD5B68" w:rsidRPr="00953E8F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Բրոմեդինին+Թիմոլոլ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ակնակաթիլներ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2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մգ+6.8մգ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E2EF" w14:textId="77777777" w:rsidR="00FD5B68" w:rsidRPr="00953E8F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DBBF" w14:textId="4293BA39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91015E">
              <w:rPr>
                <w:rFonts w:ascii="GHEA Grapalat" w:hAnsi="GHEA Grapalat"/>
                <w:sz w:val="16"/>
                <w:szCs w:val="16"/>
                <w:lang w:val="ru-RU"/>
              </w:rPr>
              <w:t xml:space="preserve">Глазные капли </w:t>
            </w:r>
            <w:proofErr w:type="spellStart"/>
            <w:r w:rsidRPr="0091015E">
              <w:rPr>
                <w:rFonts w:ascii="GHEA Grapalat" w:hAnsi="GHEA Grapalat"/>
                <w:sz w:val="16"/>
                <w:szCs w:val="16"/>
                <w:lang w:val="ru-RU"/>
              </w:rPr>
              <w:t>бромединин+тимолол</w:t>
            </w:r>
            <w:proofErr w:type="spellEnd"/>
            <w:r w:rsidRPr="0091015E">
              <w:rPr>
                <w:rFonts w:ascii="GHEA Grapalat" w:hAnsi="GHEA Grapalat"/>
                <w:sz w:val="16"/>
                <w:szCs w:val="16"/>
                <w:lang w:val="ru-RU"/>
              </w:rPr>
              <w:t xml:space="preserve"> 2 мг+6,8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D7AB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BBE8D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CB6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7115" w14:textId="480AD902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D9E8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4E92F79" w14:textId="0CC25F45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1457" w14:textId="29DE353C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4C3036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4B5D4C3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B1498" w14:textId="0D8B6E8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1B88D" w14:textId="1B5AD43F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33691230/1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CEF1" w14:textId="29B1A2A5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Տրոքսերուտին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2%- 20գ 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ալյումինե</w:t>
            </w:r>
            <w:proofErr w:type="spellEnd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C599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5473" w14:textId="4C9B4B73" w:rsidR="00FD5B68" w:rsidRPr="0091015E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Троксерутин</w:t>
            </w:r>
            <w:proofErr w:type="spellEnd"/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2% - 20г мазь для наружного применения 2мг / г -20г алюминиевая капсула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9FC2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C977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BAF7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5C51" w14:textId="5BAB8254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3630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600A29B" w14:textId="6C77AD78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F558" w14:textId="24020025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2ED10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8E74F0" w14:paraId="7F49DD66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A5CF" w14:textId="4768495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2C925" w14:textId="706388AE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33691196/1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6D33" w14:textId="3C24A0AB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ռիսպերիդոն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- N05AX08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38C8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44937" w14:textId="20D7977D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рисперидон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- N05AX08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2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6DC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24A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251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56E0" w14:textId="5524827B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20AA6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5EF60E2" w14:textId="02FF4D16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D74" w14:textId="670F1E19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935C55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8E74F0" w14:paraId="61DC1FF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9EEB" w14:textId="50064F6B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89CC" w14:textId="72E88EB5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33651129/1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0438" w14:textId="7B2C25FA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կլարիթրոմիցինj01fa09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9928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171F1" w14:textId="50BE93A2" w:rsidR="00FD5B68" w:rsidRPr="00844916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84491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Кларитромицин</w:t>
            </w:r>
            <w:proofErr w:type="spellEnd"/>
            <w:r w:rsidRPr="0084491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, </w:t>
            </w:r>
            <w:proofErr w:type="spellStart"/>
            <w:r w:rsidRPr="0084491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кларитромицин</w:t>
            </w:r>
            <w:proofErr w:type="spellEnd"/>
            <w:r w:rsidRPr="00844916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таблетка, покрытая пленочной оболочкой, 250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FF4B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CAC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B2D3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23D8" w14:textId="6936394B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12E8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3E6719D6" w14:textId="7CBB0E91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BB7" w14:textId="6212F89F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34E34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7D424857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4954" w14:textId="6160476D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0C5B" w14:textId="44909A95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33642220/1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EE06" w14:textId="4465D95B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մեթիլպրեդնիզոլոն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d07aa01, d10aa02, h02ab04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5CC2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4CA0" w14:textId="3DA2EC7E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Метилпреднизолон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/ 4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8146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2AAD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41D4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960C" w14:textId="34071574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E393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67A50ECC" w14:textId="1E1646EF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A7DD" w14:textId="76015582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16000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59783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6D573361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E23F1" w14:textId="2D51A28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33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DBF2" w14:textId="2C04E8B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33691231/1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B573" w14:textId="7957C310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Կալցիումի</w:t>
            </w:r>
            <w:proofErr w:type="spellEnd"/>
            <w:r w:rsidRPr="00322A98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կարբոնատ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, </w:t>
            </w: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խոլեկալցիֆերոլ</w:t>
            </w:r>
            <w:proofErr w:type="spellEnd"/>
            <w:r w:rsidRPr="00322A98">
              <w:rPr>
                <w:rFonts w:ascii="GHEA Grapalat" w:hAnsi="GHEA Grapalat" w:cs="Arial"/>
                <w:sz w:val="16"/>
                <w:szCs w:val="16"/>
              </w:rPr>
              <w:t xml:space="preserve"> A12AX  500+10մկգ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4AAC8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A8BB" w14:textId="281ABCA2" w:rsidR="00FD5B68" w:rsidRPr="00EF6E30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карбонат кальция, холекальциферол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A</w:t>
            </w: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12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AX</w:t>
            </w:r>
            <w:r w:rsidRPr="009227B5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500+10мкг жевательные 500+10мкг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DBAE5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961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07D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E54D" w14:textId="307C20CE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0ECF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5AE9EDD" w14:textId="0ACB05FA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86D9" w14:textId="53079B97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0D20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8E74F0" w14:paraId="503BEE6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F744" w14:textId="13B4EFBB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BC40" w14:textId="47415BB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33651254/2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C734" w14:textId="56A68B6B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 w:cs="Sylfaen"/>
                <w:sz w:val="16"/>
                <w:szCs w:val="16"/>
              </w:rPr>
              <w:t>Լետրոզոլ</w:t>
            </w:r>
            <w:proofErr w:type="spellEnd"/>
            <w:r w:rsidRPr="00322A98">
              <w:rPr>
                <w:rFonts w:ascii="GHEA Grapalat" w:hAnsi="GHEA Grapalat" w:cs="Sylfaen"/>
                <w:sz w:val="16"/>
                <w:szCs w:val="16"/>
              </w:rPr>
              <w:t xml:space="preserve"> 2.5</w:t>
            </w:r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FB91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D62D" w14:textId="76BE9110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875D0B">
              <w:rPr>
                <w:rFonts w:ascii="GHEA Grapalat" w:hAnsi="GHEA Grapalat"/>
                <w:sz w:val="16"/>
                <w:szCs w:val="16"/>
              </w:rPr>
              <w:t>Таблетка</w:t>
            </w:r>
            <w:proofErr w:type="spellEnd"/>
            <w:r w:rsidRPr="00875D0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875D0B">
              <w:rPr>
                <w:rFonts w:ascii="GHEA Grapalat" w:hAnsi="GHEA Grapalat"/>
                <w:sz w:val="16"/>
                <w:szCs w:val="16"/>
              </w:rPr>
              <w:t>летрозола</w:t>
            </w:r>
            <w:proofErr w:type="spellEnd"/>
            <w:r w:rsidRPr="00875D0B">
              <w:rPr>
                <w:rFonts w:ascii="GHEA Grapalat" w:hAnsi="GHEA Grapalat"/>
                <w:sz w:val="16"/>
                <w:szCs w:val="16"/>
              </w:rPr>
              <w:t xml:space="preserve"> 2,5 </w:t>
            </w:r>
            <w:proofErr w:type="spellStart"/>
            <w:r w:rsidRPr="00875D0B">
              <w:rPr>
                <w:rFonts w:ascii="GHEA Grapalat" w:hAnsi="GHEA Grapalat"/>
                <w:sz w:val="16"/>
                <w:szCs w:val="16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306C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824A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2FAA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8459" w14:textId="0C063B2E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9AEE4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A274698" w14:textId="62770C82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C2516" w14:textId="305D4E84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79E2C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22B19DD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C466" w14:textId="74BBE4F0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49A1" w14:textId="7708DE01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33671113/2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22FC6" w14:textId="77777777" w:rsidR="00FD5B68" w:rsidRPr="00322A98" w:rsidRDefault="00FD5B68" w:rsidP="00FD5B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սալբուտամոլ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r03ac02</w:t>
            </w:r>
          </w:p>
          <w:p w14:paraId="4F9897C1" w14:textId="023F7C60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100մկգ/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A107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622E" w14:textId="0CE6371C" w:rsidR="00FD5B68" w:rsidRPr="00875D0B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Сальбутамол</w:t>
            </w:r>
            <w:proofErr w:type="spellEnd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(сульфат </w:t>
            </w:r>
            <w:proofErr w:type="spellStart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сальбутамола</w:t>
            </w:r>
            <w:proofErr w:type="spellEnd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) спрей-спрей </w:t>
            </w:r>
            <w:proofErr w:type="spellStart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сальбутамол</w:t>
            </w:r>
            <w:proofErr w:type="spellEnd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 xml:space="preserve"> (сульфат </w:t>
            </w:r>
            <w:proofErr w:type="spellStart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сальбутамола</w:t>
            </w:r>
            <w:proofErr w:type="spellEnd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), дозированный 100 мкг / дозу, 200 доз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7A58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150B8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27904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3D96" w14:textId="6860D7AD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0F7C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C240916" w14:textId="57A6FC09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497C" w14:textId="5A00ACB9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9189A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0DC6FDB5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2F67" w14:textId="1F492BFE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4448" w14:textId="029294A8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33651116/1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C4B09" w14:textId="274DB732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ցեֆազոլին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j01db04 1000մգ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59AF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802" w14:textId="6CD65327" w:rsidR="00FD5B68" w:rsidRPr="00875D0B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Цефазолинцефазолин</w:t>
            </w:r>
            <w:proofErr w:type="spellEnd"/>
            <w:r w:rsidRPr="00875D0B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раствор для инъекций, 1000 мг, стеклянный флакон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06E4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61B38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E44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81C5B" w14:textId="1AC8B089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BDAF3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4CCF26E2" w14:textId="3E0B53CD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8378" w14:textId="7B497ABA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7647F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64A1AFAD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CA9E" w14:textId="39871738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E7C6" w14:textId="3EF5C6FB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33691111/1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8D5B" w14:textId="206079A2" w:rsidR="00FD5B68" w:rsidRPr="00127ADD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հիդրօքսիքլորոքվին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p01ba02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A5F0" w14:textId="77777777" w:rsidR="00FD5B68" w:rsidRPr="00127ADD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DC5C5" w14:textId="32CBB593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Гидроксихлорохин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сульфат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гидроксихлорохина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911C0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BDE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27E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A9803" w14:textId="68DF855D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FE81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B1E0670" w14:textId="5CE07D51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A78B" w14:textId="1C2267C8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D4375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5A6CE37D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6753" w14:textId="607EBDC6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1AF13" w14:textId="141CC0E9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33661137/1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63029" w14:textId="6043FBA4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լորազեպամ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n05ba06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80F2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748B" w14:textId="3D08DFA0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Лоразепам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Лоразепам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1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мгтаблетка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8CDEA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668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C8D8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0B77" w14:textId="08AD980A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635F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201ECB" w14:textId="79ECFE36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33D4" w14:textId="2478ECEA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31D04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3EFA0AD9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25BA" w14:textId="11C338D6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418F3" w14:textId="50F69F01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33621230/1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0DF2" w14:textId="09020C39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ֆոլաթթու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b03bb01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FDCA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1869" w14:textId="42F347A4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фолиевойкислоты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1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2885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A4EE3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026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FC23" w14:textId="6A223BEE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5ECA0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Аптека Поставщика должна находиться в 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lastRenderedPageBreak/>
              <w:t>зоне обслуживания Заказчика</w:t>
            </w:r>
          </w:p>
          <w:p w14:paraId="5FB6E252" w14:textId="09338567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5ED3" w14:textId="12DE02C5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381DE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5AB279FB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0193" w14:textId="25930AED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169B" w14:textId="212446F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33611100/1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C069C" w14:textId="5A3C9B99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օմեպրազոլ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a02bc01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6164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278C" w14:textId="7B5969A6" w:rsidR="00FD5B68" w:rsidRPr="00F1348A" w:rsidRDefault="00FD5B68" w:rsidP="00FD5B68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Омепразол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омепразол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капсула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20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071E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ADAE6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6A9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2162B" w14:textId="53826BCF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A9E3A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FE60176" w14:textId="3834D6D6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C005" w14:textId="745CB663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1D437B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104BC84F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8A26" w14:textId="07BE6FF7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68B54" w14:textId="650CAD33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33621240/3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BDFD7" w14:textId="7932E606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22A98">
              <w:rPr>
                <w:rFonts w:ascii="GHEA Grapalat" w:hAnsi="GHEA Grapalat" w:cs="Sylfaen"/>
                <w:sz w:val="16"/>
                <w:szCs w:val="16"/>
                <w:lang w:val="hy-AM"/>
              </w:rPr>
              <w:t>ցիանոկոբալամին</w:t>
            </w:r>
            <w:r w:rsidRPr="00322A9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b03ba01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0,2մգ/մլ, 1մլ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4280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0B08" w14:textId="31D8E0D5" w:rsidR="00FD5B68" w:rsidRPr="00127ADD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Цианокобаламинцианокобаламин</w:t>
            </w:r>
            <w:proofErr w:type="spellEnd"/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раствор м / м или э / м для инъекций, 0,2 мг / мл, ампула по 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0646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997F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96D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CF88" w14:textId="2F06FA14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6DD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2E2B04A9" w14:textId="4BB9F196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929F" w14:textId="2FC39FDE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BC5B1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062FEB" w14:paraId="4CEC029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2A3C" w14:textId="55898B5A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07BB" w14:textId="443DA82E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33621240/4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52CB" w14:textId="7B186320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  <w:r w:rsidRPr="00322A98">
              <w:rPr>
                <w:rFonts w:ascii="GHEA Grapalat" w:hAnsi="GHEA Grapalat" w:cs="Sylfaen"/>
                <w:sz w:val="16"/>
                <w:szCs w:val="16"/>
                <w:lang w:val="hy-AM"/>
              </w:rPr>
              <w:t>ցիանոկոբալամին</w:t>
            </w:r>
            <w:r w:rsidRPr="00322A98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b03ba01 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0,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  <w:r w:rsidRPr="00322A98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մգ/մլ, 1մլ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28FC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43353" w14:textId="56540496" w:rsidR="00FD5B68" w:rsidRPr="00A33057" w:rsidRDefault="00FD5B68" w:rsidP="00FD5B68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Цианокобаламинцианокобаламин</w:t>
            </w:r>
            <w:proofErr w:type="spellEnd"/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ru-RU"/>
              </w:rPr>
              <w:t>, раствор м / м или э / м для инъекций, 0,5 мг / мл, ампула по 1 мл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C0A8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CE24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FE25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A745C" w14:textId="616B8F9E" w:rsidR="00FD5B68" w:rsidRPr="00FE3AEB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2545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604158D" w14:textId="3193A940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A7AC" w14:textId="60F62E17" w:rsidR="00FD5B68" w:rsidRPr="00F1348A" w:rsidRDefault="00FD5B68" w:rsidP="00FD5B68">
            <w:pPr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C6F71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76465E" w14:paraId="78B58D60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3737" w14:textId="185E3836" w:rsidR="00FD5B68" w:rsidRPr="00F1348A" w:rsidRDefault="00FD5B68" w:rsidP="00FD5B68">
            <w:pPr>
              <w:jc w:val="center"/>
              <w:rPr>
                <w:rFonts w:asciiTheme="minorHAnsi" w:hAnsiTheme="minorHAnsi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F7D9" w14:textId="5023EA35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33661131/2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E0285" w14:textId="133DDC4A" w:rsidR="00FD5B68" w:rsidRPr="00F1348A" w:rsidRDefault="00FD5B68" w:rsidP="00FD5B68">
            <w:pPr>
              <w:pStyle w:val="HTML"/>
              <w:shd w:val="clear" w:color="auto" w:fill="F8F9FA"/>
              <w:spacing w:line="540" w:lineRule="atLeast"/>
              <w:jc w:val="center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ֆենոբարբիտալ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n03aa02 100մգ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751D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E0B5" w14:textId="298DB10F" w:rsidR="00FD5B68" w:rsidRPr="00F1348A" w:rsidRDefault="00FD5B68" w:rsidP="00FD5B68">
            <w:pPr>
              <w:pStyle w:val="HTML"/>
              <w:shd w:val="clear" w:color="auto" w:fill="F8F9FA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Фенобарбитал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фенобарбитал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таблетка, 100 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94D4E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8319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4727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F5A50" w14:textId="7F844D1D" w:rsidR="00FD5B68" w:rsidRPr="00FE3AEB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7D51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01ECAA25" w14:textId="39FB5901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0EA0" w14:textId="105F74A1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61161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76465E" w14:paraId="04AACB11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A597" w14:textId="65D577CC" w:rsidR="00FD5B68" w:rsidRPr="00F1348A" w:rsidRDefault="00FD5B68" w:rsidP="00FD5B68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68CAB" w14:textId="0C1CB5C2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33651134/4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246F" w14:textId="154EF53E" w:rsidR="00FD5B68" w:rsidRPr="00127ADD" w:rsidRDefault="00FD5B68" w:rsidP="00FD5B68">
            <w:pPr>
              <w:pStyle w:val="HTML"/>
              <w:shd w:val="clear" w:color="auto" w:fill="F8F9FA"/>
              <w:spacing w:line="540" w:lineRule="atLeast"/>
              <w:jc w:val="center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ցիպրոֆլօքսացին</w:t>
            </w:r>
            <w:proofErr w:type="spellEnd"/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 xml:space="preserve"> j01ma02, s01ae03, s02aa15, s03aa07 </w:t>
            </w:r>
            <w:r w:rsidRPr="00322A98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953E8F">
              <w:rPr>
                <w:rFonts w:ascii="GHEA Grapalat" w:hAnsi="GHEA Grapalat"/>
                <w:sz w:val="16"/>
                <w:szCs w:val="16"/>
                <w:lang w:val="en-US"/>
              </w:rPr>
              <w:t>50</w:t>
            </w: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8587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3F4B" w14:textId="42565107" w:rsidR="00FD5B68" w:rsidRPr="00A33057" w:rsidRDefault="00FD5B68" w:rsidP="00FD5B68">
            <w:pPr>
              <w:pStyle w:val="HTML"/>
              <w:shd w:val="clear" w:color="auto" w:fill="F8F9FA"/>
              <w:rPr>
                <w:rStyle w:val="y2iqfc"/>
                <w:rFonts w:ascii="Arial Unicode" w:hAnsi="Arial Unicode"/>
                <w:color w:val="1F1F1F"/>
                <w:sz w:val="18"/>
                <w:szCs w:val="18"/>
                <w:lang w:val="en-US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ципрофлоксацина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гидрохлорид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)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(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ципрофлоксацина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гидрохлорид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),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таблетки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,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покрытые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пленочной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оболочкой</w:t>
            </w:r>
            <w:r w:rsidRPr="00A33057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en-US"/>
              </w:rPr>
              <w:t xml:space="preserve">, 250 </w:t>
            </w: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мг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0361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5FA2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7098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272D" w14:textId="438182EC" w:rsidR="00FD5B68" w:rsidRPr="00FE3AEB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D59E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70E00BC5" w14:textId="1243E70B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0678C" w14:textId="509CB7D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13DC1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  <w:tr w:rsidR="00FD5B68" w:rsidRPr="0076465E" w14:paraId="3D754E58" w14:textId="77777777" w:rsidTr="007C2B16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F644" w14:textId="0A7A4830" w:rsidR="00FD5B68" w:rsidRPr="00F1348A" w:rsidRDefault="00FD5B68" w:rsidP="00FD5B68">
            <w:pPr>
              <w:jc w:val="center"/>
              <w:rPr>
                <w:rFonts w:asciiTheme="minorHAnsi" w:hAnsiTheme="minorHAnsi"/>
                <w:bCs/>
                <w:sz w:val="14"/>
                <w:szCs w:val="14"/>
                <w:lang w:val="hy-AM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43D1" w14:textId="6D2B8046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t>33611390/2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69190" w14:textId="096FEFD3" w:rsidR="00FD5B68" w:rsidRPr="00F1348A" w:rsidRDefault="00FD5B68" w:rsidP="00FD5B68">
            <w:pPr>
              <w:pStyle w:val="HTML"/>
              <w:shd w:val="clear" w:color="auto" w:fill="F8F9FA"/>
              <w:spacing w:line="540" w:lineRule="atLeast"/>
              <w:jc w:val="center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proofErr w:type="spellStart"/>
            <w:r w:rsidRPr="00322A98">
              <w:rPr>
                <w:rFonts w:ascii="GHEA Grapalat" w:hAnsi="GHEA Grapalat"/>
                <w:sz w:val="16"/>
                <w:szCs w:val="16"/>
              </w:rPr>
              <w:t>պիրիդօքսին</w:t>
            </w:r>
            <w:proofErr w:type="spellEnd"/>
            <w:r w:rsidRPr="00322A98">
              <w:rPr>
                <w:rFonts w:ascii="GHEA Grapalat" w:hAnsi="GHEA Grapalat"/>
                <w:sz w:val="16"/>
                <w:szCs w:val="16"/>
              </w:rPr>
              <w:t xml:space="preserve"> a11ha02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215F" w14:textId="77777777" w:rsidR="00FD5B68" w:rsidRPr="00F1348A" w:rsidRDefault="00FD5B68" w:rsidP="00FD5B68">
            <w:pPr>
              <w:jc w:val="center"/>
              <w:rPr>
                <w:rFonts w:ascii="Arial Unicode" w:hAnsi="Arial Unicode" w:cs="Arial"/>
                <w:sz w:val="18"/>
                <w:szCs w:val="18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0E1B" w14:textId="355F558C" w:rsidR="00FD5B68" w:rsidRPr="00F1348A" w:rsidRDefault="00FD5B68" w:rsidP="00FD5B68">
            <w:pPr>
              <w:pStyle w:val="HTML"/>
              <w:shd w:val="clear" w:color="auto" w:fill="F8F9FA"/>
              <w:rPr>
                <w:rStyle w:val="y2iqfc"/>
                <w:rFonts w:ascii="Arial Unicode" w:hAnsi="Arial Unicode"/>
                <w:color w:val="1F1F1F"/>
                <w:sz w:val="18"/>
                <w:szCs w:val="18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Пиридоксин (гидрохлорид пиридоксина) раствор для инъекций, 50 мг / мл, 1 ампула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5FE6B" w14:textId="77777777" w:rsidR="00FD5B68" w:rsidRPr="00F1348A" w:rsidRDefault="00FD5B68" w:rsidP="00FD5B68">
            <w:pPr>
              <w:jc w:val="center"/>
            </w:pPr>
            <w:proofErr w:type="spellStart"/>
            <w:r w:rsidRPr="00F1348A">
              <w:rPr>
                <w:rFonts w:ascii="Arial Unicode" w:hAnsi="Arial Unicode" w:cs="Arial"/>
                <w:sz w:val="14"/>
                <w:szCs w:val="14"/>
              </w:rPr>
              <w:t>штук</w:t>
            </w:r>
            <w:proofErr w:type="spellEnd"/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3C31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FE2B" w14:textId="77777777" w:rsidR="00FD5B68" w:rsidRPr="00F1348A" w:rsidRDefault="00FD5B68" w:rsidP="00FD5B68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6D59" w14:textId="4045FCE4" w:rsidR="00FD5B68" w:rsidRPr="00FE3AEB" w:rsidRDefault="00FD5B68" w:rsidP="00FD5B68">
            <w:pPr>
              <w:jc w:val="center"/>
              <w:rPr>
                <w:rFonts w:ascii="Arial Unicode" w:hAnsi="Arial Unicode"/>
                <w:bCs/>
                <w:sz w:val="16"/>
                <w:szCs w:val="16"/>
              </w:rPr>
            </w:pPr>
            <w:r w:rsidRPr="00FE3AE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4F84" w14:textId="77777777" w:rsidR="00FD5B68" w:rsidRPr="00FE3AEB" w:rsidRDefault="00FD5B68" w:rsidP="00FD5B68">
            <w:pPr>
              <w:pStyle w:val="HTML"/>
              <w:shd w:val="clear" w:color="auto" w:fill="F8F9FA"/>
              <w:contextualSpacing/>
              <w:jc w:val="center"/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Аптека Поставщика должна находиться в зоне обслуживания Заказчика</w:t>
            </w:r>
          </w:p>
          <w:p w14:paraId="5CBF8139" w14:textId="5072698C" w:rsidR="00FD5B68" w:rsidRPr="00FE3AEB" w:rsidRDefault="00FD5B68" w:rsidP="00FD5B68">
            <w:pPr>
              <w:jc w:val="center"/>
              <w:rPr>
                <w:rFonts w:ascii="Arial Unicode" w:hAnsi="Arial Unicode"/>
                <w:sz w:val="16"/>
                <w:szCs w:val="16"/>
                <w:lang w:val="ru-RU"/>
              </w:rPr>
            </w:pP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lastRenderedPageBreak/>
              <w:t>/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  <w:lang w:val="ru-RU"/>
              </w:rPr>
              <w:t>Гюм</w:t>
            </w:r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ри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, </w:t>
            </w:r>
            <w:proofErr w:type="spellStart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>Мазманяан</w:t>
            </w:r>
            <w:proofErr w:type="spellEnd"/>
            <w:r w:rsidRPr="00FE3AEB">
              <w:rPr>
                <w:rStyle w:val="y2iqfc"/>
                <w:rFonts w:ascii="Arial Unicode" w:hAnsi="Arial Unicode"/>
                <w:color w:val="1F1F1F"/>
                <w:sz w:val="16"/>
                <w:szCs w:val="16"/>
              </w:rPr>
              <w:t xml:space="preserve"> 3/,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412C" w14:textId="245091F4" w:rsidR="00FD5B68" w:rsidRPr="00F1348A" w:rsidRDefault="00FD5B68" w:rsidP="00FD5B68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322A98">
              <w:rPr>
                <w:rFonts w:ascii="GHEA Grapalat" w:hAnsi="GHEA Grapalat"/>
                <w:sz w:val="16"/>
                <w:szCs w:val="16"/>
              </w:rPr>
              <w:lastRenderedPageBreak/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A0A2E" w14:textId="77777777" w:rsidR="00FD5B68" w:rsidRPr="00F1348A" w:rsidRDefault="00FD5B68" w:rsidP="00FD5B68">
            <w:pPr>
              <w:jc w:val="center"/>
            </w:pPr>
            <w:r w:rsidRPr="00F1348A">
              <w:rPr>
                <w:rFonts w:ascii="GHEA Grapalat" w:hAnsi="GHEA Grapalat"/>
                <w:bCs/>
                <w:sz w:val="16"/>
                <w:szCs w:val="16"/>
              </w:rPr>
              <w:t>25,12,202</w:t>
            </w:r>
            <w:r w:rsidRPr="00F1348A">
              <w:rPr>
                <w:rFonts w:asciiTheme="minorHAnsi" w:hAnsiTheme="minorHAnsi"/>
                <w:bCs/>
                <w:sz w:val="16"/>
                <w:szCs w:val="16"/>
              </w:rPr>
              <w:t>6</w:t>
            </w:r>
          </w:p>
        </w:tc>
      </w:tr>
    </w:tbl>
    <w:p w14:paraId="386E8FBE" w14:textId="77777777" w:rsidR="008903D5" w:rsidRPr="00062FEB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color w:val="FF0000"/>
          <w:sz w:val="14"/>
          <w:szCs w:val="14"/>
          <w:lang w:val="pt-BR"/>
        </w:rPr>
      </w:pPr>
    </w:p>
    <w:p w14:paraId="048D4CE9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14:paraId="3BCC34CD" w14:textId="77777777"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14:paraId="2412721E" w14:textId="77777777"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а. Лекарственные средства со сроком годности более 2,5 лет должны иметь остаточный срок годности не менее 24 месяцев на момент поставки.</w:t>
      </w:r>
    </w:p>
    <w:p w14:paraId="72B0B3F9" w14:textId="77777777" w:rsidR="0063298A" w:rsidRPr="0063298A" w:rsidRDefault="0063298A" w:rsidP="0063298A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rFonts w:ascii="Arial Unicode" w:hAnsi="Arial Unicode" w:cs="Courier New"/>
          <w:color w:val="1F1F1F"/>
          <w:sz w:val="16"/>
          <w:szCs w:val="16"/>
          <w:lang w:val="ru-RU"/>
        </w:rPr>
      </w:pPr>
      <w:r w:rsidRPr="0063298A">
        <w:rPr>
          <w:rFonts w:ascii="Arial Unicode" w:hAnsi="Arial Unicode" w:cs="Courier New"/>
          <w:color w:val="1F1F1F"/>
          <w:sz w:val="16"/>
          <w:szCs w:val="16"/>
          <w:lang w:val="ru-RU"/>
        </w:rPr>
        <w:t>б) Лекарственные средства со сроком годности до 2,5 лет должны иметь остаточный срок годности не менее 12 месяцев на момент поставки.</w:t>
      </w:r>
    </w:p>
    <w:p w14:paraId="7FF557CE" w14:textId="77777777" w:rsidR="008903D5" w:rsidRPr="0063298A" w:rsidRDefault="008903D5" w:rsidP="008903D5">
      <w:pPr>
        <w:rPr>
          <w:lang w:val="ru-RU"/>
        </w:rPr>
      </w:pPr>
    </w:p>
    <w:p w14:paraId="02367FE3" w14:textId="77777777"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sectPr w:rsid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ohit Devanagari">
    <w:altName w:val="Times New Roman"/>
    <w:charset w:val="00"/>
    <w:family w:val="auto"/>
    <w:pitch w:val="default"/>
  </w:font>
  <w:font w:name="Baltica">
    <w:panose1 w:val="00000000000000000000"/>
    <w:charset w:val="00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AAC"/>
    <w:rsid w:val="000308BE"/>
    <w:rsid w:val="0004637D"/>
    <w:rsid w:val="00062FEB"/>
    <w:rsid w:val="00063147"/>
    <w:rsid w:val="00070665"/>
    <w:rsid w:val="000A27E6"/>
    <w:rsid w:val="000A341B"/>
    <w:rsid w:val="000F0AB5"/>
    <w:rsid w:val="000F1947"/>
    <w:rsid w:val="001003B9"/>
    <w:rsid w:val="00102143"/>
    <w:rsid w:val="00103CBE"/>
    <w:rsid w:val="00127ADD"/>
    <w:rsid w:val="00135D7D"/>
    <w:rsid w:val="00137CDF"/>
    <w:rsid w:val="001572DC"/>
    <w:rsid w:val="00181877"/>
    <w:rsid w:val="00192968"/>
    <w:rsid w:val="00192B3A"/>
    <w:rsid w:val="00192CB0"/>
    <w:rsid w:val="001B01CC"/>
    <w:rsid w:val="001C7118"/>
    <w:rsid w:val="001D14CA"/>
    <w:rsid w:val="001D5B24"/>
    <w:rsid w:val="001E1DA1"/>
    <w:rsid w:val="001E6BE5"/>
    <w:rsid w:val="001F1AF8"/>
    <w:rsid w:val="00225AB4"/>
    <w:rsid w:val="0024077C"/>
    <w:rsid w:val="002514BA"/>
    <w:rsid w:val="002A6B9E"/>
    <w:rsid w:val="002B5E5D"/>
    <w:rsid w:val="002B5F8B"/>
    <w:rsid w:val="002B7EE3"/>
    <w:rsid w:val="002E69C8"/>
    <w:rsid w:val="00322A98"/>
    <w:rsid w:val="00325659"/>
    <w:rsid w:val="00335275"/>
    <w:rsid w:val="00335DE8"/>
    <w:rsid w:val="00337C56"/>
    <w:rsid w:val="00344FA9"/>
    <w:rsid w:val="00357AAC"/>
    <w:rsid w:val="003615ED"/>
    <w:rsid w:val="00375D1C"/>
    <w:rsid w:val="00377F3E"/>
    <w:rsid w:val="003B2F42"/>
    <w:rsid w:val="003C0A61"/>
    <w:rsid w:val="003C611C"/>
    <w:rsid w:val="003D2B92"/>
    <w:rsid w:val="003D2FDA"/>
    <w:rsid w:val="003D6576"/>
    <w:rsid w:val="003E265E"/>
    <w:rsid w:val="003E4FCB"/>
    <w:rsid w:val="004041E2"/>
    <w:rsid w:val="004742C8"/>
    <w:rsid w:val="004B4006"/>
    <w:rsid w:val="004B6A8F"/>
    <w:rsid w:val="004C4B19"/>
    <w:rsid w:val="004C5F41"/>
    <w:rsid w:val="004D183E"/>
    <w:rsid w:val="004D4D6A"/>
    <w:rsid w:val="004E0B16"/>
    <w:rsid w:val="00504FE2"/>
    <w:rsid w:val="0050559E"/>
    <w:rsid w:val="005055AD"/>
    <w:rsid w:val="00521525"/>
    <w:rsid w:val="00526293"/>
    <w:rsid w:val="00564BC8"/>
    <w:rsid w:val="00566C4A"/>
    <w:rsid w:val="005803BC"/>
    <w:rsid w:val="00590D1B"/>
    <w:rsid w:val="0059482F"/>
    <w:rsid w:val="005D2283"/>
    <w:rsid w:val="005D4C9D"/>
    <w:rsid w:val="0060513A"/>
    <w:rsid w:val="00616345"/>
    <w:rsid w:val="0063298A"/>
    <w:rsid w:val="006345DA"/>
    <w:rsid w:val="00653146"/>
    <w:rsid w:val="006741C3"/>
    <w:rsid w:val="00685928"/>
    <w:rsid w:val="00692107"/>
    <w:rsid w:val="00697613"/>
    <w:rsid w:val="006A291D"/>
    <w:rsid w:val="006C4766"/>
    <w:rsid w:val="006C6DD3"/>
    <w:rsid w:val="006C7A33"/>
    <w:rsid w:val="006F3279"/>
    <w:rsid w:val="006F36A9"/>
    <w:rsid w:val="00705D56"/>
    <w:rsid w:val="00710024"/>
    <w:rsid w:val="00712001"/>
    <w:rsid w:val="0072704B"/>
    <w:rsid w:val="00740630"/>
    <w:rsid w:val="00740A32"/>
    <w:rsid w:val="007616D6"/>
    <w:rsid w:val="0076465E"/>
    <w:rsid w:val="00783D30"/>
    <w:rsid w:val="007945D4"/>
    <w:rsid w:val="007A7C05"/>
    <w:rsid w:val="007B125E"/>
    <w:rsid w:val="007B1F7D"/>
    <w:rsid w:val="007C2B16"/>
    <w:rsid w:val="007C6764"/>
    <w:rsid w:val="007C7FD2"/>
    <w:rsid w:val="007D0FD3"/>
    <w:rsid w:val="007D7F83"/>
    <w:rsid w:val="00806AAC"/>
    <w:rsid w:val="008322F4"/>
    <w:rsid w:val="00834776"/>
    <w:rsid w:val="00844916"/>
    <w:rsid w:val="00875D0B"/>
    <w:rsid w:val="00876077"/>
    <w:rsid w:val="00883689"/>
    <w:rsid w:val="008903D5"/>
    <w:rsid w:val="008908E7"/>
    <w:rsid w:val="008B38AB"/>
    <w:rsid w:val="008D5042"/>
    <w:rsid w:val="008E74F0"/>
    <w:rsid w:val="008F0019"/>
    <w:rsid w:val="008F44C9"/>
    <w:rsid w:val="009058AA"/>
    <w:rsid w:val="0091015E"/>
    <w:rsid w:val="00914AB6"/>
    <w:rsid w:val="00924570"/>
    <w:rsid w:val="0093317A"/>
    <w:rsid w:val="00950913"/>
    <w:rsid w:val="00953E8F"/>
    <w:rsid w:val="00953EB5"/>
    <w:rsid w:val="00981FE8"/>
    <w:rsid w:val="00982F8A"/>
    <w:rsid w:val="009A151B"/>
    <w:rsid w:val="009A3722"/>
    <w:rsid w:val="009B1791"/>
    <w:rsid w:val="009B22C8"/>
    <w:rsid w:val="009C1C41"/>
    <w:rsid w:val="009C73D5"/>
    <w:rsid w:val="009D2C98"/>
    <w:rsid w:val="009E361A"/>
    <w:rsid w:val="009E363B"/>
    <w:rsid w:val="00A26B38"/>
    <w:rsid w:val="00A3265E"/>
    <w:rsid w:val="00A33057"/>
    <w:rsid w:val="00A63C92"/>
    <w:rsid w:val="00A87385"/>
    <w:rsid w:val="00A921ED"/>
    <w:rsid w:val="00AB11DE"/>
    <w:rsid w:val="00AE059A"/>
    <w:rsid w:val="00AF06D7"/>
    <w:rsid w:val="00B079A1"/>
    <w:rsid w:val="00B21A8E"/>
    <w:rsid w:val="00B30F31"/>
    <w:rsid w:val="00B3703D"/>
    <w:rsid w:val="00B37952"/>
    <w:rsid w:val="00B51E8B"/>
    <w:rsid w:val="00B72A02"/>
    <w:rsid w:val="00B772CC"/>
    <w:rsid w:val="00BA5396"/>
    <w:rsid w:val="00BA5A87"/>
    <w:rsid w:val="00BB7ACE"/>
    <w:rsid w:val="00BD19E3"/>
    <w:rsid w:val="00BF6662"/>
    <w:rsid w:val="00C06D5C"/>
    <w:rsid w:val="00C120F5"/>
    <w:rsid w:val="00C21CCF"/>
    <w:rsid w:val="00C22E12"/>
    <w:rsid w:val="00C3489D"/>
    <w:rsid w:val="00C43E8D"/>
    <w:rsid w:val="00C835AC"/>
    <w:rsid w:val="00C957EA"/>
    <w:rsid w:val="00CA2BD0"/>
    <w:rsid w:val="00CC4D5C"/>
    <w:rsid w:val="00CC51A0"/>
    <w:rsid w:val="00CF0DB3"/>
    <w:rsid w:val="00D4246D"/>
    <w:rsid w:val="00D65BE9"/>
    <w:rsid w:val="00D9603A"/>
    <w:rsid w:val="00DD2780"/>
    <w:rsid w:val="00E25E5F"/>
    <w:rsid w:val="00E46050"/>
    <w:rsid w:val="00E56B70"/>
    <w:rsid w:val="00E7173D"/>
    <w:rsid w:val="00E90B07"/>
    <w:rsid w:val="00EA4A43"/>
    <w:rsid w:val="00EB0EF8"/>
    <w:rsid w:val="00EB25F5"/>
    <w:rsid w:val="00EC7AC6"/>
    <w:rsid w:val="00EF6E30"/>
    <w:rsid w:val="00F1348A"/>
    <w:rsid w:val="00F458C5"/>
    <w:rsid w:val="00F8686C"/>
    <w:rsid w:val="00F86DA3"/>
    <w:rsid w:val="00FA625C"/>
    <w:rsid w:val="00FB2E1F"/>
    <w:rsid w:val="00FB4DB8"/>
    <w:rsid w:val="00FB520F"/>
    <w:rsid w:val="00FB6542"/>
    <w:rsid w:val="00FC75A5"/>
    <w:rsid w:val="00FD5B68"/>
    <w:rsid w:val="00FE3AEB"/>
    <w:rsid w:val="00FE4141"/>
    <w:rsid w:val="00FF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0E412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harm.cals.am/pharm/drug_images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harm.a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91998-C164-422C-A8EA-C91FC487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21</Pages>
  <Words>4415</Words>
  <Characters>25168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171</cp:revision>
  <cp:lastPrinted>2025-10-07T10:19:00Z</cp:lastPrinted>
  <dcterms:created xsi:type="dcterms:W3CDTF">2025-09-26T05:23:00Z</dcterms:created>
  <dcterms:modified xsi:type="dcterms:W3CDTF">2025-11-06T09:28:00Z</dcterms:modified>
</cp:coreProperties>
</file>