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F0E2E" w14:textId="77777777"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</w:p>
    <w:p w14:paraId="703FF0F2" w14:textId="2F4C725A"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  <w:r w:rsidRPr="003C0A61">
        <w:rPr>
          <w:rFonts w:ascii="GHEA Grapalat" w:hAnsi="GHEA Grapalat"/>
          <w:u w:val="single"/>
          <w:lang w:val="es-ES"/>
        </w:rPr>
        <w:t>«</w:t>
      </w:r>
      <w:r w:rsidR="006F67EB">
        <w:rPr>
          <w:rFonts w:ascii="GHEA Grapalat" w:hAnsi="GHEA Grapalat"/>
          <w:b/>
          <w:u w:val="single"/>
          <w:lang w:val="es-ES"/>
        </w:rPr>
        <w:t>ԱՊԱԲՔՊ-ԷԱՃԱՊՁԲ-2</w:t>
      </w:r>
      <w:r w:rsidR="00065354">
        <w:rPr>
          <w:rFonts w:ascii="GHEA Grapalat" w:hAnsi="GHEA Grapalat"/>
          <w:b/>
          <w:u w:val="single"/>
          <w:lang w:val="es-ES"/>
        </w:rPr>
        <w:t>6</w:t>
      </w:r>
      <w:r w:rsidR="006F67EB">
        <w:rPr>
          <w:rFonts w:ascii="GHEA Grapalat" w:hAnsi="GHEA Grapalat"/>
          <w:b/>
          <w:u w:val="single"/>
          <w:lang w:val="es-ES"/>
        </w:rPr>
        <w:t>/</w:t>
      </w:r>
      <w:proofErr w:type="gramStart"/>
      <w:r w:rsidR="00065354">
        <w:rPr>
          <w:rFonts w:ascii="GHEA Grapalat" w:hAnsi="GHEA Grapalat"/>
          <w:b/>
          <w:u w:val="single"/>
          <w:lang w:val="es-ES"/>
        </w:rPr>
        <w:t>1</w:t>
      </w:r>
      <w:r w:rsidRPr="003C0A61">
        <w:rPr>
          <w:rFonts w:ascii="GHEA Grapalat" w:hAnsi="GHEA Grapalat" w:cs="Sylfaen"/>
          <w:b/>
          <w:u w:val="single"/>
          <w:lang w:val="hy-AM"/>
        </w:rPr>
        <w:t>»*</w:t>
      </w:r>
      <w:proofErr w:type="gramEnd"/>
      <w:r w:rsidRPr="003C0A61">
        <w:rPr>
          <w:rFonts w:ascii="GHEA Grapalat" w:hAnsi="GHEA Grapalat" w:cs="Sylfaen"/>
          <w:b/>
          <w:lang w:val="hy-AM"/>
        </w:rPr>
        <w:t xml:space="preserve"> </w:t>
      </w:r>
      <w:r w:rsidRPr="003C0A6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14:paraId="600B65E1" w14:textId="77777777" w:rsidR="00357AAC" w:rsidRPr="003C0A61" w:rsidRDefault="00357AAC" w:rsidP="00357AAC">
      <w:pPr>
        <w:jc w:val="center"/>
        <w:rPr>
          <w:rFonts w:ascii="Arial Unicode" w:hAnsi="Arial Unicode"/>
          <w:sz w:val="20"/>
          <w:lang w:val="hy-AM"/>
        </w:rPr>
      </w:pPr>
    </w:p>
    <w:p w14:paraId="30504D38" w14:textId="77777777"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  <w:r w:rsidRPr="003C0A61">
        <w:rPr>
          <w:rFonts w:ascii="Arial Unicode" w:hAnsi="Arial Unicode"/>
          <w:sz w:val="20"/>
          <w:lang w:val="hy-AM"/>
        </w:rPr>
        <w:t>ՏԵԽՆԻԿԱԿԱՆ ԲՆՈՒԹԱԳԻՐ - ԳՆՄԱՆ ԺԱՄԱՆԱԿԱՑՈՒՅՑ*</w:t>
      </w:r>
    </w:p>
    <w:p w14:paraId="13AF2714" w14:textId="77777777"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14:paraId="417AD38D" w14:textId="77777777"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14:paraId="2012A549" w14:textId="77777777"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14:paraId="66285EA1" w14:textId="7AA6B115" w:rsidR="00357AAC" w:rsidRPr="000A39A9" w:rsidRDefault="00357AAC" w:rsidP="00F5777E">
      <w:pPr>
        <w:pStyle w:val="Heading3"/>
        <w:spacing w:line="240" w:lineRule="auto"/>
        <w:ind w:left="567"/>
        <w:jc w:val="both"/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</w:pPr>
      <w:r w:rsidRPr="000A39A9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Հարգելի   մասնակիցներ  </w:t>
      </w:r>
    </w:p>
    <w:p w14:paraId="1DACFACC" w14:textId="3C94052B" w:rsidR="00357AAC" w:rsidRPr="000A39A9" w:rsidRDefault="00357AAC" w:rsidP="00F5777E">
      <w:pPr>
        <w:pStyle w:val="Heading3"/>
        <w:spacing w:line="240" w:lineRule="auto"/>
        <w:ind w:left="567"/>
        <w:jc w:val="both"/>
        <w:rPr>
          <w:rFonts w:ascii="Arial Unicode" w:hAnsi="Arial Unicode" w:cs="Times Armenian"/>
          <w:i w:val="0"/>
          <w:sz w:val="24"/>
          <w:szCs w:val="24"/>
          <w:u w:val="single"/>
          <w:lang w:val="af-ZA"/>
        </w:rPr>
      </w:pPr>
      <w:r w:rsidRPr="000A39A9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Դեղորայք</w:t>
      </w:r>
      <w:r w:rsidRPr="000A39A9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ի մատակարարումը ենթակա է իրականացման</w:t>
      </w:r>
      <w:r w:rsidR="006F67EB" w:rsidRPr="000A39A9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</w:t>
      </w:r>
      <w:r w:rsidRPr="000A39A9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դեղատն</w:t>
      </w:r>
      <w:r w:rsidR="006F67EB" w:rsidRPr="000A39A9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ի</w:t>
      </w:r>
      <w:r w:rsidRPr="000A39A9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ց,</w:t>
      </w:r>
      <w:r w:rsidRPr="000A39A9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="006F67EB" w:rsidRPr="000A39A9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="007E2118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համաձայն </w:t>
      </w:r>
      <w:r w:rsidRPr="000A39A9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պատվիրատուի կողմից </w:t>
      </w:r>
      <w:r w:rsidRPr="000A39A9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Pr="000A39A9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ազգաբնակչությանը </w:t>
      </w:r>
      <w:r w:rsidRPr="000A39A9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ARMED   </w:t>
      </w:r>
      <w:r w:rsidRPr="000A39A9">
        <w:rPr>
          <w:rFonts w:asciiTheme="minorHAnsi" w:hAnsiTheme="minorHAnsi" w:cs="Arial"/>
          <w:b/>
          <w:i w:val="0"/>
          <w:sz w:val="24"/>
          <w:szCs w:val="24"/>
          <w:u w:val="single"/>
          <w:lang w:val="hy-AM"/>
        </w:rPr>
        <w:t xml:space="preserve">    </w:t>
      </w:r>
      <w:r w:rsidRPr="000A39A9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համակարգի </w:t>
      </w:r>
      <w:r w:rsidRPr="000A39A9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 միջոցով    դուրս</w:t>
      </w:r>
      <w:r w:rsidR="007E2118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</w:t>
      </w:r>
      <w:r w:rsidRPr="000A39A9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գրված  էլեկտրոնային  դեղատոմսեր</w:t>
      </w:r>
      <w:r w:rsidR="007E2118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>ի։</w:t>
      </w:r>
    </w:p>
    <w:p w14:paraId="101E2274" w14:textId="547584EC" w:rsidR="00357AAC" w:rsidRPr="000A39A9" w:rsidRDefault="00357AAC" w:rsidP="00F5777E">
      <w:pPr>
        <w:pStyle w:val="Style4"/>
        <w:widowControl/>
        <w:tabs>
          <w:tab w:val="left" w:pos="0"/>
          <w:tab w:val="left" w:pos="990"/>
        </w:tabs>
        <w:spacing w:before="38" w:line="240" w:lineRule="auto"/>
        <w:ind w:left="567"/>
        <w:jc w:val="both"/>
        <w:rPr>
          <w:rFonts w:ascii="Arial Unicode" w:hAnsi="Arial Unicode"/>
          <w:b/>
          <w:u w:val="single"/>
          <w:lang w:val="hy-AM"/>
        </w:rPr>
      </w:pPr>
      <w:r w:rsidRPr="00862620">
        <w:rPr>
          <w:rFonts w:ascii="Arial Unicode" w:hAnsi="Arial Unicode" w:cs="GHEA Grapalat"/>
          <w:b/>
          <w:u w:val="single"/>
          <w:lang w:val="hy-AM"/>
        </w:rPr>
        <w:t xml:space="preserve">Դեղատունը </w:t>
      </w:r>
      <w:r w:rsidRPr="000A39A9">
        <w:rPr>
          <w:rFonts w:ascii="Arial Unicode" w:hAnsi="Arial Unicode" w:cs="GHEA Grapalat"/>
          <w:b/>
          <w:u w:val="single"/>
          <w:lang w:val="hy-AM"/>
        </w:rPr>
        <w:t xml:space="preserve">  պետք է գտնվի  </w:t>
      </w:r>
      <w:r w:rsidRPr="000A39A9">
        <w:rPr>
          <w:rFonts w:ascii="Arial Unicode" w:hAnsi="Arial Unicode" w:cs="GHEA Grapalat"/>
          <w:b/>
          <w:u w:val="single"/>
          <w:lang w:val="af-ZA"/>
        </w:rPr>
        <w:t xml:space="preserve"> </w:t>
      </w:r>
      <w:r w:rsidR="006F67EB" w:rsidRPr="000A39A9">
        <w:rPr>
          <w:rFonts w:ascii="Arial Unicode" w:hAnsi="Arial Unicode" w:cs="GHEA Grapalat"/>
          <w:b/>
          <w:u w:val="single"/>
          <w:lang w:val="hy-AM"/>
        </w:rPr>
        <w:t>Բյուրեղավան քաղաքում։</w:t>
      </w:r>
    </w:p>
    <w:p w14:paraId="6F1C7469" w14:textId="77777777"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14:paraId="31AAC9CB" w14:textId="77777777" w:rsidR="00357AAC" w:rsidRPr="003C0A61" w:rsidRDefault="00357AAC" w:rsidP="00357AAC">
      <w:pPr>
        <w:jc w:val="center"/>
        <w:rPr>
          <w:rFonts w:ascii="Arial Unicode" w:hAnsi="Arial Unicode"/>
          <w:sz w:val="20"/>
          <w:lang w:val="hy-AM"/>
        </w:rPr>
      </w:pP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  <w:t xml:space="preserve">                                                                ՀՀ դրամ</w:t>
      </w:r>
    </w:p>
    <w:p w14:paraId="000C4F16" w14:textId="409BB315" w:rsidR="00357AAC" w:rsidRPr="003C0A61" w:rsidRDefault="00357AAC" w:rsidP="00357AAC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pPr w:leftFromText="180" w:rightFromText="180" w:vertAnchor="text" w:tblpX="-318" w:tblpY="1"/>
        <w:tblOverlap w:val="never"/>
        <w:tblW w:w="14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4"/>
        <w:gridCol w:w="1083"/>
        <w:gridCol w:w="2832"/>
        <w:gridCol w:w="976"/>
        <w:gridCol w:w="2832"/>
        <w:gridCol w:w="1126"/>
        <w:gridCol w:w="251"/>
        <w:gridCol w:w="829"/>
        <w:gridCol w:w="829"/>
        <w:gridCol w:w="941"/>
        <w:gridCol w:w="998"/>
        <w:gridCol w:w="886"/>
      </w:tblGrid>
      <w:tr w:rsidR="00A223D1" w:rsidRPr="003C0A61" w14:paraId="74C3B111" w14:textId="77777777" w:rsidTr="00EC6E2F">
        <w:trPr>
          <w:trHeight w:val="219"/>
        </w:trPr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2A667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>հրավերով նախատեսված չափաբաժնի համարը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AC16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4BA69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 xml:space="preserve">անվանումը 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00FA1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>ապրանքային նշանը, մակիշը և արտադրողի անվանումը **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48A41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>տեխնիկական բնութագիրը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88F45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չափման միավորը</w:t>
            </w:r>
          </w:p>
        </w:tc>
        <w:tc>
          <w:tcPr>
            <w:tcW w:w="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D119F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միավոր գինը/ՀՀ դրամ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9EC82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ընդհանուր գինը/ՀՀ դրամ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18B5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ընդհանուր քանակը</w:t>
            </w: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7BDA7" w14:textId="77777777" w:rsidR="00357AAC" w:rsidRPr="003C0A61" w:rsidRDefault="00357AAC" w:rsidP="00590D1B">
            <w:pPr>
              <w:jc w:val="center"/>
              <w:rPr>
                <w:rFonts w:ascii="GHEA Grapalat" w:hAnsi="GHEA Grapalat"/>
                <w:bCs/>
                <w:sz w:val="12"/>
                <w:szCs w:val="12"/>
                <w:lang w:val="hy-AM"/>
              </w:rPr>
            </w:pPr>
            <w:r w:rsidRPr="003C0A61">
              <w:rPr>
                <w:rFonts w:ascii="GHEA Grapalat" w:hAnsi="GHEA Grapalat"/>
                <w:bCs/>
                <w:sz w:val="12"/>
                <w:szCs w:val="12"/>
              </w:rPr>
              <w:t>Մատակարարման 202</w:t>
            </w:r>
            <w:r w:rsidR="00590D1B" w:rsidRPr="003C0A61">
              <w:rPr>
                <w:rFonts w:ascii="GHEA Grapalat" w:hAnsi="GHEA Grapalat"/>
                <w:bCs/>
                <w:sz w:val="12"/>
                <w:szCs w:val="12"/>
                <w:lang w:val="hy-AM"/>
              </w:rPr>
              <w:t>5</w:t>
            </w:r>
            <w:r w:rsidRPr="003C0A61">
              <w:rPr>
                <w:rFonts w:ascii="GHEA Grapalat" w:hAnsi="GHEA Grapalat"/>
                <w:bCs/>
                <w:sz w:val="12"/>
                <w:szCs w:val="12"/>
                <w:lang w:val="hy-AM"/>
              </w:rPr>
              <w:t xml:space="preserve">թ </w:t>
            </w:r>
          </w:p>
        </w:tc>
      </w:tr>
      <w:tr w:rsidR="00AC7441" w:rsidRPr="003C0A61" w14:paraId="14B70F94" w14:textId="77777777" w:rsidTr="00AC2C2D">
        <w:trPr>
          <w:trHeight w:val="445"/>
        </w:trPr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CD9E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8E45D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DA5F2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3E697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2191A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9EA04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60B0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1137C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543D4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F64D" w14:textId="77777777"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r w:rsidRPr="003C0A61">
              <w:rPr>
                <w:rFonts w:ascii="GHEA Grapalat" w:hAnsi="GHEA Grapalat"/>
                <w:bCs/>
                <w:sz w:val="12"/>
                <w:szCs w:val="12"/>
              </w:rPr>
              <w:t>հասցեն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0E374" w14:textId="77777777"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r w:rsidRPr="003C0A61">
              <w:rPr>
                <w:rFonts w:ascii="GHEA Grapalat" w:hAnsi="GHEA Grapalat"/>
                <w:bCs/>
                <w:sz w:val="12"/>
                <w:szCs w:val="12"/>
              </w:rPr>
              <w:t>Ենթակա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C02B" w14:textId="77777777"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</w:p>
          <w:p w14:paraId="3B43022B" w14:textId="77777777"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r w:rsidRPr="003C0A61">
              <w:rPr>
                <w:rFonts w:ascii="GHEA Grapalat" w:hAnsi="GHEA Grapalat"/>
                <w:bCs/>
                <w:sz w:val="12"/>
                <w:szCs w:val="12"/>
              </w:rPr>
              <w:t>Ժամկետը</w:t>
            </w:r>
          </w:p>
        </w:tc>
      </w:tr>
      <w:tr w:rsidR="00042032" w:rsidRPr="003C0A61" w14:paraId="41ED7285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08CB" w14:textId="0DBC6DAA" w:rsidR="00042032" w:rsidRPr="0030323B" w:rsidRDefault="0030323B" w:rsidP="0004203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A5286" w14:textId="3362FF09" w:rsidR="00042032" w:rsidRPr="003D7EAA" w:rsidRDefault="00042032" w:rsidP="00042032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33621420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CC568" w14:textId="3AA36387" w:rsidR="00042032" w:rsidRPr="009179BD" w:rsidRDefault="00042032" w:rsidP="0004203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Ատորվաստատին atorvastatin դեղահատ 40մգ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01BE" w14:textId="77777777" w:rsidR="00042032" w:rsidRPr="009179BD" w:rsidRDefault="00042032" w:rsidP="0004203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5C37E" w14:textId="63041761" w:rsidR="00042032" w:rsidRPr="009179BD" w:rsidRDefault="00042032" w:rsidP="0004203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Ատորվաստատին atorvastatin դեղահատ 40մգ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9A126" w14:textId="7507A758" w:rsidR="00042032" w:rsidRPr="001E35E7" w:rsidRDefault="00042032" w:rsidP="00042032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09B2" w14:textId="77777777" w:rsidR="00042032" w:rsidRPr="009179BD" w:rsidRDefault="00042032" w:rsidP="0004203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B1CD" w14:textId="77777777" w:rsidR="00042032" w:rsidRPr="009179BD" w:rsidRDefault="00042032" w:rsidP="0004203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9F1E6" w14:textId="09C5FC7E" w:rsidR="00042032" w:rsidRPr="009179BD" w:rsidRDefault="00140F76" w:rsidP="0004203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1B1AA" w14:textId="706E34FA" w:rsidR="00042032" w:rsidRPr="009179BD" w:rsidRDefault="00042032" w:rsidP="0004203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8793" w14:textId="69E65C44" w:rsidR="00042032" w:rsidRPr="009179BD" w:rsidRDefault="00042032" w:rsidP="0004203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2CA73" w14:textId="3C478754" w:rsidR="00042032" w:rsidRPr="00AC7441" w:rsidRDefault="00042032" w:rsidP="0004203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016164" w:rsidRPr="003C0A61" w14:paraId="160560FF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42DD" w14:textId="5B20DC90" w:rsidR="00016164" w:rsidRPr="0030323B" w:rsidRDefault="0030323B" w:rsidP="000161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4FD5C" w14:textId="670BB291" w:rsidR="00016164" w:rsidRPr="003D7EAA" w:rsidRDefault="00016164" w:rsidP="00016164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33621420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8B3E6" w14:textId="25F8B334" w:rsidR="00016164" w:rsidRPr="009179BD" w:rsidRDefault="00016164" w:rsidP="000161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Ատորվաստատին atorvastatin դեղահատ 20մգ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5399" w14:textId="77777777" w:rsidR="00016164" w:rsidRPr="009179BD" w:rsidRDefault="00016164" w:rsidP="000161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5F4A3" w14:textId="4ABD9A49" w:rsidR="00016164" w:rsidRPr="009179BD" w:rsidRDefault="00016164" w:rsidP="000161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Ատորվաստատին atorvastatin դեղահատ 20մգ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0C2C" w14:textId="68F9BEDC" w:rsidR="00016164" w:rsidRPr="001E35E7" w:rsidRDefault="00016164" w:rsidP="00016164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D0AC" w14:textId="77777777" w:rsidR="00016164" w:rsidRPr="009179BD" w:rsidRDefault="00016164" w:rsidP="000161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4246A" w14:textId="77777777" w:rsidR="00016164" w:rsidRPr="009179BD" w:rsidRDefault="00016164" w:rsidP="000161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5A663" w14:textId="3D311E11" w:rsidR="00016164" w:rsidRPr="009179BD" w:rsidRDefault="00140F76" w:rsidP="000161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19500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D006D" w14:textId="2F400C59" w:rsidR="00016164" w:rsidRPr="009179BD" w:rsidRDefault="00016164" w:rsidP="000161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64072" w14:textId="2A0AC61E" w:rsidR="00016164" w:rsidRPr="009179BD" w:rsidRDefault="00016164" w:rsidP="000161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33001" w14:textId="19B83481" w:rsidR="00016164" w:rsidRPr="00AC7441" w:rsidRDefault="00F4217C" w:rsidP="00016164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016164" w:rsidRPr="003C0A61" w14:paraId="4ACE0BA9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5BFA2" w14:textId="4E57A608" w:rsidR="00016164" w:rsidRPr="006E7C60" w:rsidRDefault="006E7C60" w:rsidP="000161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5887D" w14:textId="027B1AC8" w:rsidR="00016164" w:rsidRPr="003D7EAA" w:rsidRDefault="00016164" w:rsidP="00016164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33621761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1E6C6" w14:textId="60767E58" w:rsidR="00016164" w:rsidRPr="009179BD" w:rsidRDefault="00016164" w:rsidP="000161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Ացետիլսալիցիլաթթու, մագնեզիումի հիդրօքսիդ acetylsalicylic acid, magnesium hydroxide դեղահատ  75մգ+15.2մգ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F8B9" w14:textId="77777777" w:rsidR="00016164" w:rsidRPr="009179BD" w:rsidRDefault="00016164" w:rsidP="000161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88CED" w14:textId="38FF9B39" w:rsidR="00016164" w:rsidRPr="009179BD" w:rsidRDefault="00016164" w:rsidP="000161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Ացետիլսալիցիլաթթու, մագնեզիումի հիդրօքսիդ acetylsalicylic acid, magnesium hydroxide դեղահատ  75մգ+15.2մգ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33107" w14:textId="4C8214F4" w:rsidR="00016164" w:rsidRPr="001E35E7" w:rsidRDefault="00016164" w:rsidP="00016164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8441" w14:textId="77777777" w:rsidR="00016164" w:rsidRPr="009179BD" w:rsidRDefault="00016164" w:rsidP="000161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799F" w14:textId="77777777" w:rsidR="00016164" w:rsidRPr="009179BD" w:rsidRDefault="00016164" w:rsidP="000161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89197" w14:textId="366B7ADB" w:rsidR="00016164" w:rsidRPr="009179BD" w:rsidRDefault="006E7C60" w:rsidP="000161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38400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63CF9" w14:textId="325C7330" w:rsidR="00016164" w:rsidRPr="009179BD" w:rsidRDefault="00016164" w:rsidP="000161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E049C" w14:textId="0464B51F" w:rsidR="00016164" w:rsidRPr="009179BD" w:rsidRDefault="00016164" w:rsidP="000161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39A94" w14:textId="5D136737" w:rsidR="00016164" w:rsidRPr="00AC7441" w:rsidRDefault="00F4217C" w:rsidP="00016164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721E5" w:rsidRPr="003C0A61" w14:paraId="3CF5D899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CAB5" w14:textId="41F9FE89" w:rsidR="00F721E5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34CD4" w14:textId="2DE81EDF" w:rsidR="00F721E5" w:rsidRPr="003D7EAA" w:rsidRDefault="00F721E5" w:rsidP="00F721E5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33691189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7615F" w14:textId="3CF5290E" w:rsidR="00F721E5" w:rsidRDefault="00F721E5" w:rsidP="00F721E5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Բետահիստին  betahistine դեղահատ 24մգ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32C2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B0DA0" w14:textId="170236AA" w:rsidR="00F721E5" w:rsidRDefault="00F721E5" w:rsidP="00F721E5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Բետահիստին  betahistine դեղահատ 24մգ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821A" w14:textId="2372B2FB" w:rsidR="00F721E5" w:rsidRPr="001E35E7" w:rsidRDefault="00F721E5" w:rsidP="00F721E5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9E427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9BAA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A8705" w14:textId="2CD18BEB" w:rsidR="00F721E5" w:rsidRDefault="00F721E5" w:rsidP="00F721E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C8D9" w14:textId="46296708" w:rsidR="00F721E5" w:rsidRDefault="00F721E5" w:rsidP="00F721E5">
            <w:pPr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7F464" w14:textId="3D626B03" w:rsidR="00F721E5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65B5" w14:textId="03B0190D" w:rsidR="00F721E5" w:rsidRDefault="00F721E5" w:rsidP="00F721E5">
            <w:pPr>
              <w:jc w:val="center"/>
              <w:rPr>
                <w:rFonts w:ascii="Arial Unicode" w:hAnsi="Arial Unicode"/>
                <w:bCs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721E5" w:rsidRPr="003C0A61" w14:paraId="27C18719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6F71" w14:textId="568B741D" w:rsidR="00F721E5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5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21034" w14:textId="16282E7D" w:rsidR="00F721E5" w:rsidRPr="003D7EAA" w:rsidRDefault="00F721E5" w:rsidP="00F721E5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45FAE" w14:textId="1E8C4016" w:rsidR="00F721E5" w:rsidRDefault="00F721E5" w:rsidP="00F721E5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Բիսոպրոլոլ bisoprolol դեղահատ 5մգ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3FF2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D076C" w14:textId="05835B32" w:rsidR="00F721E5" w:rsidRDefault="00F721E5" w:rsidP="00F721E5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Բիսոպրոլոլ bisoprolol դեղահատ 5մգ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9247" w14:textId="1B4E406B" w:rsidR="00F721E5" w:rsidRPr="001E35E7" w:rsidRDefault="00F721E5" w:rsidP="00F721E5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71AF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E96B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A8A1A" w14:textId="3A15BAA2" w:rsidR="00F721E5" w:rsidRDefault="00F721E5" w:rsidP="00F721E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C2A4" w14:textId="2F8723F8" w:rsidR="00F721E5" w:rsidRDefault="00F721E5" w:rsidP="00F721E5">
            <w:pPr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D417" w14:textId="6E7BAE31" w:rsidR="00F721E5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26E8" w14:textId="19D68A7C" w:rsidR="00F721E5" w:rsidRDefault="00F721E5" w:rsidP="00F721E5">
            <w:pPr>
              <w:jc w:val="center"/>
              <w:rPr>
                <w:rFonts w:ascii="Arial Unicode" w:hAnsi="Arial Unicode"/>
                <w:bCs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721E5" w:rsidRPr="003C0A61" w14:paraId="606D545D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241D0" w14:textId="721F1016" w:rsidR="00F721E5" w:rsidRPr="00633D1A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3A639" w14:textId="0C18D754" w:rsidR="00F721E5" w:rsidRPr="003D7EAA" w:rsidRDefault="00F721E5" w:rsidP="00F721E5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CB47E" w14:textId="0B53A662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Բիսոպրոլոլ bisoprolol դեղահատ  2.5մգ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332B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8D9F5" w14:textId="38C24056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Բիսոպրոլոլ bisoprolol դեղահատ  2.5մգ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E3D9B" w14:textId="57E57FAA" w:rsidR="00F721E5" w:rsidRPr="001E35E7" w:rsidRDefault="00F721E5" w:rsidP="00F721E5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4696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DC2F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9BBEF" w14:textId="5962E50D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B96E3" w14:textId="3FE0AD40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88536" w14:textId="61A26014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B6779" w14:textId="5635850D" w:rsidR="00F721E5" w:rsidRPr="00AC7441" w:rsidRDefault="00F721E5" w:rsidP="00F721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721E5" w:rsidRPr="003C0A61" w14:paraId="017148D6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9F182" w14:textId="76BB68B1" w:rsidR="00F721E5" w:rsidRPr="009B3433" w:rsidRDefault="009B3433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2E823" w14:textId="3957EBF0" w:rsidR="00F721E5" w:rsidRPr="003D7EAA" w:rsidRDefault="00F721E5" w:rsidP="00F721E5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04D60" w14:textId="18186A1E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Բիսոպրոլոլ, ամլոդիպին  bisoprolol, amlodipine դեղահատ 5մգ+10մգ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1A5D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14E5A" w14:textId="4F831DE0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Բիսոպրոլոլ, ամլոդիպին  bisoprolol, amlodipine դեղահատ 5մգ+10մգ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7DA8B" w14:textId="1F18FF9D" w:rsidR="00F721E5" w:rsidRPr="001E35E7" w:rsidRDefault="00F721E5" w:rsidP="00F721E5">
            <w:pPr>
              <w:jc w:val="center"/>
              <w:rPr>
                <w:rFonts w:ascii="Arial Unicode" w:hAnsi="Arial Unicode" w:cs="Sylfaen"/>
                <w:bCs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C61D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022D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868AC" w14:textId="18607E51" w:rsidR="00F721E5" w:rsidRPr="009179BD" w:rsidRDefault="009B3433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43D50" w14:textId="7D95AA6C" w:rsidR="00F721E5" w:rsidRPr="009179BD" w:rsidRDefault="00F721E5" w:rsidP="00F721E5">
            <w:pPr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1140F" w14:textId="35A56AD1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B4FCD" w14:textId="652AC00E" w:rsidR="00F721E5" w:rsidRPr="00AC7441" w:rsidRDefault="00F721E5" w:rsidP="00F721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721E5" w:rsidRPr="003C0A61" w14:paraId="7AB1B74A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A7A2E" w14:textId="0834BF67" w:rsidR="00F721E5" w:rsidRPr="009B3433" w:rsidRDefault="009B3433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E3603" w14:textId="72B7E0C9" w:rsidR="00F721E5" w:rsidRPr="003D7EAA" w:rsidRDefault="00F721E5" w:rsidP="00F721E5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B024E" w14:textId="637B95C9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Բիսոպրոլոլ, պերինդոպրիլ bisoprolol, perindopril դեղահատ 5մգ+10մգ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55C8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BC5A2" w14:textId="2D41ECD7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Բիսոպրոլոլ, պերինդոպրիլ bisoprolol, perindopril դեղահատ 5մգ+10մգ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98195" w14:textId="3CFCA656" w:rsidR="00F721E5" w:rsidRPr="001E35E7" w:rsidRDefault="00F721E5" w:rsidP="00F721E5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3800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300B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1D9E2" w14:textId="250C6FF4" w:rsidR="00F721E5" w:rsidRPr="009179BD" w:rsidRDefault="009B3433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07C4F" w14:textId="00BF8F6A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DA7EF" w14:textId="68CF24A5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04F5E" w14:textId="4D03CAD6" w:rsidR="00F721E5" w:rsidRPr="00AC7441" w:rsidRDefault="00F721E5" w:rsidP="00F721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721E5" w:rsidRPr="003C0A61" w14:paraId="6BC7DA98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928A" w14:textId="02681052" w:rsidR="00F721E5" w:rsidRPr="009B3433" w:rsidRDefault="009B3433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9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F66F7" w14:textId="51A5B036" w:rsidR="00F721E5" w:rsidRPr="003D7EAA" w:rsidRDefault="00F721E5" w:rsidP="00F721E5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DD95D" w14:textId="6417DFBD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Բիսոպրոլոլ, պերինդոպրիլ bisoprolol, perindopril դեղահատ 5մգ+5մգ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9123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4C914" w14:textId="739E9F61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Բիսոպրոլոլ, պերինդոպրիլ bisoprolol, perindopril դեղահատ 5մգ+5մգ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2C42F" w14:textId="089D73B8" w:rsidR="00F721E5" w:rsidRPr="001E35E7" w:rsidRDefault="00F721E5" w:rsidP="00F721E5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F039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8C0E8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D440B" w14:textId="1EC806F8" w:rsidR="00F721E5" w:rsidRPr="009179BD" w:rsidRDefault="009B3433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849F1" w14:textId="18A94D6C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96443" w14:textId="0DBED25C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843A5" w14:textId="226BDC88" w:rsidR="00F721E5" w:rsidRPr="00AC7441" w:rsidRDefault="00F721E5" w:rsidP="00F721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721E5" w:rsidRPr="003C0A61" w14:paraId="3378CFB6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DBD40" w14:textId="458E5195" w:rsidR="00F721E5" w:rsidRPr="00FC1D0E" w:rsidRDefault="00FC1D0E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22435" w14:textId="6B39C86D" w:rsidR="00F721E5" w:rsidRPr="003D7EAA" w:rsidRDefault="00F721E5" w:rsidP="00F721E5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33691600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3C492" w14:textId="6A8E2DD6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Լևետիրացետամ L evetiracetam դեղահատ 500մգ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DB2D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D016D" w14:textId="18CC5667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Լևետիրացետամ L evetiracetam դեղահատ 500մգ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6F4B" w14:textId="4B406896" w:rsidR="00F721E5" w:rsidRPr="001E35E7" w:rsidRDefault="00F721E5" w:rsidP="00F721E5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48AC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9957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2D9AEA" w14:textId="10290191" w:rsidR="00F721E5" w:rsidRPr="009179BD" w:rsidRDefault="00FC1D0E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C3AB" w14:textId="74C3221F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B6DF6" w14:textId="2B88DC37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2CFE" w14:textId="35742C32" w:rsidR="00F721E5" w:rsidRPr="00AC7441" w:rsidRDefault="00F721E5" w:rsidP="00F721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721E5" w:rsidRPr="003C0A61" w14:paraId="3FB7E631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3EE0" w14:textId="6B22A081" w:rsidR="00F721E5" w:rsidRPr="00FC1D0E" w:rsidRDefault="00FC1D0E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9F555" w14:textId="60E4AE4E" w:rsidR="00F721E5" w:rsidRPr="003D7EAA" w:rsidRDefault="00F721E5" w:rsidP="00F721E5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33621769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5B589" w14:textId="5B53013A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Լոզարտան , հիդրոքլորոթիազիդ losartan, hydrochlorothiazide դեղահատ 100մգ+25մգ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4C1F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F04C7" w14:textId="1FA5FFC3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Լոզարտան , հիդրոքլորոթիազիդ losartan, hydrochlorothiazide դեղահատ 100մգ+25մգ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6ECA8" w14:textId="729DB992" w:rsidR="00F721E5" w:rsidRPr="001E35E7" w:rsidRDefault="00F721E5" w:rsidP="00F721E5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C2DF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DCDAF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8A942" w14:textId="40E5CEF5" w:rsidR="00F721E5" w:rsidRPr="009179BD" w:rsidRDefault="00FC1D0E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23E63" w14:textId="0011D02F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04E15" w14:textId="40BE4F0C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0479C" w14:textId="0672E4B4" w:rsidR="00F721E5" w:rsidRPr="00AC7441" w:rsidRDefault="00F721E5" w:rsidP="00F721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721E5" w:rsidRPr="003C0A61" w14:paraId="64637141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BA53" w14:textId="1AEB5036" w:rsidR="00F721E5" w:rsidRPr="00FC1D0E" w:rsidRDefault="00FC1D0E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12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6C86F" w14:textId="51FDAA33" w:rsidR="00F721E5" w:rsidRPr="003D7EAA" w:rsidRDefault="00F721E5" w:rsidP="00F721E5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33621690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432B3" w14:textId="62BA8109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 xml:space="preserve">Կարվեդիլոլ, carvedilol դեղահատ 12,5մգ,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D7D7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A32A4" w14:textId="5C554CAE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 xml:space="preserve">Կարվեդիլոլ, carvedilol դեղահատ 12,5մգ,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587C2" w14:textId="18402082" w:rsidR="00F721E5" w:rsidRPr="001E35E7" w:rsidRDefault="00F721E5" w:rsidP="00F721E5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F092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FBBC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84E51" w14:textId="6DFD62A0" w:rsidR="00F721E5" w:rsidRPr="009179BD" w:rsidRDefault="00FC1D0E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125EF" w14:textId="3490250B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9179E" w14:textId="62336EA1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BE16A" w14:textId="5BB9AA08" w:rsidR="00F721E5" w:rsidRPr="00AC7441" w:rsidRDefault="00F721E5" w:rsidP="00F721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721E5" w:rsidRPr="003C0A61" w14:paraId="7EE28FF3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43A86" w14:textId="58CBC867" w:rsidR="00F721E5" w:rsidRPr="00FC1D0E" w:rsidRDefault="00FC1D0E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5FBA6" w14:textId="33D1AD75" w:rsidR="00F721E5" w:rsidRPr="003D7EAA" w:rsidRDefault="00F721E5" w:rsidP="00F721E5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33621140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3E865" w14:textId="6CD72004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Կլոպիդոգրել  clopidogrel դեղահատ  75մգ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4369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1C904" w14:textId="62DA873B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Կլոպիդոգրել  clopidogrel դեղահատ  75մգ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98F4B" w14:textId="56FF698A" w:rsidR="00F721E5" w:rsidRPr="001E35E7" w:rsidRDefault="00F721E5" w:rsidP="00F721E5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B1F36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5B31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C5B50" w14:textId="6B9F6E5F" w:rsidR="00F721E5" w:rsidRPr="009179BD" w:rsidRDefault="00FC1D0E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7F737" w14:textId="7BEF2504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A2B8" w14:textId="6B8884B6" w:rsidR="00F721E5" w:rsidRPr="009179BD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626FD" w14:textId="356E67FD" w:rsidR="00F721E5" w:rsidRPr="00AC7441" w:rsidRDefault="00F721E5" w:rsidP="00F721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F721E5" w:rsidRPr="003C0A61" w14:paraId="700C5CA8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B8A1A" w14:textId="67599BA5" w:rsidR="00F721E5" w:rsidRPr="00AB19E5" w:rsidRDefault="00AB19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14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DFC2E" w14:textId="73AEB085" w:rsidR="00F721E5" w:rsidRPr="003D7EAA" w:rsidRDefault="00F721E5" w:rsidP="00F721E5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33642220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070EA" w14:textId="718F9395" w:rsidR="00F721E5" w:rsidRDefault="00F721E5" w:rsidP="00F721E5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Մեթիլպրեդնիզոլոն methylprednisolone դեղահատ 4մգ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92C1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2D679" w14:textId="7C549F6E" w:rsidR="00F721E5" w:rsidRDefault="00F721E5" w:rsidP="00F721E5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Մեթիլպրեդնիզոլոն methylprednisolone դեղահատ 4մգ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AA10" w14:textId="1F80BDAF" w:rsidR="00F721E5" w:rsidRPr="001E35E7" w:rsidRDefault="00F721E5" w:rsidP="00F721E5">
            <w:pPr>
              <w:jc w:val="center"/>
              <w:rPr>
                <w:rFonts w:ascii="Arial Unicode" w:hAnsi="Arial Unicode" w:cs="Sylfaen"/>
                <w:bCs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F3F0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D2D02" w14:textId="77777777" w:rsidR="00F721E5" w:rsidRPr="009179BD" w:rsidRDefault="00F721E5" w:rsidP="00F721E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347215" w14:textId="2AFEBC5F" w:rsidR="00F721E5" w:rsidRPr="009179BD" w:rsidRDefault="00AB19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46A1" w14:textId="05CF4B5D" w:rsidR="00F721E5" w:rsidRDefault="00F721E5" w:rsidP="00F721E5">
            <w:pPr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4E67" w14:textId="7C8AF344" w:rsidR="00F721E5" w:rsidRDefault="00F721E5" w:rsidP="00F721E5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9CF0" w14:textId="51638EA8" w:rsidR="00F721E5" w:rsidRPr="00AC7441" w:rsidRDefault="00F721E5" w:rsidP="00F721E5">
            <w:pPr>
              <w:jc w:val="center"/>
              <w:rPr>
                <w:rFonts w:ascii="Arial Unicode" w:hAnsi="Arial Unicode"/>
                <w:bCs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307E7C" w:rsidRPr="003C0A61" w14:paraId="62418241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2AA2" w14:textId="4E3454A8" w:rsidR="00307E7C" w:rsidRDefault="00307E7C" w:rsidP="00307E7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15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37340" w14:textId="397BD8AD" w:rsidR="00307E7C" w:rsidRDefault="00307E7C" w:rsidP="00307E7C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33621470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C6A73" w14:textId="77777777" w:rsidR="00307E7C" w:rsidRDefault="00307E7C" w:rsidP="00307E7C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Մօքսինիդին դեղահատ 0,4մգ</w:t>
            </w:r>
          </w:p>
          <w:p w14:paraId="03193565" w14:textId="77777777" w:rsidR="00307E7C" w:rsidRDefault="00307E7C" w:rsidP="00307E7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220AE" w14:textId="77777777" w:rsidR="00307E7C" w:rsidRPr="009179BD" w:rsidRDefault="00307E7C" w:rsidP="00307E7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64BEA" w14:textId="77777777" w:rsidR="00307E7C" w:rsidRDefault="00307E7C" w:rsidP="00307E7C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Մօքսինիդին դեղահատ 0,4մգ</w:t>
            </w:r>
          </w:p>
          <w:p w14:paraId="2D4CADDF" w14:textId="77777777" w:rsidR="00307E7C" w:rsidRDefault="00307E7C" w:rsidP="00307E7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1BC0" w14:textId="73E5ECBE" w:rsidR="00307E7C" w:rsidRPr="001E35E7" w:rsidRDefault="00307E7C" w:rsidP="00307E7C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897E" w14:textId="77777777" w:rsidR="00307E7C" w:rsidRPr="009179BD" w:rsidRDefault="00307E7C" w:rsidP="00307E7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5A40" w14:textId="77777777" w:rsidR="00307E7C" w:rsidRPr="009179BD" w:rsidRDefault="00307E7C" w:rsidP="00307E7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E1AED" w14:textId="33752632" w:rsidR="00307E7C" w:rsidRDefault="00307E7C" w:rsidP="00307E7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A91F" w14:textId="70AB88BF" w:rsidR="00307E7C" w:rsidRDefault="00307E7C" w:rsidP="00307E7C">
            <w:pPr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FED9" w14:textId="7FAA0650" w:rsidR="00307E7C" w:rsidRDefault="00307E7C" w:rsidP="00307E7C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BCF2" w14:textId="38C11FE0" w:rsidR="00307E7C" w:rsidRDefault="00307E7C" w:rsidP="00307E7C">
            <w:pPr>
              <w:jc w:val="center"/>
              <w:rPr>
                <w:rFonts w:ascii="Arial Unicode" w:hAnsi="Arial Unicode"/>
                <w:bCs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307E7C" w:rsidRPr="003C0A61" w14:paraId="1E55C31D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FED4A" w14:textId="5A940938" w:rsidR="00307E7C" w:rsidRDefault="00307E7C" w:rsidP="00307E7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EEEBF" w14:textId="1B777733" w:rsidR="00307E7C" w:rsidRDefault="00307E7C" w:rsidP="00307E7C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33611470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9FE71" w14:textId="51249ACB" w:rsidR="00307E7C" w:rsidRDefault="00307E7C" w:rsidP="00307E7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Պանտոպրազոլ pantoprazole դեղահատ  40մգ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2DB7D" w14:textId="77777777" w:rsidR="00307E7C" w:rsidRPr="009179BD" w:rsidRDefault="00307E7C" w:rsidP="00307E7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B2B38" w14:textId="04535197" w:rsidR="00307E7C" w:rsidRDefault="00307E7C" w:rsidP="00307E7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Պանտոպրազոլ pantoprazole դեղահատ  40մգ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D0E5" w14:textId="0B6DBA4B" w:rsidR="00307E7C" w:rsidRPr="001E35E7" w:rsidRDefault="00307E7C" w:rsidP="00307E7C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BAF4" w14:textId="77777777" w:rsidR="00307E7C" w:rsidRPr="009179BD" w:rsidRDefault="00307E7C" w:rsidP="00307E7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013B5" w14:textId="77777777" w:rsidR="00307E7C" w:rsidRPr="009179BD" w:rsidRDefault="00307E7C" w:rsidP="00307E7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0E457" w14:textId="51FB7F25" w:rsidR="00307E7C" w:rsidRDefault="00F85DAF" w:rsidP="00307E7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B26C" w14:textId="404D37E4" w:rsidR="00307E7C" w:rsidRDefault="00307E7C" w:rsidP="00307E7C">
            <w:pPr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CAC0" w14:textId="6D65F733" w:rsidR="00307E7C" w:rsidRDefault="00307E7C" w:rsidP="00307E7C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08C7" w14:textId="7BC94367" w:rsidR="00307E7C" w:rsidRDefault="00307E7C" w:rsidP="00307E7C">
            <w:pPr>
              <w:jc w:val="center"/>
              <w:rPr>
                <w:rFonts w:ascii="Arial Unicode" w:hAnsi="Arial Unicode"/>
                <w:bCs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307E7C" w:rsidRPr="003C0A61" w14:paraId="4F0D53A9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A047" w14:textId="25C75BEC" w:rsidR="00307E7C" w:rsidRPr="00F85DAF" w:rsidRDefault="00F85DAF" w:rsidP="00307E7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D7013" w14:textId="45ACB12A" w:rsidR="00307E7C" w:rsidRDefault="00307E7C" w:rsidP="00307E7C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33611470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17028" w14:textId="474F7D82" w:rsidR="00307E7C" w:rsidRDefault="00307E7C" w:rsidP="00307E7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1E35E7">
              <w:rPr>
                <w:rFonts w:ascii="Sylfaen" w:hAnsi="Sylfaen" w:cs="Calibri"/>
                <w:color w:val="000000"/>
                <w:sz w:val="20"/>
                <w:szCs w:val="20"/>
              </w:rPr>
              <w:t>Պանտոպրազոլ pantoprazole դեղահատ  20մգ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6DB1" w14:textId="77777777" w:rsidR="00307E7C" w:rsidRPr="009179BD" w:rsidRDefault="00307E7C" w:rsidP="00307E7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52439" w14:textId="57781A4A" w:rsidR="00307E7C" w:rsidRDefault="00307E7C" w:rsidP="00307E7C">
            <w:pPr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1E35E7">
              <w:rPr>
                <w:rFonts w:ascii="Sylfaen" w:hAnsi="Sylfaen" w:cs="Calibri"/>
                <w:color w:val="000000"/>
                <w:sz w:val="20"/>
                <w:szCs w:val="20"/>
              </w:rPr>
              <w:t>Պանտոպրազոլ pantoprazole դեղահատ  20մգ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818A" w14:textId="28F9A14A" w:rsidR="00307E7C" w:rsidRPr="001E35E7" w:rsidRDefault="00307E7C" w:rsidP="00307E7C">
            <w:pPr>
              <w:jc w:val="center"/>
              <w:rPr>
                <w:rFonts w:ascii="Arial Unicode" w:hAnsi="Arial Unicode" w:cs="Sylfaen"/>
                <w:bCs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5503" w14:textId="77777777" w:rsidR="00307E7C" w:rsidRPr="009179BD" w:rsidRDefault="00307E7C" w:rsidP="00307E7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31AC" w14:textId="77777777" w:rsidR="00307E7C" w:rsidRPr="009179BD" w:rsidRDefault="00307E7C" w:rsidP="00307E7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D8EAC" w14:textId="412D6E93" w:rsidR="00307E7C" w:rsidRPr="009179BD" w:rsidRDefault="00F85DAF" w:rsidP="00307E7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0146" w14:textId="3C731957" w:rsidR="00307E7C" w:rsidRDefault="00307E7C" w:rsidP="00307E7C">
            <w:pPr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BB63" w14:textId="26A0002A" w:rsidR="00307E7C" w:rsidRDefault="00307E7C" w:rsidP="00307E7C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A074" w14:textId="794FA13C" w:rsidR="00307E7C" w:rsidRPr="00AC7441" w:rsidRDefault="00307E7C" w:rsidP="00307E7C">
            <w:pPr>
              <w:jc w:val="center"/>
              <w:rPr>
                <w:rFonts w:ascii="Arial Unicode" w:hAnsi="Arial Unicode"/>
                <w:bCs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307E7C" w:rsidRPr="003C0A61" w14:paraId="371C2E87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0DC7" w14:textId="487D863A" w:rsidR="00307E7C" w:rsidRPr="0080172C" w:rsidRDefault="0080172C" w:rsidP="00307E7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77505" w14:textId="56D7AD11" w:rsidR="00307E7C" w:rsidRPr="003D7EAA" w:rsidRDefault="00307E7C" w:rsidP="00307E7C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33621460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0FF9C" w14:textId="1B1B172D" w:rsidR="00307E7C" w:rsidRPr="009179BD" w:rsidRDefault="00307E7C" w:rsidP="00307E7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Պերինդոպրիլ, ամլոդիպին perindopril, amlodipine դեղահատ 10մգ+10մգ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BF64" w14:textId="77777777" w:rsidR="00307E7C" w:rsidRPr="009179BD" w:rsidRDefault="00307E7C" w:rsidP="00307E7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D3041" w14:textId="233AC621" w:rsidR="00307E7C" w:rsidRPr="009179BD" w:rsidRDefault="00307E7C" w:rsidP="00307E7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Պերինդոպրիլ, ամլոդիպին perindopril, amlodipine դեղահատ 10մգ+10մգ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0E7AF" w14:textId="61D53BA9" w:rsidR="00307E7C" w:rsidRPr="001E35E7" w:rsidRDefault="00307E7C" w:rsidP="00307E7C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F5A6" w14:textId="77777777" w:rsidR="00307E7C" w:rsidRPr="009179BD" w:rsidRDefault="00307E7C" w:rsidP="00307E7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A94F" w14:textId="77777777" w:rsidR="00307E7C" w:rsidRPr="009179BD" w:rsidRDefault="00307E7C" w:rsidP="00307E7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C2AE6" w14:textId="4395F335" w:rsidR="00307E7C" w:rsidRPr="009179BD" w:rsidRDefault="0080172C" w:rsidP="00307E7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65BF3" w14:textId="227F6A54" w:rsidR="00307E7C" w:rsidRPr="009179BD" w:rsidRDefault="00307E7C" w:rsidP="00307E7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23B11" w14:textId="73FA249F" w:rsidR="00307E7C" w:rsidRPr="009179BD" w:rsidRDefault="00307E7C" w:rsidP="00307E7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0C115" w14:textId="06B243E3" w:rsidR="00307E7C" w:rsidRPr="00AC7441" w:rsidRDefault="00307E7C" w:rsidP="00307E7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307E7C" w:rsidRPr="003C0A61" w14:paraId="49BCA7D5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BA19" w14:textId="3F2ADF1F" w:rsidR="00307E7C" w:rsidRPr="0080172C" w:rsidRDefault="0080172C" w:rsidP="00307E7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19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D2EBE" w14:textId="3868B0A4" w:rsidR="00307E7C" w:rsidRPr="003D7EAA" w:rsidRDefault="00307E7C" w:rsidP="00307E7C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33621460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70AD0" w14:textId="48EBA22A" w:rsidR="00307E7C" w:rsidRPr="009179BD" w:rsidRDefault="00307E7C" w:rsidP="00307E7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Պերինդոպրիլ, ամլոդիպին perindopril, amlodipine դեղահատ 5մգ+5մգ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69498" w14:textId="77777777" w:rsidR="00307E7C" w:rsidRPr="009179BD" w:rsidRDefault="00307E7C" w:rsidP="00307E7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F6C8E" w14:textId="565ECDA5" w:rsidR="00307E7C" w:rsidRPr="009179BD" w:rsidRDefault="00307E7C" w:rsidP="00307E7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Պերինդոպրիլ, ամլոդիպին perindopril, amlodipine դեղահատ 5մգ+5մգ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43531" w14:textId="6506D6AF" w:rsidR="00307E7C" w:rsidRPr="001E35E7" w:rsidRDefault="00307E7C" w:rsidP="00307E7C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55B8" w14:textId="77777777" w:rsidR="00307E7C" w:rsidRPr="009179BD" w:rsidRDefault="00307E7C" w:rsidP="00307E7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4CAC" w14:textId="77777777" w:rsidR="00307E7C" w:rsidRPr="009179BD" w:rsidRDefault="00307E7C" w:rsidP="00307E7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C35FE" w14:textId="385BAF96" w:rsidR="00307E7C" w:rsidRPr="009179BD" w:rsidRDefault="0080172C" w:rsidP="00307E7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028C0" w14:textId="34CC93AA" w:rsidR="00307E7C" w:rsidRPr="009179BD" w:rsidRDefault="00307E7C" w:rsidP="00307E7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83D3F" w14:textId="51D33967" w:rsidR="00307E7C" w:rsidRPr="009179BD" w:rsidRDefault="00307E7C" w:rsidP="00307E7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25827" w14:textId="441A4CB9" w:rsidR="00307E7C" w:rsidRPr="00AC7441" w:rsidRDefault="00307E7C" w:rsidP="00307E7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12E6B" w:rsidRPr="003C0A61" w14:paraId="0E49B357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CB02" w14:textId="1CCCD859" w:rsidR="00912E6B" w:rsidRDefault="00912E6B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59D7B4" w14:textId="2CBB38D3" w:rsidR="00912E6B" w:rsidRPr="003D7EAA" w:rsidRDefault="00912E6B" w:rsidP="00912E6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33621530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4F545" w14:textId="257FCF85" w:rsidR="00912E6B" w:rsidRDefault="00912E6B" w:rsidP="00912E6B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Պերինդոպրիլ, ինդապամիդ perindopril, indapamide դեղահատ 8մգ+2,5մգ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52F3" w14:textId="77777777" w:rsidR="00912E6B" w:rsidRPr="009179BD" w:rsidRDefault="00912E6B" w:rsidP="00912E6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509EC" w14:textId="3348E521" w:rsidR="00912E6B" w:rsidRDefault="00912E6B" w:rsidP="00912E6B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Պերինդոպրիլ, ինդապամիդ perindopril, indapamide դեղահատ 8մգ+2,5մգ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6DCF" w14:textId="0E8AE53A" w:rsidR="00912E6B" w:rsidRPr="001E35E7" w:rsidRDefault="00912E6B" w:rsidP="00912E6B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9E8E" w14:textId="77777777" w:rsidR="00912E6B" w:rsidRPr="009179BD" w:rsidRDefault="00912E6B" w:rsidP="00912E6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66E8" w14:textId="77777777" w:rsidR="00912E6B" w:rsidRPr="009179BD" w:rsidRDefault="00912E6B" w:rsidP="00912E6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6AA65" w14:textId="6C10865A" w:rsidR="00912E6B" w:rsidRDefault="00062FA5" w:rsidP="00912E6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D5E8" w14:textId="732547C4" w:rsidR="00912E6B" w:rsidRDefault="00912E6B" w:rsidP="00912E6B">
            <w:pPr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210BA" w14:textId="783F1BDE" w:rsidR="00912E6B" w:rsidRDefault="00912E6B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9BB1" w14:textId="281D0E28" w:rsidR="00912E6B" w:rsidRDefault="00912E6B" w:rsidP="00912E6B">
            <w:pPr>
              <w:jc w:val="center"/>
              <w:rPr>
                <w:rFonts w:ascii="Arial Unicode" w:hAnsi="Arial Unicode"/>
                <w:bCs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12E6B" w:rsidRPr="003C0A61" w14:paraId="71FC1893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8426" w14:textId="5B35FDA7" w:rsidR="00912E6B" w:rsidRPr="00912E6B" w:rsidRDefault="00912E6B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839D" w14:textId="37FDACED" w:rsidR="00912E6B" w:rsidRPr="003D7EAA" w:rsidRDefault="00912E6B" w:rsidP="00912E6B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33621530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F07C3" w14:textId="389F418E" w:rsidR="00912E6B" w:rsidRPr="009179BD" w:rsidRDefault="00912E6B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Պերինդոպրիլ, ինդապամիդ perindopril, indapamide դեղահատ 4մգ+1,25մգ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82A1" w14:textId="77777777" w:rsidR="00912E6B" w:rsidRPr="009179BD" w:rsidRDefault="00912E6B" w:rsidP="00912E6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53C93" w14:textId="0C598554" w:rsidR="00912E6B" w:rsidRPr="009179BD" w:rsidRDefault="00912E6B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Պերինդոպրիլ, ինդապամիդ perindopril, indapamide դեղահատ 4մգ+1,25մգ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17E0A" w14:textId="3884D604" w:rsidR="00912E6B" w:rsidRPr="001E35E7" w:rsidRDefault="00912E6B" w:rsidP="00912E6B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06AB" w14:textId="77777777" w:rsidR="00912E6B" w:rsidRPr="009179BD" w:rsidRDefault="00912E6B" w:rsidP="00912E6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C171" w14:textId="77777777" w:rsidR="00912E6B" w:rsidRPr="009179BD" w:rsidRDefault="00912E6B" w:rsidP="00912E6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AAE24" w14:textId="74C28E17" w:rsidR="00912E6B" w:rsidRPr="009179BD" w:rsidRDefault="00062FA5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78DB9" w14:textId="5229CBA6" w:rsidR="00912E6B" w:rsidRPr="009179BD" w:rsidRDefault="00912E6B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4ADB4" w14:textId="66627778" w:rsidR="00912E6B" w:rsidRPr="009179BD" w:rsidRDefault="00912E6B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88E68" w14:textId="6C0A0B17" w:rsidR="00912E6B" w:rsidRPr="00AC7441" w:rsidRDefault="00912E6B" w:rsidP="00912E6B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12E6B" w:rsidRPr="003C0A61" w14:paraId="299EC211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BC09" w14:textId="3273C7EA" w:rsidR="00912E6B" w:rsidRPr="00912E6B" w:rsidRDefault="00912E6B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22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17909" w14:textId="6E30BA17" w:rsidR="00912E6B" w:rsidRPr="003D7EAA" w:rsidRDefault="00912E6B" w:rsidP="00912E6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33621530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D5152" w14:textId="5E600681" w:rsidR="00912E6B" w:rsidRDefault="00912E6B" w:rsidP="00912E6B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Պերինդոպրիլ, ինդապամիդ perindopril, indapamide դեղահատ 10մգ+2,5մգ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84CA" w14:textId="77777777" w:rsidR="00912E6B" w:rsidRPr="009179BD" w:rsidRDefault="00912E6B" w:rsidP="00912E6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641698" w14:textId="24E67056" w:rsidR="00912E6B" w:rsidRDefault="00912E6B" w:rsidP="00912E6B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Պերինդոպրիլ, ինդապամիդ perindopril, indapamide դեղահատ 10մգ+2,5մգ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9D8F" w14:textId="3770552E" w:rsidR="00912E6B" w:rsidRPr="001E35E7" w:rsidRDefault="00912E6B" w:rsidP="00912E6B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056B6" w14:textId="77777777" w:rsidR="00912E6B" w:rsidRPr="009179BD" w:rsidRDefault="00912E6B" w:rsidP="00912E6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3CD6" w14:textId="77777777" w:rsidR="00912E6B" w:rsidRPr="009179BD" w:rsidRDefault="00912E6B" w:rsidP="00912E6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9CAD6" w14:textId="0C1048CC" w:rsidR="00912E6B" w:rsidRDefault="00062FA5" w:rsidP="00912E6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5F91" w14:textId="3F8FC03E" w:rsidR="00912E6B" w:rsidRDefault="00912E6B" w:rsidP="00912E6B">
            <w:pPr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9FFD6" w14:textId="08CED47B" w:rsidR="00912E6B" w:rsidRDefault="00912E6B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9D7D" w14:textId="01BA30E1" w:rsidR="00912E6B" w:rsidRDefault="00912E6B" w:rsidP="00912E6B">
            <w:pPr>
              <w:jc w:val="center"/>
              <w:rPr>
                <w:rFonts w:ascii="Arial Unicode" w:hAnsi="Arial Unicode"/>
                <w:bCs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12E6B" w:rsidRPr="003C0A61" w14:paraId="1E815FC0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B5B6" w14:textId="67C0F6EE" w:rsidR="00912E6B" w:rsidRPr="00912E6B" w:rsidRDefault="00912E6B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30021" w14:textId="14C07647" w:rsidR="00912E6B" w:rsidRPr="003D7EAA" w:rsidRDefault="00912E6B" w:rsidP="00912E6B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33621530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8B2F3" w14:textId="57E6F085" w:rsidR="00912E6B" w:rsidRPr="009179BD" w:rsidRDefault="00912E6B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Պերինդոպրիլ, ինդապամիդ perindopril, indapamide դեղահատ 5մգ+1,25մգ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009F" w14:textId="77777777" w:rsidR="00912E6B" w:rsidRPr="009179BD" w:rsidRDefault="00912E6B" w:rsidP="00912E6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2C6A1" w14:textId="676A457C" w:rsidR="00912E6B" w:rsidRPr="009179BD" w:rsidRDefault="00912E6B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Պերինդոպրիլ, ինդապամիդ perindopril, indapamide դեղահատ 5մգ+1,25մգ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AD37F" w14:textId="4684E8A4" w:rsidR="00912E6B" w:rsidRPr="001E35E7" w:rsidRDefault="00912E6B" w:rsidP="00912E6B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09424" w14:textId="77777777" w:rsidR="00912E6B" w:rsidRPr="009179BD" w:rsidRDefault="00912E6B" w:rsidP="00912E6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FFD39" w14:textId="77777777" w:rsidR="00912E6B" w:rsidRPr="009179BD" w:rsidRDefault="00912E6B" w:rsidP="00912E6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24CE0" w14:textId="2FC90CF4" w:rsidR="00912E6B" w:rsidRPr="009179BD" w:rsidRDefault="00062FA5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E6B1" w14:textId="6BB76046" w:rsidR="00912E6B" w:rsidRPr="009179BD" w:rsidRDefault="00912E6B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E12C7" w14:textId="00A6492D" w:rsidR="00912E6B" w:rsidRPr="009179BD" w:rsidRDefault="00912E6B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34D82" w14:textId="11B60B7C" w:rsidR="00912E6B" w:rsidRPr="00AC7441" w:rsidRDefault="00912E6B" w:rsidP="00912E6B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002316" w:rsidRPr="003C0A61" w14:paraId="1DA9D17E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1553" w14:textId="233241B6" w:rsidR="00002316" w:rsidRPr="00002316" w:rsidRDefault="00002316" w:rsidP="0000231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24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6036A" w14:textId="68B85CA3" w:rsidR="00002316" w:rsidRPr="003D7EAA" w:rsidRDefault="00002316" w:rsidP="00002316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33621764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DF9CA" w14:textId="793A4CF8" w:rsidR="00002316" w:rsidRPr="009179BD" w:rsidRDefault="00002316" w:rsidP="0000231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Պերինդոպրիլ, ինդապամիդ, ամլոդիպին perindopril, indapamide, amlodipine դեղահատ 5մգ+1,25մգ+5մգ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6CAA" w14:textId="77777777" w:rsidR="00002316" w:rsidRPr="009179BD" w:rsidRDefault="00002316" w:rsidP="0000231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964AA" w14:textId="5B834286" w:rsidR="00002316" w:rsidRPr="009179BD" w:rsidRDefault="00002316" w:rsidP="0000231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Պերինդոպրիլ, ինդապամիդ, ամլոդիպին perindopril, indapamide, amlodipine դեղահատ 5մգ+1,25մգ+5մգ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79C5C" w14:textId="5CA68049" w:rsidR="00002316" w:rsidRPr="001E35E7" w:rsidRDefault="00002316" w:rsidP="00002316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3DA7" w14:textId="77777777" w:rsidR="00002316" w:rsidRPr="009179BD" w:rsidRDefault="00002316" w:rsidP="0000231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0D67" w14:textId="77777777" w:rsidR="00002316" w:rsidRPr="009179BD" w:rsidRDefault="00002316" w:rsidP="0000231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70B2D" w14:textId="4656F3A1" w:rsidR="00002316" w:rsidRPr="009179BD" w:rsidRDefault="00002316" w:rsidP="0000231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8042" w14:textId="3F7F0048" w:rsidR="00002316" w:rsidRPr="009179BD" w:rsidRDefault="00002316" w:rsidP="0000231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945B0" w14:textId="1319BAA8" w:rsidR="00002316" w:rsidRPr="009179BD" w:rsidRDefault="00002316" w:rsidP="0000231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31F05" w14:textId="5B59EEE1" w:rsidR="00002316" w:rsidRPr="00AC7441" w:rsidRDefault="00002316" w:rsidP="00002316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477287" w:rsidRPr="003C0A61" w14:paraId="692482B7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9DFA" w14:textId="526F6DD4" w:rsidR="00477287" w:rsidRPr="00477287" w:rsidRDefault="00477287" w:rsidP="0047728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25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73312" w14:textId="4D3B077A" w:rsidR="00477287" w:rsidRPr="003D7EAA" w:rsidRDefault="00477287" w:rsidP="00477287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33621764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F1CAB" w14:textId="0408FA0C" w:rsidR="00477287" w:rsidRPr="009179BD" w:rsidRDefault="00477287" w:rsidP="0047728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Պերինդոպրիլ, ինդապամիդ, ամլոդիպին perindopril, indapamide, amlodipine դեղահատ 10մգ+2,5մգ+10մգ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B1DF" w14:textId="77777777" w:rsidR="00477287" w:rsidRPr="009179BD" w:rsidRDefault="00477287" w:rsidP="0047728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3ABA1" w14:textId="662324D8" w:rsidR="00477287" w:rsidRPr="009179BD" w:rsidRDefault="00477287" w:rsidP="0047728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Պերինդոպրիլ, ինդապամիդ, ամլոդիպին perindopril, indapamide, amlodipine դեղահատ 10մգ+2,5մգ+10մգ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BFD73" w14:textId="358784BE" w:rsidR="00477287" w:rsidRPr="001E35E7" w:rsidRDefault="00477287" w:rsidP="00477287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2D4D" w14:textId="77777777" w:rsidR="00477287" w:rsidRPr="009179BD" w:rsidRDefault="00477287" w:rsidP="0047728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94A7" w14:textId="77777777" w:rsidR="00477287" w:rsidRPr="009179BD" w:rsidRDefault="00477287" w:rsidP="0047728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08E8E" w14:textId="3271E21E" w:rsidR="00477287" w:rsidRPr="009179BD" w:rsidRDefault="00477287" w:rsidP="0047728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9A6CC" w14:textId="7614D483" w:rsidR="00477287" w:rsidRPr="009179BD" w:rsidRDefault="00477287" w:rsidP="0047728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7EFA" w14:textId="10ECACF2" w:rsidR="00477287" w:rsidRPr="009179BD" w:rsidRDefault="00477287" w:rsidP="0047728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436BB" w14:textId="18AF3CE4" w:rsidR="00477287" w:rsidRPr="00AC7441" w:rsidRDefault="00477287" w:rsidP="0047728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477287" w:rsidRPr="003C0A61" w14:paraId="3A851068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9E11" w14:textId="6E89C147" w:rsidR="00477287" w:rsidRPr="00477287" w:rsidRDefault="00477287" w:rsidP="0047728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7C81E" w14:textId="52B9782B" w:rsidR="00477287" w:rsidRPr="003D7EAA" w:rsidRDefault="00477287" w:rsidP="00477287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33621764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50DDA" w14:textId="377CD769" w:rsidR="00477287" w:rsidRPr="009179BD" w:rsidRDefault="00477287" w:rsidP="0047728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Պերինդոպրիլ, ինդապամիդ, ամլոդիպին perindopril, indapamide, amlodipine դեղահատ 8մգ+2,5մգ+5մգ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2DDB" w14:textId="77777777" w:rsidR="00477287" w:rsidRPr="009179BD" w:rsidRDefault="00477287" w:rsidP="0047728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8CCE0" w14:textId="56C32D1B" w:rsidR="00477287" w:rsidRPr="009179BD" w:rsidRDefault="00477287" w:rsidP="0047728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Պերինդոպրիլ, ինդապամիդ, ամլոդիպին perindopril, indapamide, amlodipine դեղահատ 8մգ+2,5մգ+5մգ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8E8E" w14:textId="3FDA7427" w:rsidR="00477287" w:rsidRPr="001E35E7" w:rsidRDefault="00477287" w:rsidP="00477287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CE0E" w14:textId="77777777" w:rsidR="00477287" w:rsidRPr="009179BD" w:rsidRDefault="00477287" w:rsidP="0047728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ABB36" w14:textId="77777777" w:rsidR="00477287" w:rsidRPr="009179BD" w:rsidRDefault="00477287" w:rsidP="0047728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CF570" w14:textId="06275EDA" w:rsidR="00477287" w:rsidRPr="009179BD" w:rsidRDefault="00477287" w:rsidP="0047728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095F6" w14:textId="56C041C4" w:rsidR="00477287" w:rsidRPr="009179BD" w:rsidRDefault="00477287" w:rsidP="0047728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5FB20" w14:textId="4DDEA6B9" w:rsidR="00477287" w:rsidRPr="009179BD" w:rsidRDefault="00477287" w:rsidP="0047728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FBEBC" w14:textId="5CF3BB6B" w:rsidR="00477287" w:rsidRPr="00AC7441" w:rsidRDefault="00477287" w:rsidP="0047728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477287" w:rsidRPr="003C0A61" w14:paraId="4616EE8A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4504" w14:textId="38F1AD39" w:rsidR="00477287" w:rsidRPr="00477287" w:rsidRDefault="00477287" w:rsidP="0047728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B7F1F" w14:textId="061B6473" w:rsidR="00477287" w:rsidRPr="003D7EAA" w:rsidRDefault="00477287" w:rsidP="00477287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33621764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8ABD7" w14:textId="083015FE" w:rsidR="00477287" w:rsidRPr="009179BD" w:rsidRDefault="00477287" w:rsidP="0047728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Պերինդոպրիլ, ինդապամիդ, ամլոդիպին perindopril, indapamide, amlodipine դեղահատ 8մգ+2,5մգ+10մգ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404E" w14:textId="77777777" w:rsidR="00477287" w:rsidRPr="009179BD" w:rsidRDefault="00477287" w:rsidP="0047728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0CB14" w14:textId="2068CD6C" w:rsidR="00477287" w:rsidRPr="009179BD" w:rsidRDefault="00477287" w:rsidP="0047728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Պերինդոպրիլ, ինդապամիդ, ամլոդիպին perindopril, indapamide, amlodipine դեղահատ 8մգ+2,5մգ+10մգ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B7078" w14:textId="0335E265" w:rsidR="00477287" w:rsidRPr="001E35E7" w:rsidRDefault="00477287" w:rsidP="00477287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79E6" w14:textId="77777777" w:rsidR="00477287" w:rsidRPr="009179BD" w:rsidRDefault="00477287" w:rsidP="0047728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246A" w14:textId="77777777" w:rsidR="00477287" w:rsidRPr="009179BD" w:rsidRDefault="00477287" w:rsidP="0047728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CD04" w14:textId="6AC3CB6F" w:rsidR="00477287" w:rsidRPr="009179BD" w:rsidRDefault="00FA335D" w:rsidP="0047728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CDCC" w14:textId="6E1EDF9D" w:rsidR="00477287" w:rsidRPr="009179BD" w:rsidRDefault="00477287" w:rsidP="0047728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8DF8E" w14:textId="02317B59" w:rsidR="00477287" w:rsidRPr="009179BD" w:rsidRDefault="00477287" w:rsidP="0047728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51943" w14:textId="54582920" w:rsidR="00477287" w:rsidRPr="00AC7441" w:rsidRDefault="00477287" w:rsidP="0047728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12E6B" w:rsidRPr="003C0A61" w14:paraId="79BE3579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13788" w14:textId="641E6953" w:rsidR="00912E6B" w:rsidRPr="00FA335D" w:rsidRDefault="00FA335D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C5139" w14:textId="3A0FFC09" w:rsidR="00912E6B" w:rsidRPr="003D7EAA" w:rsidRDefault="00912E6B" w:rsidP="00912E6B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33621620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4B1FF" w14:textId="5CEF1B77" w:rsidR="00912E6B" w:rsidRPr="009179BD" w:rsidRDefault="00912E6B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Սպիրոնոլակտոն, Spironolactone, դեղահատ  25 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8FFB" w14:textId="77777777" w:rsidR="00912E6B" w:rsidRPr="009179BD" w:rsidRDefault="00912E6B" w:rsidP="00912E6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962D5" w14:textId="27C2E617" w:rsidR="00912E6B" w:rsidRPr="009179BD" w:rsidRDefault="00912E6B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Սպիրոնոլակտոն, Spironolactone, դեղահատ  25 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14644" w14:textId="642B02CF" w:rsidR="00912E6B" w:rsidRPr="001E35E7" w:rsidRDefault="00912E6B" w:rsidP="00912E6B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դեղահատ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8415" w14:textId="77777777" w:rsidR="00912E6B" w:rsidRPr="009179BD" w:rsidRDefault="00912E6B" w:rsidP="00912E6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EA41" w14:textId="77777777" w:rsidR="00912E6B" w:rsidRPr="009179BD" w:rsidRDefault="00912E6B" w:rsidP="00912E6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B842D" w14:textId="414FB415" w:rsidR="00912E6B" w:rsidRPr="009179BD" w:rsidRDefault="00FA335D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A6D8A" w14:textId="32745EC2" w:rsidR="00912E6B" w:rsidRPr="009179BD" w:rsidRDefault="00912E6B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93400" w14:textId="58F1D830" w:rsidR="00912E6B" w:rsidRPr="009179BD" w:rsidRDefault="00912E6B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CE15C" w14:textId="1ED36E97" w:rsidR="00912E6B" w:rsidRPr="00AC7441" w:rsidRDefault="00912E6B" w:rsidP="00912E6B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12E6B" w:rsidRPr="003C0A61" w14:paraId="79403F72" w14:textId="77777777" w:rsidTr="00B7629B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45548" w14:textId="4610FC07" w:rsidR="00912E6B" w:rsidRPr="00FA335D" w:rsidRDefault="00FA335D" w:rsidP="00912E6B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29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89E52" w14:textId="49A9638F" w:rsidR="00912E6B" w:rsidRPr="003D7EAA" w:rsidRDefault="00912E6B" w:rsidP="00912E6B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33611360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E90AB" w14:textId="2E48FDC3" w:rsidR="00912E6B" w:rsidRPr="009179BD" w:rsidRDefault="00912E6B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Քոլեկալցիֆերոլ cholecalciferol կաթիլներ/լուծույթ ներքին ընդունման 15000ՄՄ/մլ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EB02" w14:textId="77777777" w:rsidR="00912E6B" w:rsidRPr="009179BD" w:rsidRDefault="00912E6B" w:rsidP="00912E6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45B02" w14:textId="47765328" w:rsidR="00912E6B" w:rsidRPr="009179BD" w:rsidRDefault="00912E6B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Քոլեկալցիֆերոլ cholecalciferol կաթիլներ/լուծույթ ներքին ընդունման 15000ՄՄ/մլ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426CE" w14:textId="26428FF3" w:rsidR="00912E6B" w:rsidRPr="001E35E7" w:rsidRDefault="00912E6B" w:rsidP="00912E6B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1E35E7">
              <w:rPr>
                <w:rFonts w:ascii="Sylfaen" w:hAnsi="Sylfaen" w:cs="Sylfaen"/>
                <w:sz w:val="18"/>
                <w:szCs w:val="18"/>
              </w:rPr>
              <w:t>ֆլ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186D3" w14:textId="77777777" w:rsidR="00912E6B" w:rsidRPr="009179BD" w:rsidRDefault="00912E6B" w:rsidP="00912E6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E2C43" w14:textId="77777777" w:rsidR="00912E6B" w:rsidRPr="009179BD" w:rsidRDefault="00912E6B" w:rsidP="00912E6B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4D77C" w14:textId="09270385" w:rsidR="00912E6B" w:rsidRPr="009179BD" w:rsidRDefault="00FA335D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  <w:bookmarkStart w:id="0" w:name="_GoBack"/>
            <w:bookmarkEnd w:id="0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BA562" w14:textId="4CF09DB9" w:rsidR="00912E6B" w:rsidRPr="009179BD" w:rsidRDefault="00912E6B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 w:cs="GHEA Grapalat"/>
                <w:bCs/>
                <w:sz w:val="14"/>
                <w:szCs w:val="14"/>
              </w:rPr>
              <w:t>ք</w:t>
            </w:r>
            <w:r>
              <w:rPr>
                <w:rFonts w:ascii="MS Gothic" w:eastAsia="MS Gothic" w:hAnsi="MS Gothic" w:cs="MS Gothic"/>
                <w:bCs/>
                <w:sz w:val="14"/>
                <w:szCs w:val="14"/>
              </w:rPr>
              <w:t>․</w:t>
            </w:r>
            <w:r>
              <w:rPr>
                <w:rFonts w:ascii="Sylfaen" w:eastAsia="MS Gothic" w:hAnsi="Sylfaen" w:cs="MS Gothic"/>
                <w:bCs/>
                <w:sz w:val="14"/>
                <w:szCs w:val="14"/>
              </w:rPr>
              <w:t>Բյուրեղավան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48BAC" w14:textId="2E5B4B11" w:rsidR="00912E6B" w:rsidRPr="009179BD" w:rsidRDefault="00912E6B" w:rsidP="00912E6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Ըստ դեղատոմսի ոչ ավել քան ընդհանուր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F34FA" w14:textId="68B47495" w:rsidR="00912E6B" w:rsidRPr="00AC7441" w:rsidRDefault="00912E6B" w:rsidP="00912E6B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</w:tbl>
    <w:p w14:paraId="7F0E8E23" w14:textId="77777777" w:rsidR="00357AAC" w:rsidRDefault="00357AAC" w:rsidP="00357AAC">
      <w:pPr>
        <w:pStyle w:val="Heading3"/>
        <w:spacing w:line="240" w:lineRule="auto"/>
        <w:jc w:val="left"/>
        <w:rPr>
          <w:rFonts w:ascii="GHEA Grapalat" w:hAnsi="GHEA Grapalat"/>
          <w:b/>
          <w:lang w:val="en-US"/>
        </w:rPr>
      </w:pPr>
    </w:p>
    <w:p w14:paraId="6C6FE03B" w14:textId="77777777" w:rsidR="00357AAC" w:rsidRDefault="00357AAC" w:rsidP="00357AAC">
      <w:pPr>
        <w:jc w:val="both"/>
        <w:rPr>
          <w:rFonts w:ascii="GHEA Grapalat" w:hAnsi="GHEA Grapalat"/>
          <w:sz w:val="20"/>
        </w:rPr>
      </w:pPr>
    </w:p>
    <w:p w14:paraId="4786B9A5" w14:textId="77777777" w:rsidR="00940AEC" w:rsidRDefault="00357AAC" w:rsidP="0065588E">
      <w:pPr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 </w:t>
      </w:r>
    </w:p>
    <w:tbl>
      <w:tblPr>
        <w:tblW w:w="15733" w:type="dxa"/>
        <w:tblLook w:val="04A0" w:firstRow="1" w:lastRow="0" w:firstColumn="1" w:lastColumn="0" w:noHBand="0" w:noVBand="1"/>
      </w:tblPr>
      <w:tblGrid>
        <w:gridCol w:w="10632"/>
        <w:gridCol w:w="266"/>
        <w:gridCol w:w="266"/>
        <w:gridCol w:w="1287"/>
        <w:gridCol w:w="1093"/>
        <w:gridCol w:w="1093"/>
        <w:gridCol w:w="1096"/>
      </w:tblGrid>
      <w:tr w:rsidR="00940AEC" w14:paraId="6533AA1E" w14:textId="77777777" w:rsidTr="00940AEC">
        <w:trPr>
          <w:trHeight w:val="379"/>
        </w:trPr>
        <w:tc>
          <w:tcPr>
            <w:tcW w:w="10632" w:type="dxa"/>
            <w:shd w:val="clear" w:color="auto" w:fill="FFFFFF"/>
            <w:noWrap/>
            <w:vAlign w:val="center"/>
            <w:hideMark/>
          </w:tcPr>
          <w:p w14:paraId="168CC87C" w14:textId="77777777" w:rsidR="00940AEC" w:rsidRDefault="00940AE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*</w:t>
            </w:r>
            <w:r>
              <w:rPr>
                <w:rFonts w:ascii="Sylfaen" w:hAnsi="Sylfaen" w:cs="Sylfaen"/>
                <w:b/>
                <w:bCs/>
                <w:color w:val="000000"/>
                <w:sz w:val="22"/>
                <w:szCs w:val="22"/>
              </w:rPr>
              <w:t>դեղերի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color w:val="000000"/>
                <w:sz w:val="22"/>
                <w:szCs w:val="22"/>
              </w:rPr>
              <w:t>տեղափոխումը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Sylfaen" w:hAnsi="Sylfaen" w:cs="Sylfaen"/>
                <w:b/>
                <w:bCs/>
                <w:color w:val="000000"/>
                <w:sz w:val="22"/>
                <w:szCs w:val="22"/>
              </w:rPr>
              <w:t>պահեստավորումը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color w:val="000000"/>
                <w:sz w:val="22"/>
                <w:szCs w:val="22"/>
              </w:rPr>
              <w:t>և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color w:val="000000"/>
                <w:sz w:val="22"/>
                <w:szCs w:val="22"/>
              </w:rPr>
              <w:t>պահպանումը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color w:val="000000"/>
                <w:sz w:val="22"/>
                <w:szCs w:val="22"/>
              </w:rPr>
              <w:t>պետք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color w:val="000000"/>
                <w:sz w:val="22"/>
                <w:szCs w:val="22"/>
              </w:rPr>
              <w:t>է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color w:val="000000"/>
                <w:sz w:val="22"/>
                <w:szCs w:val="22"/>
              </w:rPr>
              <w:t>իրականացվի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color w:val="000000"/>
                <w:sz w:val="22"/>
                <w:szCs w:val="22"/>
              </w:rPr>
              <w:t>համաձայն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color w:val="000000"/>
                <w:sz w:val="22"/>
                <w:szCs w:val="22"/>
              </w:rPr>
              <w:t>ՀՀ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color w:val="000000"/>
                <w:sz w:val="22"/>
                <w:szCs w:val="22"/>
              </w:rPr>
              <w:t>ԱՆ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color w:val="000000"/>
                <w:sz w:val="22"/>
                <w:szCs w:val="22"/>
              </w:rPr>
              <w:t>նախարարի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2010</w:t>
            </w:r>
            <w:r>
              <w:rPr>
                <w:rFonts w:ascii="Sylfaen" w:hAnsi="Sylfaen" w:cs="Sylfaen"/>
                <w:b/>
                <w:bCs/>
                <w:color w:val="000000"/>
                <w:sz w:val="22"/>
                <w:szCs w:val="22"/>
              </w:rPr>
              <w:t>թ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Sylfaen" w:hAnsi="Sylfaen" w:cs="Sylfaen"/>
                <w:b/>
                <w:bCs/>
                <w:color w:val="000000"/>
                <w:sz w:val="22"/>
                <w:szCs w:val="22"/>
              </w:rPr>
              <w:t>սեպտեմբերի 9-ի N17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rFonts w:ascii="Sylfaen" w:hAnsi="Sylfaen" w:cs="Sylfaen"/>
                <w:b/>
                <w:bCs/>
                <w:color w:val="000000"/>
                <w:sz w:val="22"/>
                <w:szCs w:val="22"/>
              </w:rPr>
              <w:t>Ն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color w:val="000000"/>
                <w:sz w:val="22"/>
                <w:szCs w:val="22"/>
              </w:rPr>
              <w:t>հրաման</w:t>
            </w:r>
            <w:r>
              <w:rPr>
                <w:rFonts w:ascii="Sylfaen" w:hAnsi="Sylfaen" w:cs="Sylfaen"/>
                <w:b/>
                <w:bCs/>
                <w:color w:val="000000"/>
                <w:sz w:val="22"/>
                <w:szCs w:val="22"/>
                <w:lang w:val="hy-AM"/>
              </w:rPr>
              <w:t>ի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F3F2D9" w14:textId="77777777" w:rsidR="00940AEC" w:rsidRDefault="00940AE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shd w:val="clear" w:color="auto" w:fill="FFFFFF"/>
            <w:noWrap/>
            <w:vAlign w:val="center"/>
            <w:hideMark/>
          </w:tcPr>
          <w:p w14:paraId="76B83257" w14:textId="77777777" w:rsidR="00940AEC" w:rsidRDefault="00940AE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7" w:type="dxa"/>
            <w:shd w:val="clear" w:color="auto" w:fill="FFFFFF"/>
            <w:noWrap/>
            <w:vAlign w:val="center"/>
            <w:hideMark/>
          </w:tcPr>
          <w:p w14:paraId="137026B3" w14:textId="77777777" w:rsidR="00940AEC" w:rsidRDefault="00940AE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FFFFFF"/>
            <w:noWrap/>
            <w:vAlign w:val="center"/>
            <w:hideMark/>
          </w:tcPr>
          <w:p w14:paraId="50895481" w14:textId="77777777" w:rsidR="00940AEC" w:rsidRDefault="00940AE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3" w:type="dxa"/>
            <w:shd w:val="clear" w:color="auto" w:fill="FFFFFF"/>
            <w:noWrap/>
            <w:vAlign w:val="center"/>
            <w:hideMark/>
          </w:tcPr>
          <w:p w14:paraId="3F7BAA89" w14:textId="77777777" w:rsidR="00940AEC" w:rsidRDefault="00940AE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6" w:type="dxa"/>
            <w:shd w:val="clear" w:color="auto" w:fill="FFFFFF"/>
            <w:noWrap/>
            <w:vAlign w:val="center"/>
            <w:hideMark/>
          </w:tcPr>
          <w:p w14:paraId="064A232A" w14:textId="77777777" w:rsidR="00940AEC" w:rsidRDefault="00940AE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40AEC" w:rsidRPr="00065354" w14:paraId="34EA998E" w14:textId="77777777" w:rsidTr="00940AEC">
        <w:trPr>
          <w:trHeight w:val="1732"/>
        </w:trPr>
        <w:tc>
          <w:tcPr>
            <w:tcW w:w="15733" w:type="dxa"/>
            <w:gridSpan w:val="7"/>
            <w:vAlign w:val="center"/>
            <w:hideMark/>
          </w:tcPr>
          <w:p w14:paraId="0A123305" w14:textId="77777777" w:rsidR="00940AEC" w:rsidRDefault="00940AEC">
            <w:pP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>*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դեղի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պիտանիության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ժամկետները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գնորդին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հանձնման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պահին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պետք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է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լինեն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հետևյալը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>`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br/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ա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. 2,5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տարվանից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ավելի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պիտանիության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ժամկետ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ունեցող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դեղերը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հանձնման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պահին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պետք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է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ունենան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առնվազն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</w:p>
          <w:p w14:paraId="773BEC6D" w14:textId="77777777" w:rsidR="00940AEC" w:rsidRDefault="00940AEC">
            <w:pP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2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տարի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մնացորդային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պիտանիության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ժամկետ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>,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br/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բ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.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մինչև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2,5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տարի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պիտանիության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ժամկետ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ունեցող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դեղերը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հանձնման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պահին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պետք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է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ունենան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առնվազն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</w:p>
          <w:p w14:paraId="50EA18D8" w14:textId="77777777" w:rsidR="00940AEC" w:rsidRDefault="00940AEC">
            <w:pP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1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տարի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մնացորդային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պիտանիության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ժամկետ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>,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br/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գ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.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առանձին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դեպքերում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,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այն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է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`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հիվանդների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անհետաձգելի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պահանջի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բավարարման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հիմնավորված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</w:p>
          <w:p w14:paraId="3FC7EB10" w14:textId="77777777" w:rsidR="00940AEC" w:rsidRDefault="00940AEC">
            <w:pP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անհրաժեշտությունը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,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դեղի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սպառման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համար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սահմանված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պիտանիության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կարճ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ժամկետները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,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հանձնելու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</w:p>
          <w:p w14:paraId="7391A16C" w14:textId="77777777" w:rsidR="00940AEC" w:rsidRDefault="00940AEC">
            <w:pP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պահին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 դեղի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մնացորդային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պիտանիության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ժամկետ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պետք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է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լինի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ոչ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պակաս</w:t>
            </w: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af-ZA"/>
              </w:rPr>
              <w:t>, քան 3 ամիս:</w:t>
            </w:r>
          </w:p>
        </w:tc>
      </w:tr>
    </w:tbl>
    <w:p w14:paraId="2711B707" w14:textId="77777777" w:rsidR="00940AEC" w:rsidRDefault="00940AEC" w:rsidP="00940AE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/>
          <w:sz w:val="20"/>
          <w:lang w:val="af-ZA"/>
        </w:rPr>
        <w:t xml:space="preserve"> * 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</w:t>
      </w:r>
      <w:r>
        <w:rPr>
          <w:rFonts w:ascii="GHEA Grapalat" w:hAnsi="GHEA Grapalat" w:cs="Sylfaen"/>
          <w:i/>
          <w:sz w:val="18"/>
          <w:szCs w:val="18"/>
          <w:lang w:val="pt-BR"/>
        </w:rPr>
        <w:lastRenderedPageBreak/>
        <w:t>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25-ը:</w:t>
      </w:r>
    </w:p>
    <w:p w14:paraId="6DA7443C" w14:textId="77777777" w:rsidR="00940AEC" w:rsidRDefault="00940AEC" w:rsidP="00940AEC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14:paraId="44F19095" w14:textId="77777777" w:rsidR="00940AEC" w:rsidRDefault="00940AEC" w:rsidP="00940AEC">
      <w:pPr>
        <w:pStyle w:val="FootnoteText"/>
        <w:jc w:val="both"/>
        <w:rPr>
          <w:rFonts w:ascii="GHEA Grapalat" w:hAnsi="GHEA Grapalat"/>
          <w:sz w:val="12"/>
          <w:szCs w:val="12"/>
          <w:lang w:val="pt-BR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0244756E" w14:textId="77777777" w:rsidR="00940AEC" w:rsidRDefault="00940AEC" w:rsidP="00940AEC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  <w:r>
        <w:rPr>
          <w:rFonts w:ascii="GHEA Grapalat" w:hAnsi="GHEA Grapalat" w:cs="Sylfaen"/>
          <w:i/>
          <w:sz w:val="18"/>
          <w:szCs w:val="18"/>
          <w:lang w:val="pt-BR"/>
        </w:rPr>
        <w:t>*** Եթե պայմանագիրը կնքվում է "Գնումների մասին" ՀՀ օրենքի 15-րդ հոդվածի 6-րդ մասի հիման վրա, ապա</w:t>
      </w:r>
      <w:r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pt-BR"/>
        </w:rPr>
        <w:t>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14:paraId="1AFA19AB" w14:textId="3119D82B" w:rsidR="008903D5" w:rsidRPr="00940AEC" w:rsidRDefault="008903D5" w:rsidP="0065588E">
      <w:pPr>
        <w:jc w:val="both"/>
        <w:rPr>
          <w:rFonts w:ascii="GHEA Grapalat" w:hAnsi="GHEA Grapalat"/>
          <w:sz w:val="20"/>
          <w:lang w:val="pt-BR"/>
        </w:rPr>
      </w:pPr>
    </w:p>
    <w:p w14:paraId="07B76DB2" w14:textId="77777777" w:rsidR="008903D5" w:rsidRPr="00940AEC" w:rsidRDefault="008903D5" w:rsidP="001C7118">
      <w:pPr>
        <w:jc w:val="center"/>
        <w:rPr>
          <w:rFonts w:ascii="GHEA Grapalat" w:hAnsi="GHEA Grapalat"/>
          <w:sz w:val="20"/>
          <w:lang w:val="pt-BR"/>
        </w:rPr>
      </w:pPr>
    </w:p>
    <w:p w14:paraId="22F7FE76" w14:textId="77777777" w:rsidR="008903D5" w:rsidRPr="00940AEC" w:rsidRDefault="008903D5" w:rsidP="001C7118">
      <w:pPr>
        <w:jc w:val="center"/>
        <w:rPr>
          <w:rFonts w:ascii="GHEA Grapalat" w:hAnsi="GHEA Grapalat"/>
          <w:sz w:val="20"/>
          <w:lang w:val="pt-BR"/>
        </w:rPr>
      </w:pPr>
    </w:p>
    <w:p w14:paraId="1EE9C292" w14:textId="77777777" w:rsidR="008903D5" w:rsidRPr="00940AEC" w:rsidRDefault="008903D5" w:rsidP="001C7118">
      <w:pPr>
        <w:jc w:val="center"/>
        <w:rPr>
          <w:rFonts w:ascii="GHEA Grapalat" w:hAnsi="GHEA Grapalat"/>
          <w:sz w:val="20"/>
          <w:lang w:val="pt-BR"/>
        </w:rPr>
      </w:pPr>
    </w:p>
    <w:p w14:paraId="08DA1C61" w14:textId="77777777" w:rsidR="008903D5" w:rsidRPr="00940AEC" w:rsidRDefault="008903D5" w:rsidP="001C7118">
      <w:pPr>
        <w:jc w:val="center"/>
        <w:rPr>
          <w:rFonts w:ascii="GHEA Grapalat" w:hAnsi="GHEA Grapalat"/>
          <w:sz w:val="20"/>
          <w:lang w:val="pt-BR"/>
        </w:rPr>
      </w:pPr>
    </w:p>
    <w:p w14:paraId="327F77B3" w14:textId="77777777" w:rsidR="008903D5" w:rsidRPr="00940AEC" w:rsidRDefault="008903D5" w:rsidP="001C7118">
      <w:pPr>
        <w:jc w:val="center"/>
        <w:rPr>
          <w:rFonts w:ascii="GHEA Grapalat" w:hAnsi="GHEA Grapalat"/>
          <w:sz w:val="20"/>
          <w:lang w:val="pt-BR"/>
        </w:rPr>
      </w:pPr>
    </w:p>
    <w:p w14:paraId="5F1FEC49" w14:textId="77777777" w:rsidR="00751879" w:rsidRPr="00940AEC" w:rsidRDefault="00357AAC" w:rsidP="008903D5">
      <w:pPr>
        <w:jc w:val="center"/>
        <w:rPr>
          <w:rFonts w:ascii="GHEA Grapalat" w:hAnsi="GHEA Grapalat"/>
          <w:sz w:val="20"/>
          <w:lang w:val="pt-BR"/>
        </w:rPr>
      </w:pPr>
      <w:r w:rsidRPr="00940AEC">
        <w:rPr>
          <w:rFonts w:ascii="GHEA Grapalat" w:hAnsi="GHEA Grapalat"/>
          <w:sz w:val="20"/>
          <w:lang w:val="pt-BR"/>
        </w:rPr>
        <w:br w:type="page"/>
      </w:r>
    </w:p>
    <w:p w14:paraId="66B899B0" w14:textId="77777777" w:rsidR="00751879" w:rsidRPr="00940AEC" w:rsidRDefault="00751879" w:rsidP="008903D5">
      <w:pPr>
        <w:jc w:val="center"/>
        <w:rPr>
          <w:rFonts w:ascii="GHEA Grapalat" w:hAnsi="GHEA Grapalat"/>
          <w:sz w:val="20"/>
          <w:lang w:val="pt-BR"/>
        </w:rPr>
      </w:pPr>
    </w:p>
    <w:p w14:paraId="37D47A4E" w14:textId="5A2F0080" w:rsidR="00C61294" w:rsidRDefault="00C61294" w:rsidP="008903D5">
      <w:pPr>
        <w:jc w:val="center"/>
        <w:rPr>
          <w:rStyle w:val="rynqvb"/>
          <w:rFonts w:ascii="Roboto" w:hAnsi="Roboto"/>
          <w:color w:val="3C4043"/>
          <w:sz w:val="27"/>
          <w:szCs w:val="27"/>
          <w:shd w:val="clear" w:color="auto" w:fill="F5F5F5"/>
        </w:rPr>
      </w:pPr>
      <w:r w:rsidRPr="00C61294">
        <w:rPr>
          <w:rStyle w:val="rynqvb"/>
          <w:rFonts w:ascii="Roboto" w:hAnsi="Roboto"/>
          <w:color w:val="3C4043"/>
          <w:sz w:val="27"/>
          <w:szCs w:val="27"/>
          <w:shd w:val="clear" w:color="auto" w:fill="F5F5F5"/>
          <w:lang w:val="ru-RU"/>
        </w:rPr>
        <w:t>"</w:t>
      </w:r>
      <w:r w:rsidR="001E661E" w:rsidRPr="001E661E">
        <w:rPr>
          <w:rFonts w:ascii="GHEA Grapalat" w:hAnsi="GHEA Grapalat"/>
          <w:b/>
          <w:u w:val="single"/>
          <w:lang w:val="es-ES"/>
        </w:rPr>
        <w:t xml:space="preserve"> </w:t>
      </w:r>
      <w:r w:rsidR="00065354">
        <w:rPr>
          <w:rFonts w:ascii="GHEA Grapalat" w:hAnsi="GHEA Grapalat"/>
          <w:b/>
          <w:u w:val="single"/>
          <w:lang w:val="es-ES"/>
        </w:rPr>
        <w:t>ԱՊԱԲՔՊ-ԷԱՃԱՊՁԲ-26</w:t>
      </w:r>
      <w:r w:rsidR="001E661E">
        <w:rPr>
          <w:rFonts w:ascii="GHEA Grapalat" w:hAnsi="GHEA Grapalat"/>
          <w:b/>
          <w:u w:val="single"/>
          <w:lang w:val="es-ES"/>
        </w:rPr>
        <w:t>/</w:t>
      </w:r>
      <w:r w:rsidR="00065354">
        <w:rPr>
          <w:rFonts w:ascii="GHEA Grapalat" w:hAnsi="GHEA Grapalat"/>
          <w:b/>
          <w:u w:val="single"/>
          <w:lang w:val="es-ES"/>
        </w:rPr>
        <w:t>1</w:t>
      </w:r>
      <w:r w:rsidRPr="00C61294">
        <w:rPr>
          <w:rStyle w:val="rynqvb"/>
          <w:rFonts w:ascii="Roboto" w:hAnsi="Roboto"/>
          <w:color w:val="3C4043"/>
          <w:sz w:val="27"/>
          <w:szCs w:val="27"/>
          <w:shd w:val="clear" w:color="auto" w:fill="F5F5F5"/>
          <w:lang w:val="ru-RU"/>
        </w:rPr>
        <w:t xml:space="preserve">"* </w:t>
      </w:r>
    </w:p>
    <w:p w14:paraId="3A179902" w14:textId="77777777" w:rsidR="009A03F2" w:rsidRPr="009A03F2" w:rsidRDefault="009A03F2" w:rsidP="008903D5">
      <w:pPr>
        <w:jc w:val="center"/>
        <w:rPr>
          <w:rStyle w:val="rynqvb"/>
          <w:rFonts w:ascii="Roboto" w:hAnsi="Roboto"/>
          <w:color w:val="3C4043"/>
          <w:sz w:val="27"/>
          <w:szCs w:val="27"/>
          <w:shd w:val="clear" w:color="auto" w:fill="F5F5F5"/>
        </w:rPr>
      </w:pPr>
    </w:p>
    <w:p w14:paraId="521493DF" w14:textId="77777777" w:rsidR="00C61294" w:rsidRPr="009A03F2" w:rsidRDefault="00C61294" w:rsidP="008903D5">
      <w:pPr>
        <w:jc w:val="center"/>
        <w:rPr>
          <w:rStyle w:val="rynqvb"/>
          <w:rFonts w:ascii="Roboto" w:hAnsi="Roboto"/>
          <w:color w:val="3C4043"/>
          <w:sz w:val="20"/>
          <w:szCs w:val="20"/>
          <w:shd w:val="clear" w:color="auto" w:fill="F5F5F5"/>
          <w:lang w:val="ru-RU"/>
        </w:rPr>
      </w:pPr>
      <w:r w:rsidRPr="009A03F2">
        <w:rPr>
          <w:rStyle w:val="rynqvb"/>
          <w:rFonts w:ascii="Roboto" w:hAnsi="Roboto"/>
          <w:color w:val="3C4043"/>
          <w:sz w:val="20"/>
          <w:szCs w:val="20"/>
          <w:shd w:val="clear" w:color="auto" w:fill="F5F5F5"/>
          <w:lang w:val="ru-RU"/>
        </w:rPr>
        <w:t xml:space="preserve">ТЕХНИЧЕСКИЕ ХАРАКТЕРИСТИКИ - ГРАФИК ЗАКУПКИ* </w:t>
      </w:r>
    </w:p>
    <w:p w14:paraId="517D765A" w14:textId="77777777" w:rsidR="00F354E7" w:rsidRPr="00940AEC" w:rsidRDefault="00F354E7" w:rsidP="008903D5">
      <w:pPr>
        <w:jc w:val="center"/>
        <w:rPr>
          <w:rStyle w:val="rynqvb"/>
          <w:rFonts w:ascii="Roboto" w:hAnsi="Roboto"/>
          <w:color w:val="3C4043"/>
          <w:sz w:val="27"/>
          <w:szCs w:val="27"/>
          <w:shd w:val="clear" w:color="auto" w:fill="F5F5F5"/>
          <w:lang w:val="ru-RU"/>
        </w:rPr>
      </w:pPr>
    </w:p>
    <w:p w14:paraId="59E6E8E3" w14:textId="77777777" w:rsidR="007201F8" w:rsidRPr="00065354" w:rsidRDefault="00C61294" w:rsidP="007201F8">
      <w:pPr>
        <w:rPr>
          <w:rStyle w:val="rynqvb"/>
          <w:rFonts w:ascii="Roboto" w:hAnsi="Roboto"/>
          <w:color w:val="3C4043"/>
          <w:sz w:val="27"/>
          <w:szCs w:val="27"/>
          <w:shd w:val="clear" w:color="auto" w:fill="F5F5F5"/>
          <w:lang w:val="ru-RU"/>
        </w:rPr>
      </w:pPr>
      <w:r w:rsidRPr="00C61294">
        <w:rPr>
          <w:rStyle w:val="rynqvb"/>
          <w:rFonts w:ascii="Roboto" w:hAnsi="Roboto"/>
          <w:color w:val="3C4043"/>
          <w:sz w:val="27"/>
          <w:szCs w:val="27"/>
          <w:shd w:val="clear" w:color="auto" w:fill="F5F5F5"/>
          <w:lang w:val="ru-RU"/>
        </w:rPr>
        <w:t xml:space="preserve">Уважаемые участники! </w:t>
      </w:r>
    </w:p>
    <w:p w14:paraId="039D2FDB" w14:textId="77777777" w:rsidR="007201F8" w:rsidRPr="007201F8" w:rsidRDefault="007201F8" w:rsidP="007201F8">
      <w:pPr>
        <w:rPr>
          <w:rStyle w:val="rynqvb"/>
          <w:rFonts w:ascii="Roboto" w:hAnsi="Roboto"/>
          <w:color w:val="3C4043"/>
          <w:sz w:val="27"/>
          <w:szCs w:val="27"/>
          <w:shd w:val="clear" w:color="auto" w:fill="D2E3FC"/>
          <w:lang w:val="ru-RU"/>
        </w:rPr>
      </w:pPr>
      <w:r w:rsidRPr="007201F8">
        <w:rPr>
          <w:rStyle w:val="rynqvb"/>
          <w:rFonts w:ascii="Roboto" w:hAnsi="Roboto"/>
          <w:color w:val="3C4043"/>
          <w:sz w:val="27"/>
          <w:szCs w:val="27"/>
          <w:shd w:val="clear" w:color="auto" w:fill="D2E3FC"/>
          <w:lang w:val="ru-RU"/>
        </w:rPr>
        <w:t>Отпуск лекарственных средств осуществляется из аптеки по электронным рецептам, выписанным заказчиком населению через систему АРМЕД.</w:t>
      </w:r>
    </w:p>
    <w:p w14:paraId="07FACFC3" w14:textId="4041A872" w:rsidR="008903D5" w:rsidRDefault="007201F8" w:rsidP="007201F8">
      <w:pPr>
        <w:rPr>
          <w:lang w:val="af-ZA"/>
        </w:rPr>
      </w:pPr>
      <w:r w:rsidRPr="007201F8">
        <w:rPr>
          <w:rStyle w:val="rynqvb"/>
          <w:rFonts w:ascii="Roboto" w:hAnsi="Roboto"/>
          <w:color w:val="3C4043"/>
          <w:sz w:val="27"/>
          <w:szCs w:val="27"/>
          <w:shd w:val="clear" w:color="auto" w:fill="D2E3FC"/>
          <w:lang w:val="ru-RU"/>
        </w:rPr>
        <w:t>Аптека должна находиться в городе Бюрегаван.</w:t>
      </w:r>
    </w:p>
    <w:p w14:paraId="3C0125C3" w14:textId="77777777"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  <w:t>AMD</w:t>
      </w:r>
    </w:p>
    <w:p w14:paraId="13126CFB" w14:textId="77777777" w:rsidR="008903D5" w:rsidRDefault="008903D5" w:rsidP="008903D5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W w:w="1389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1061"/>
        <w:gridCol w:w="2685"/>
        <w:gridCol w:w="941"/>
        <w:gridCol w:w="2685"/>
        <w:gridCol w:w="863"/>
        <w:gridCol w:w="493"/>
        <w:gridCol w:w="707"/>
        <w:gridCol w:w="743"/>
        <w:gridCol w:w="892"/>
        <w:gridCol w:w="961"/>
        <w:gridCol w:w="1024"/>
      </w:tblGrid>
      <w:tr w:rsidR="008903D5" w14:paraId="1A10119F" w14:textId="77777777" w:rsidTr="00E01E13">
        <w:trPr>
          <w:gridAfter w:val="1"/>
          <w:wAfter w:w="1024" w:type="dxa"/>
        </w:trPr>
        <w:tc>
          <w:tcPr>
            <w:tcW w:w="128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B8312" w14:textId="77777777" w:rsidR="008903D5" w:rsidRDefault="008903D5" w:rsidP="0018187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sz w:val="12"/>
                <w:szCs w:val="12"/>
              </w:rPr>
              <w:t>Продукт:</w:t>
            </w:r>
          </w:p>
        </w:tc>
      </w:tr>
      <w:tr w:rsidR="008903D5" w14:paraId="0993A575" w14:textId="77777777" w:rsidTr="00AA3637">
        <w:trPr>
          <w:gridAfter w:val="1"/>
          <w:wAfter w:w="1024" w:type="dxa"/>
          <w:trHeight w:val="219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0D08F" w14:textId="77777777"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номер дозы в приглашении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DE8F2" w14:textId="77777777" w:rsidR="008903D5" w:rsidRP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  <w:lang w:val="ru-RU"/>
              </w:rPr>
            </w:pPr>
            <w:r w:rsidRPr="008903D5">
              <w:rPr>
                <w:rFonts w:ascii="Arial Unicode" w:hAnsi="Arial Unicode"/>
                <w:sz w:val="10"/>
                <w:szCs w:val="10"/>
                <w:lang w:val="ru-RU"/>
              </w:rPr>
              <w:t xml:space="preserve">транзитный код, предусмотренный планом закупок по классификации </w:t>
            </w:r>
            <w:r>
              <w:rPr>
                <w:rFonts w:ascii="Arial Unicode" w:hAnsi="Arial Unicode"/>
                <w:sz w:val="10"/>
                <w:szCs w:val="10"/>
              </w:rPr>
              <w:t>CMA</w:t>
            </w:r>
            <w:r w:rsidRPr="008903D5">
              <w:rPr>
                <w:rFonts w:ascii="Arial Unicode" w:hAnsi="Arial Unicode"/>
                <w:sz w:val="10"/>
                <w:szCs w:val="10"/>
                <w:lang w:val="ru-RU"/>
              </w:rPr>
              <w:t xml:space="preserve"> (</w:t>
            </w:r>
            <w:r>
              <w:rPr>
                <w:rFonts w:ascii="Arial Unicode" w:hAnsi="Arial Unicode"/>
                <w:sz w:val="10"/>
                <w:szCs w:val="10"/>
              </w:rPr>
              <w:t>CPV</w:t>
            </w:r>
            <w:r w:rsidRPr="008903D5">
              <w:rPr>
                <w:rFonts w:ascii="Arial Unicode" w:hAnsi="Arial Unicode"/>
                <w:sz w:val="10"/>
                <w:szCs w:val="10"/>
                <w:lang w:val="ru-RU"/>
              </w:rPr>
              <w:t>)</w:t>
            </w:r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E7471" w14:textId="77777777"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название и товарный знак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5D56F" w14:textId="77777777"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производитель и страна происхождения</w:t>
            </w:r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A00FA" w14:textId="77777777"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техническая спецификация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46831" w14:textId="77777777"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единица измерения</w:t>
            </w:r>
          </w:p>
        </w:tc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DCC89" w14:textId="77777777"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цена за единицу/ драм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C681A" w14:textId="77777777"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общая цена/драм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2A075" w14:textId="77777777"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 xml:space="preserve">Общая </w:t>
            </w:r>
            <w:r w:rsidRPr="000165E9">
              <w:rPr>
                <w:rFonts w:ascii="Arial Unicode" w:hAnsi="Arial Unicode"/>
                <w:sz w:val="10"/>
                <w:szCs w:val="10"/>
              </w:rPr>
              <w:t>количество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2A1BC" w14:textId="77777777" w:rsidR="008903D5" w:rsidRPr="003864F6" w:rsidRDefault="008903D5" w:rsidP="00181877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3864F6">
              <w:rPr>
                <w:rFonts w:ascii="Arial Unicode" w:hAnsi="Arial Unicode"/>
                <w:sz w:val="16"/>
                <w:szCs w:val="16"/>
              </w:rPr>
              <w:t>Предложения   202</w:t>
            </w:r>
            <w:r w:rsidR="00590D1B">
              <w:rPr>
                <w:rFonts w:asciiTheme="minorHAnsi" w:hAnsiTheme="minorHAnsi"/>
                <w:sz w:val="16"/>
                <w:szCs w:val="16"/>
                <w:lang w:val="hy-AM"/>
              </w:rPr>
              <w:t>5</w:t>
            </w:r>
            <w:r w:rsidRPr="003864F6">
              <w:rPr>
                <w:rFonts w:ascii="Arial Unicode" w:hAnsi="Arial Unicode"/>
                <w:sz w:val="16"/>
                <w:szCs w:val="16"/>
              </w:rPr>
              <w:t>4г</w:t>
            </w:r>
          </w:p>
        </w:tc>
      </w:tr>
      <w:tr w:rsidR="008903D5" w14:paraId="1967758E" w14:textId="77777777" w:rsidTr="00AA3637">
        <w:trPr>
          <w:trHeight w:val="445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2C3C" w14:textId="77777777"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0AC27" w14:textId="77777777"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90A0B" w14:textId="77777777"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320D7" w14:textId="77777777"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FCA26" w14:textId="77777777"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AD8D1" w14:textId="77777777"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8892" w14:textId="77777777"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FF6D1" w14:textId="77777777"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CAF74" w14:textId="77777777"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3D4F8" w14:textId="77777777"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адрес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3A83" w14:textId="77777777" w:rsidR="008903D5" w:rsidRPr="003864F6" w:rsidRDefault="008903D5" w:rsidP="00590D1B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3864F6">
              <w:rPr>
                <w:rFonts w:ascii="Arial Unicode" w:hAnsi="Arial Unicode"/>
                <w:sz w:val="16"/>
                <w:szCs w:val="16"/>
              </w:rPr>
              <w:t>202</w:t>
            </w:r>
            <w:r w:rsidR="00590D1B">
              <w:rPr>
                <w:rFonts w:asciiTheme="minorHAnsi" w:hAnsiTheme="minorHAnsi"/>
                <w:sz w:val="16"/>
                <w:szCs w:val="16"/>
                <w:lang w:val="hy-AM"/>
              </w:rPr>
              <w:t>5</w:t>
            </w:r>
            <w:r w:rsidRPr="003864F6">
              <w:rPr>
                <w:rFonts w:ascii="Arial Unicode" w:hAnsi="Arial Unicode"/>
                <w:sz w:val="16"/>
                <w:szCs w:val="16"/>
              </w:rPr>
              <w:t>г</w:t>
            </w:r>
          </w:p>
        </w:tc>
        <w:tc>
          <w:tcPr>
            <w:tcW w:w="1024" w:type="dxa"/>
            <w:vAlign w:val="center"/>
          </w:tcPr>
          <w:p w14:paraId="3CE7765A" w14:textId="77777777" w:rsidR="008903D5" w:rsidRPr="003864F6" w:rsidRDefault="008903D5" w:rsidP="0018187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864F6">
              <w:rPr>
                <w:rFonts w:ascii="Arial Unicode" w:hAnsi="Arial Unicode"/>
                <w:sz w:val="16"/>
                <w:szCs w:val="16"/>
              </w:rPr>
              <w:t xml:space="preserve">Срок** </w:t>
            </w:r>
            <w:r w:rsidRPr="003864F6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 w:rsidR="00590D1B">
              <w:rPr>
                <w:rFonts w:ascii="Sylfaen" w:hAnsi="Sylfaen"/>
                <w:sz w:val="16"/>
                <w:szCs w:val="16"/>
                <w:lang w:val="hy-AM"/>
              </w:rPr>
              <w:t>5</w:t>
            </w:r>
            <w:r w:rsidRPr="003864F6">
              <w:rPr>
                <w:rFonts w:ascii="Sylfaen" w:hAnsi="Sylfaen"/>
                <w:sz w:val="16"/>
                <w:szCs w:val="16"/>
                <w:lang w:val="hy-AM"/>
              </w:rPr>
              <w:t>г.</w:t>
            </w:r>
          </w:p>
          <w:p w14:paraId="16B42E78" w14:textId="77777777"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количество предметов</w:t>
            </w:r>
          </w:p>
        </w:tc>
      </w:tr>
      <w:tr w:rsidR="008903D5" w14:paraId="79279F8F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98C3" w14:textId="77777777" w:rsidR="008903D5" w:rsidRPr="00A755E7" w:rsidRDefault="008903D5" w:rsidP="0018187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31F4" w14:textId="77777777" w:rsidR="008903D5" w:rsidRPr="00A755E7" w:rsidRDefault="008903D5" w:rsidP="0018187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3190" w14:textId="77777777" w:rsidR="008903D5" w:rsidRPr="00A755E7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2593" w14:textId="77777777"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3E16" w14:textId="77777777" w:rsidR="008903D5" w:rsidRPr="00A755E7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9A8FC" w14:textId="77777777" w:rsidR="008903D5" w:rsidRPr="00A755E7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A0F7" w14:textId="77777777"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0044" w14:textId="77777777"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170D" w14:textId="77777777" w:rsidR="008903D5" w:rsidRPr="00A755E7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5291" w14:textId="77777777"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86D4" w14:textId="77777777"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 xml:space="preserve">Общая </w:t>
            </w:r>
            <w:r w:rsidRPr="000165E9">
              <w:rPr>
                <w:rFonts w:ascii="Arial Unicode" w:hAnsi="Arial Unicode"/>
                <w:sz w:val="10"/>
                <w:szCs w:val="10"/>
              </w:rPr>
              <w:t>количество</w:t>
            </w:r>
          </w:p>
        </w:tc>
        <w:tc>
          <w:tcPr>
            <w:tcW w:w="1024" w:type="dxa"/>
            <w:vAlign w:val="center"/>
          </w:tcPr>
          <w:p w14:paraId="6AA93A1F" w14:textId="77777777"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790DAC" w14:paraId="338666B8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BDF2" w14:textId="71BA34A6" w:rsidR="00790DAC" w:rsidRPr="00790DAC" w:rsidRDefault="00790DAC" w:rsidP="00790DA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4C8C7" w14:textId="67F62475" w:rsidR="00790DAC" w:rsidRPr="00A755E7" w:rsidRDefault="00790DAC" w:rsidP="00790DA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33621420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484B" w14:textId="2D82D443" w:rsidR="00790DAC" w:rsidRPr="00DA35DA" w:rsidRDefault="00790DAC" w:rsidP="00790DAC">
            <w:pPr>
              <w:jc w:val="center"/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</w:rPr>
              <w:t>Аторвастатин аторвастатин таблетка 40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4275" w14:textId="77777777" w:rsidR="00790DAC" w:rsidRPr="00732BA8" w:rsidRDefault="00790DAC" w:rsidP="00790DAC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AD8" w14:textId="53CCDD29" w:rsidR="00790DAC" w:rsidRPr="00732BA8" w:rsidRDefault="00790DAC" w:rsidP="00790DAC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</w:rPr>
              <w:t>Аторвастатин аторвастатин таблетка 40 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F03A" w14:textId="33F6243E" w:rsidR="00790DAC" w:rsidRDefault="00790DAC" w:rsidP="00790DAC">
            <w:pPr>
              <w:jc w:val="center"/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4C028" w14:textId="77777777" w:rsidR="00790DAC" w:rsidRPr="00A755E7" w:rsidRDefault="00790DAC" w:rsidP="00790DAC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C8556" w14:textId="77777777" w:rsidR="00790DAC" w:rsidRPr="00A755E7" w:rsidRDefault="00790DAC" w:rsidP="00790DAC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42708" w14:textId="71241F8D" w:rsidR="00790DAC" w:rsidRPr="003C0A61" w:rsidRDefault="00790DAC" w:rsidP="00790DAC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423D" w14:textId="0C6847E4" w:rsidR="00790DAC" w:rsidRPr="008903D5" w:rsidRDefault="00790DAC" w:rsidP="00790DAC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D9F4" w14:textId="229A6FCE" w:rsidR="00790DAC" w:rsidRPr="00D93A86" w:rsidRDefault="00790DAC" w:rsidP="00790DAC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36353D88" w14:textId="737C2C55" w:rsidR="00790DAC" w:rsidRDefault="00790DAC" w:rsidP="00790DAC"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DA35DA" w14:paraId="1EE1F61C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724A" w14:textId="26FE7DDF" w:rsidR="00DA35DA" w:rsidRPr="00790DAC" w:rsidRDefault="00790DAC" w:rsidP="00DA35DA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06BBB" w14:textId="6C2F47FE" w:rsidR="00DA35DA" w:rsidRPr="00A755E7" w:rsidRDefault="00DA35DA" w:rsidP="00DA35DA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33621420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BF85" w14:textId="702A298B" w:rsidR="00DA35DA" w:rsidRPr="00DA35DA" w:rsidRDefault="00DA35DA" w:rsidP="00DA35DA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DA35DA">
              <w:rPr>
                <w:rFonts w:ascii="Arial Unicode" w:hAnsi="Arial Unicode"/>
                <w:sz w:val="18"/>
                <w:szCs w:val="18"/>
              </w:rPr>
              <w:t>Аторвастатин аторвастатин таблетка 20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D424F" w14:textId="77777777" w:rsidR="00DA35DA" w:rsidRPr="00A755E7" w:rsidRDefault="00DA35DA" w:rsidP="00DA35DA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A73E" w14:textId="76490851" w:rsidR="00DA35DA" w:rsidRPr="00A755E7" w:rsidRDefault="00DA35DA" w:rsidP="00DA35DA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DA35DA">
              <w:rPr>
                <w:rFonts w:ascii="Arial Unicode" w:hAnsi="Arial Unicode"/>
                <w:sz w:val="18"/>
                <w:szCs w:val="18"/>
              </w:rPr>
              <w:t>Аторвастатин аторвастатин таблетка 20 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C780" w14:textId="77777777" w:rsidR="00DA35DA" w:rsidRDefault="00DA35DA" w:rsidP="00DA35DA">
            <w:pPr>
              <w:jc w:val="center"/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2209" w14:textId="77777777" w:rsidR="00DA35DA" w:rsidRPr="00A755E7" w:rsidRDefault="00DA35DA" w:rsidP="00DA35DA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975F" w14:textId="77777777" w:rsidR="00DA35DA" w:rsidRPr="00A755E7" w:rsidRDefault="00DA35DA" w:rsidP="00DA35DA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D0B20" w14:textId="335CB456" w:rsidR="00DA35DA" w:rsidRPr="003C0A61" w:rsidRDefault="00790DAC" w:rsidP="00DA35D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19500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AEE1" w14:textId="1F3D6833" w:rsidR="00DA35DA" w:rsidRPr="008903D5" w:rsidRDefault="00DA35DA" w:rsidP="00DA35DA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C8ED" w14:textId="6D798145" w:rsidR="00DA35DA" w:rsidRPr="00D93A86" w:rsidRDefault="00DA35DA" w:rsidP="00DA35D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6736081C" w14:textId="5AB183E9" w:rsidR="00DA35DA" w:rsidRDefault="00F4217C" w:rsidP="00DA35DA"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DA35DA" w14:paraId="5FE37888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65F9" w14:textId="4F930BB6" w:rsidR="00DA35DA" w:rsidRPr="00C739CF" w:rsidRDefault="00C739CF" w:rsidP="00DA35DA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bCs/>
                <w:sz w:val="14"/>
                <w:szCs w:val="14"/>
                <w:lang w:val="hy-AM"/>
              </w:rPr>
              <w:t>3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6F212" w14:textId="06CB84C2" w:rsidR="00DA35DA" w:rsidRPr="00A755E7" w:rsidRDefault="00DA35DA" w:rsidP="00DA35DA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33621761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9CF7" w14:textId="5C020B59" w:rsidR="00DA35DA" w:rsidRPr="00DA35DA" w:rsidRDefault="00DA35DA" w:rsidP="00DA35DA">
            <w:pPr>
              <w:jc w:val="center"/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Ацетилсалициловая кислота, гидроксид магния ацетилсалициловая кислота, таблетка гидроксида магния 75 мг+15,2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9676" w14:textId="77777777" w:rsidR="00DA35DA" w:rsidRPr="00732BA8" w:rsidRDefault="00DA35DA" w:rsidP="00DA35DA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E18C" w14:textId="70A0F244" w:rsidR="00DA35DA" w:rsidRPr="00732BA8" w:rsidRDefault="00DA35DA" w:rsidP="00DA35DA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Ацетилсалициловая кислота, гидроксид магния ацетилсалициловая кислота, таблетка гидроксида магния 75 мг+15,2 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5F92" w14:textId="77777777" w:rsidR="00DA35DA" w:rsidRDefault="00DA35DA" w:rsidP="00DA35DA">
            <w:pPr>
              <w:jc w:val="center"/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4837" w14:textId="77777777" w:rsidR="00DA35DA" w:rsidRPr="00A755E7" w:rsidRDefault="00DA35DA" w:rsidP="00DA35DA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6091" w14:textId="77777777" w:rsidR="00DA35DA" w:rsidRPr="00A755E7" w:rsidRDefault="00DA35DA" w:rsidP="00DA35DA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75472" w14:textId="43EF0F4E" w:rsidR="00DA35DA" w:rsidRPr="003C0A61" w:rsidRDefault="00C739CF" w:rsidP="00DA35D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38400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74FB" w14:textId="0BD68D7B" w:rsidR="00DA35DA" w:rsidRPr="008903D5" w:rsidRDefault="00DA35DA" w:rsidP="00DA35DA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7350" w14:textId="7C128200" w:rsidR="00DA35DA" w:rsidRPr="00D93A86" w:rsidRDefault="00DA35DA" w:rsidP="00DA35D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2A8F8B65" w14:textId="28B732D0" w:rsidR="00DA35DA" w:rsidRDefault="00F4217C" w:rsidP="00DA35DA"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080413" w14:paraId="433A5D8E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8935" w14:textId="1A666A96" w:rsidR="00080413" w:rsidRPr="007942AA" w:rsidRDefault="00080413" w:rsidP="0008041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4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F8B72" w14:textId="0DD5F64D" w:rsidR="00080413" w:rsidRPr="003D7EAA" w:rsidRDefault="00080413" w:rsidP="00080413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>33691189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8269" w14:textId="1DB7FC7C" w:rsidR="00080413" w:rsidRPr="00DA35DA" w:rsidRDefault="00055F48" w:rsidP="00080413">
            <w:pPr>
              <w:jc w:val="center"/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055F48">
              <w:rPr>
                <w:rFonts w:ascii="Arial Unicode" w:hAnsi="Arial Unicode"/>
                <w:sz w:val="18"/>
                <w:szCs w:val="18"/>
                <w:lang w:val="ru-RU"/>
              </w:rPr>
              <w:t xml:space="preserve">Бетагистин таблетка бетагистина 24 мг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C280" w14:textId="7B9D3E9E" w:rsidR="00080413" w:rsidRPr="00732BA8" w:rsidRDefault="00080413" w:rsidP="00080413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5F7F" w14:textId="6E00EE26" w:rsidR="00080413" w:rsidRPr="00DA35DA" w:rsidRDefault="00055F48" w:rsidP="00080413">
            <w:pPr>
              <w:jc w:val="center"/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055F48">
              <w:rPr>
                <w:rFonts w:ascii="Arial Unicode" w:hAnsi="Arial Unicode"/>
                <w:sz w:val="18"/>
                <w:szCs w:val="18"/>
                <w:lang w:val="ru-RU"/>
              </w:rPr>
              <w:t xml:space="preserve">Бетагистин таблетка бетагистина 24 мг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716B" w14:textId="784C3CBC" w:rsidR="00080413" w:rsidRPr="00C74F01" w:rsidRDefault="00080413" w:rsidP="00080413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C706" w14:textId="77777777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1103" w14:textId="77777777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128625" w14:textId="0323E341" w:rsidR="00080413" w:rsidRDefault="00AA3637" w:rsidP="00080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FC35" w14:textId="13E12DFA" w:rsidR="00080413" w:rsidRPr="00D93A86" w:rsidRDefault="00080413" w:rsidP="00080413">
            <w:pPr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82AA9" w14:textId="40AD8B9D" w:rsidR="00080413" w:rsidRPr="00D93A86" w:rsidRDefault="00080413" w:rsidP="00080413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38197215" w14:textId="5CD1DDED" w:rsidR="00080413" w:rsidRDefault="00080413" w:rsidP="00080413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080413" w14:paraId="11663E08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9DFA" w14:textId="6613C060" w:rsidR="00080413" w:rsidRPr="007942AA" w:rsidRDefault="00080413" w:rsidP="0008041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5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368A4" w14:textId="4BB1E37C" w:rsidR="00080413" w:rsidRPr="003D7EAA" w:rsidRDefault="00080413" w:rsidP="00080413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6033" w14:textId="0270E032" w:rsidR="00080413" w:rsidRPr="00DA35DA" w:rsidRDefault="00080413" w:rsidP="00080413">
            <w:pPr>
              <w:jc w:val="center"/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Бисопролол бисопролол таблетка 5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71D8" w14:textId="77777777" w:rsidR="00080413" w:rsidRPr="00732BA8" w:rsidRDefault="00080413" w:rsidP="00080413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6C32" w14:textId="3F5590F7" w:rsidR="00080413" w:rsidRPr="00DA35DA" w:rsidRDefault="00080413" w:rsidP="00080413">
            <w:pPr>
              <w:jc w:val="center"/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Бисопролол бисопролол таблетка 5 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9666" w14:textId="50A7336A" w:rsidR="00080413" w:rsidRPr="00C74F01" w:rsidRDefault="00080413" w:rsidP="00080413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B7E5" w14:textId="77777777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BB28" w14:textId="77777777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5EE1C" w14:textId="1BF425FC" w:rsidR="00080413" w:rsidRDefault="00080413" w:rsidP="00080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7653" w14:textId="0C90DA47" w:rsidR="00080413" w:rsidRPr="00D93A86" w:rsidRDefault="00080413" w:rsidP="00080413">
            <w:pPr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12F0" w14:textId="2C129BB4" w:rsidR="00080413" w:rsidRPr="00D93A86" w:rsidRDefault="00080413" w:rsidP="00080413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</w:t>
            </w: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lastRenderedPageBreak/>
              <w:t>ной врачом.</w:t>
            </w:r>
          </w:p>
        </w:tc>
        <w:tc>
          <w:tcPr>
            <w:tcW w:w="1024" w:type="dxa"/>
          </w:tcPr>
          <w:p w14:paraId="3A275149" w14:textId="60EC0DEC" w:rsidR="00080413" w:rsidRDefault="00080413" w:rsidP="00080413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25.12.2026</w:t>
            </w:r>
          </w:p>
        </w:tc>
      </w:tr>
      <w:tr w:rsidR="00080413" w14:paraId="6ADE47FE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E741" w14:textId="093AF3E8" w:rsidR="00080413" w:rsidRPr="007942AA" w:rsidRDefault="00080413" w:rsidP="0008041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6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B6708" w14:textId="3DA42548" w:rsidR="00080413" w:rsidRPr="00A755E7" w:rsidRDefault="00080413" w:rsidP="0008041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5D26" w14:textId="3913C4D2" w:rsidR="00080413" w:rsidRPr="00DA35DA" w:rsidRDefault="00080413" w:rsidP="00080413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DA35DA">
              <w:rPr>
                <w:rFonts w:ascii="Arial Unicode" w:hAnsi="Arial Unicode"/>
                <w:sz w:val="18"/>
                <w:szCs w:val="18"/>
              </w:rPr>
              <w:t>Бисопролол бисопролол таблетка 2,5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39F8" w14:textId="77777777" w:rsidR="00080413" w:rsidRPr="00A755E7" w:rsidRDefault="00080413" w:rsidP="00080413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BDA7" w14:textId="697B1C1A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DA35DA">
              <w:rPr>
                <w:rFonts w:ascii="Arial Unicode" w:hAnsi="Arial Unicode"/>
                <w:sz w:val="18"/>
                <w:szCs w:val="18"/>
              </w:rPr>
              <w:t>Бисопролол бисопролол таблетка 2,5 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925A" w14:textId="77777777" w:rsidR="00080413" w:rsidRDefault="00080413" w:rsidP="00080413">
            <w:pPr>
              <w:jc w:val="center"/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42A3" w14:textId="77777777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4D0B" w14:textId="77777777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0A7311" w14:textId="44D0048A" w:rsidR="00080413" w:rsidRPr="003C0A61" w:rsidRDefault="00080413" w:rsidP="00080413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2560" w14:textId="7883352D" w:rsidR="00080413" w:rsidRPr="008903D5" w:rsidRDefault="00080413" w:rsidP="00080413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9152" w14:textId="65DBAAA9" w:rsidR="00080413" w:rsidRPr="00D93A86" w:rsidRDefault="00080413" w:rsidP="00080413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2B36A82B" w14:textId="05177C72" w:rsidR="00080413" w:rsidRDefault="00080413" w:rsidP="00080413"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080413" w14:paraId="40583E1F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16CE" w14:textId="1C1D30E0" w:rsidR="00080413" w:rsidRPr="00AA3637" w:rsidRDefault="00AA3637" w:rsidP="0008041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7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C9B2E" w14:textId="3E3B1200" w:rsidR="00080413" w:rsidRPr="00A755E7" w:rsidRDefault="00080413" w:rsidP="0008041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EBFC" w14:textId="39D89D07" w:rsidR="00080413" w:rsidRPr="00DA35DA" w:rsidRDefault="00080413" w:rsidP="00080413">
            <w:pPr>
              <w:jc w:val="center"/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Бисопролол, амлодипин бисопролол, амлодипин таблетка 5 мг+10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E5D5" w14:textId="77777777" w:rsidR="00080413" w:rsidRPr="00732BA8" w:rsidRDefault="00080413" w:rsidP="00080413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FA91" w14:textId="09DB7328" w:rsidR="00080413" w:rsidRPr="00732BA8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Бисопролол, амлодипин бисопролол, амлодипин таблетка 5 мг+10 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4C84" w14:textId="77777777" w:rsidR="00080413" w:rsidRDefault="00080413" w:rsidP="00080413">
            <w:pPr>
              <w:jc w:val="center"/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3480" w14:textId="77777777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EF673" w14:textId="77777777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1A5D1" w14:textId="5F29C6E6" w:rsidR="00080413" w:rsidRPr="003C0A61" w:rsidRDefault="00AA3637" w:rsidP="00080413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2F80" w14:textId="4155EEEA" w:rsidR="00080413" w:rsidRPr="008903D5" w:rsidRDefault="00080413" w:rsidP="00080413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FC8C" w14:textId="66BBBF4C" w:rsidR="00080413" w:rsidRPr="00D93A86" w:rsidRDefault="00080413" w:rsidP="00080413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7A523F6D" w14:textId="3BF8F08D" w:rsidR="00080413" w:rsidRDefault="00080413" w:rsidP="00080413"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080413" w14:paraId="368E220D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E8C7" w14:textId="4BC5666C" w:rsidR="00080413" w:rsidRPr="00AA3637" w:rsidRDefault="00AA3637" w:rsidP="0008041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8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8D950" w14:textId="4293BD79" w:rsidR="00080413" w:rsidRPr="00A755E7" w:rsidRDefault="00080413" w:rsidP="0008041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7C53" w14:textId="56FED479" w:rsidR="00080413" w:rsidRPr="00DA35DA" w:rsidRDefault="00080413" w:rsidP="00080413">
            <w:pPr>
              <w:jc w:val="center"/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Бисопролол, периндоприл бисопролол, периндоприл таблетка 5 мг+10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40B7" w14:textId="77777777" w:rsidR="00080413" w:rsidRPr="00732BA8" w:rsidRDefault="00080413" w:rsidP="00080413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67AD" w14:textId="44026436" w:rsidR="00080413" w:rsidRPr="00732BA8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Бисопролол, периндоприл бисопролол, периндоприл таблетка 5 мг+10 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1E5A" w14:textId="77777777" w:rsidR="00080413" w:rsidRDefault="00080413" w:rsidP="00080413">
            <w:pPr>
              <w:jc w:val="center"/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5FF9" w14:textId="77777777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C845" w14:textId="77777777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6DFCD" w14:textId="27790763" w:rsidR="00080413" w:rsidRPr="003C0A61" w:rsidRDefault="00AA3637" w:rsidP="00080413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820E" w14:textId="55002E08" w:rsidR="00080413" w:rsidRPr="008903D5" w:rsidRDefault="00080413" w:rsidP="00080413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E30F9" w14:textId="34DB59EF" w:rsidR="00080413" w:rsidRPr="00D93A86" w:rsidRDefault="00080413" w:rsidP="00080413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2C398ACA" w14:textId="61376DB7" w:rsidR="00080413" w:rsidRDefault="00080413" w:rsidP="00080413"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080413" w14:paraId="12434938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2F2F" w14:textId="1AB9699D" w:rsidR="00080413" w:rsidRPr="00AA3637" w:rsidRDefault="00AA3637" w:rsidP="0008041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9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7C51D" w14:textId="69624159" w:rsidR="00080413" w:rsidRPr="00A755E7" w:rsidRDefault="00080413" w:rsidP="0008041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B55D" w14:textId="1EDD918D" w:rsidR="00080413" w:rsidRPr="00DA35DA" w:rsidRDefault="00080413" w:rsidP="00080413">
            <w:pPr>
              <w:jc w:val="center"/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Бисопролол, периндоприл бисопролол, периндоприл таблетка 5 мг+5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83BB" w14:textId="77777777" w:rsidR="00080413" w:rsidRPr="00732BA8" w:rsidRDefault="00080413" w:rsidP="00080413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79B1" w14:textId="2ACB43A9" w:rsidR="00080413" w:rsidRPr="00732BA8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Бисопролол, периндоприл бисопролол, периндоприл таблетка 5 мг+5 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768E" w14:textId="77777777" w:rsidR="00080413" w:rsidRDefault="00080413" w:rsidP="00080413">
            <w:pPr>
              <w:jc w:val="center"/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1E24" w14:textId="77777777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553F" w14:textId="77777777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B29A0" w14:textId="6F79BB52" w:rsidR="00080413" w:rsidRPr="003C0A61" w:rsidRDefault="00AA3637" w:rsidP="00080413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D3DE" w14:textId="74717205" w:rsidR="00080413" w:rsidRPr="008903D5" w:rsidRDefault="00080413" w:rsidP="00080413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9EFA" w14:textId="334AB046" w:rsidR="00080413" w:rsidRPr="00D93A86" w:rsidRDefault="00080413" w:rsidP="00080413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3B53A08E" w14:textId="07443125" w:rsidR="00080413" w:rsidRDefault="00080413" w:rsidP="00080413"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080413" w14:paraId="4774755C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031A" w14:textId="694E8ECD" w:rsidR="00080413" w:rsidRPr="00C42BD8" w:rsidRDefault="00C42BD8" w:rsidP="0008041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10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4B82B" w14:textId="4D0DC0CF" w:rsidR="00080413" w:rsidRPr="00A755E7" w:rsidRDefault="00080413" w:rsidP="0008041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33691600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F42E" w14:textId="2229E0C3" w:rsidR="00080413" w:rsidRPr="00DA35DA" w:rsidRDefault="00080413" w:rsidP="00080413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DA35DA">
              <w:rPr>
                <w:rFonts w:ascii="Arial Unicode" w:hAnsi="Arial Unicode"/>
                <w:sz w:val="18"/>
                <w:szCs w:val="18"/>
              </w:rPr>
              <w:t>Леветирацетам Леветирацетам таблетка 500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6924" w14:textId="77777777" w:rsidR="00080413" w:rsidRPr="00A755E7" w:rsidRDefault="00080413" w:rsidP="00080413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8184" w14:textId="1B45E55D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DA35DA">
              <w:rPr>
                <w:rFonts w:ascii="Arial Unicode" w:hAnsi="Arial Unicode"/>
                <w:sz w:val="18"/>
                <w:szCs w:val="18"/>
              </w:rPr>
              <w:t>Леветирацетам Леветирацетам таблетка 500 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6CF7" w14:textId="77777777" w:rsidR="00080413" w:rsidRDefault="00080413" w:rsidP="00080413">
            <w:pPr>
              <w:jc w:val="center"/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E232" w14:textId="77777777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8749" w14:textId="77777777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8BD4F" w14:textId="7FC806CA" w:rsidR="00080413" w:rsidRPr="003C0A61" w:rsidRDefault="00C42BD8" w:rsidP="00080413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459B" w14:textId="059D4541" w:rsidR="00080413" w:rsidRPr="008903D5" w:rsidRDefault="00080413" w:rsidP="00080413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23734" w14:textId="44053993" w:rsidR="00080413" w:rsidRPr="00D93A86" w:rsidRDefault="00080413" w:rsidP="00080413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4A6CB54F" w14:textId="013154B0" w:rsidR="00080413" w:rsidRDefault="00080413" w:rsidP="00080413"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080413" w14:paraId="5CA8125D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2635" w14:textId="3DA7DBF9" w:rsidR="00080413" w:rsidRPr="00C42BD8" w:rsidRDefault="00C42BD8" w:rsidP="0008041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11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1ACA6" w14:textId="63481871" w:rsidR="00080413" w:rsidRPr="00A755E7" w:rsidRDefault="00080413" w:rsidP="0008041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33621769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3DA2" w14:textId="05B4B1B6" w:rsidR="00080413" w:rsidRPr="00DA35DA" w:rsidRDefault="00080413" w:rsidP="00080413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DA35DA">
              <w:rPr>
                <w:rFonts w:ascii="Arial Unicode" w:hAnsi="Arial Unicode"/>
                <w:sz w:val="18"/>
                <w:szCs w:val="18"/>
              </w:rPr>
              <w:t>Лозартан, гидрохлоротиазид лозартан, гидрохлоротиазид таблетка 100 мг+25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E6E2F" w14:textId="77777777" w:rsidR="00080413" w:rsidRPr="00A755E7" w:rsidRDefault="00080413" w:rsidP="00080413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BDFE" w14:textId="637CE891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DA35DA">
              <w:rPr>
                <w:rFonts w:ascii="Arial Unicode" w:hAnsi="Arial Unicode"/>
                <w:sz w:val="18"/>
                <w:szCs w:val="18"/>
              </w:rPr>
              <w:t>Лозартан, гидрохлоротиазид лозартан, гидрохлоротиазид таблетка 100 мг+25 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869A" w14:textId="77777777" w:rsidR="00080413" w:rsidRDefault="00080413" w:rsidP="00080413">
            <w:pPr>
              <w:jc w:val="center"/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86CD" w14:textId="77777777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63E8" w14:textId="77777777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B7175" w14:textId="0ECC75CA" w:rsidR="00080413" w:rsidRPr="003C0A61" w:rsidRDefault="00C42BD8" w:rsidP="00080413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557F" w14:textId="1473ED82" w:rsidR="00080413" w:rsidRPr="008903D5" w:rsidRDefault="00080413" w:rsidP="00080413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A141" w14:textId="33EFBE78" w:rsidR="00080413" w:rsidRPr="00D93A86" w:rsidRDefault="00080413" w:rsidP="00080413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2C5F3CB1" w14:textId="49BD67C1" w:rsidR="00080413" w:rsidRDefault="00080413" w:rsidP="00080413"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080413" w14:paraId="40BF143E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5F3D" w14:textId="0C34898F" w:rsidR="00080413" w:rsidRPr="00C42BD8" w:rsidRDefault="00C42BD8" w:rsidP="0008041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12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37EC1" w14:textId="7876204E" w:rsidR="00080413" w:rsidRPr="00A755E7" w:rsidRDefault="00080413" w:rsidP="0008041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33621690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728E" w14:textId="7316463A" w:rsidR="00080413" w:rsidRPr="00DA35DA" w:rsidRDefault="00080413" w:rsidP="00080413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DA35DA">
              <w:rPr>
                <w:rFonts w:ascii="Arial Unicode" w:hAnsi="Arial Unicode"/>
                <w:sz w:val="18"/>
                <w:szCs w:val="18"/>
              </w:rPr>
              <w:t>Карведилол, таблетка карведилола 12,5 мг,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6D27" w14:textId="77777777" w:rsidR="00080413" w:rsidRPr="00A755E7" w:rsidRDefault="00080413" w:rsidP="00080413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5A85" w14:textId="49F2DCF7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DA35DA">
              <w:rPr>
                <w:rFonts w:ascii="Arial Unicode" w:hAnsi="Arial Unicode"/>
                <w:sz w:val="18"/>
                <w:szCs w:val="18"/>
              </w:rPr>
              <w:t>Карведилол, таблетка карведилола 12,5 мг,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62C8" w14:textId="77777777" w:rsidR="00080413" w:rsidRDefault="00080413" w:rsidP="00080413">
            <w:pPr>
              <w:jc w:val="center"/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04A8E" w14:textId="77777777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FBE4" w14:textId="77777777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F45B4E" w14:textId="0D125D60" w:rsidR="00080413" w:rsidRPr="003C0A61" w:rsidRDefault="00C42BD8" w:rsidP="00080413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9460" w14:textId="7DB689B9" w:rsidR="00080413" w:rsidRPr="008903D5" w:rsidRDefault="00080413" w:rsidP="00080413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C2D4C" w14:textId="32E2B32C" w:rsidR="00080413" w:rsidRPr="00D93A86" w:rsidRDefault="00080413" w:rsidP="00080413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3CF2915B" w14:textId="3E9F465C" w:rsidR="00080413" w:rsidRDefault="00080413" w:rsidP="00080413"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080413" w14:paraId="666F1342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5ABD" w14:textId="78F1361E" w:rsidR="00080413" w:rsidRPr="00C42BD8" w:rsidRDefault="00C42BD8" w:rsidP="0008041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13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DF760" w14:textId="19541B95" w:rsidR="00080413" w:rsidRPr="00A755E7" w:rsidRDefault="00080413" w:rsidP="0008041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D7EAA">
              <w:rPr>
                <w:rFonts w:ascii="Sylfaen" w:hAnsi="Sylfaen" w:cs="Calibri"/>
                <w:color w:val="000000"/>
                <w:sz w:val="18"/>
                <w:szCs w:val="18"/>
              </w:rPr>
              <w:t>33621140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FB3B" w14:textId="5E4296F6" w:rsidR="00080413" w:rsidRPr="00DA35DA" w:rsidRDefault="00080413" w:rsidP="00080413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DA35DA">
              <w:rPr>
                <w:rFonts w:ascii="Arial Unicode" w:hAnsi="Arial Unicode"/>
                <w:sz w:val="18"/>
                <w:szCs w:val="18"/>
              </w:rPr>
              <w:t>Клопидогрель таблетка клопидогреля 75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1313" w14:textId="77777777" w:rsidR="00080413" w:rsidRPr="00A755E7" w:rsidRDefault="00080413" w:rsidP="00080413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977F" w14:textId="62739FDB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DA35DA">
              <w:rPr>
                <w:rFonts w:ascii="Arial Unicode" w:hAnsi="Arial Unicode"/>
                <w:sz w:val="18"/>
                <w:szCs w:val="18"/>
              </w:rPr>
              <w:t>Клопидогрель таблетка клопидогреля 75 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A393" w14:textId="77777777" w:rsidR="00080413" w:rsidRDefault="00080413" w:rsidP="00080413">
            <w:pPr>
              <w:jc w:val="center"/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2056" w14:textId="77777777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B5D3C" w14:textId="77777777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4800B" w14:textId="29169912" w:rsidR="00080413" w:rsidRPr="003C0A61" w:rsidRDefault="00C42BD8" w:rsidP="00080413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F724" w14:textId="2D707A51" w:rsidR="00080413" w:rsidRPr="008903D5" w:rsidRDefault="00080413" w:rsidP="00080413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6156B" w14:textId="64DE8399" w:rsidR="00080413" w:rsidRPr="00D93A86" w:rsidRDefault="00080413" w:rsidP="00080413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</w:t>
            </w: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lastRenderedPageBreak/>
              <w:t>ной врачом.</w:t>
            </w:r>
          </w:p>
        </w:tc>
        <w:tc>
          <w:tcPr>
            <w:tcW w:w="1024" w:type="dxa"/>
          </w:tcPr>
          <w:p w14:paraId="59106E94" w14:textId="32F4F0D5" w:rsidR="00080413" w:rsidRDefault="00080413" w:rsidP="00080413">
            <w:r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25.12.2026</w:t>
            </w:r>
          </w:p>
        </w:tc>
      </w:tr>
      <w:tr w:rsidR="00080413" w14:paraId="00FD35AC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AF9B" w14:textId="74CCB099" w:rsidR="00080413" w:rsidRPr="00C1332F" w:rsidRDefault="00C1332F" w:rsidP="0008041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14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7A4F9" w14:textId="48F41496" w:rsidR="00080413" w:rsidRPr="00A755E7" w:rsidRDefault="00080413" w:rsidP="0008041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33642220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D23B" w14:textId="166B8DDE" w:rsidR="00080413" w:rsidRPr="00DA35DA" w:rsidRDefault="00080413" w:rsidP="00080413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DA35DA">
              <w:rPr>
                <w:rFonts w:ascii="Arial Unicode" w:hAnsi="Arial Unicode"/>
                <w:sz w:val="18"/>
                <w:szCs w:val="18"/>
              </w:rPr>
              <w:t>Метилпреднизолон метилпреднизолон таблетка 4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D8F4" w14:textId="77777777" w:rsidR="00080413" w:rsidRPr="00A755E7" w:rsidRDefault="00080413" w:rsidP="00080413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F956" w14:textId="08C88B66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DA35DA">
              <w:rPr>
                <w:rFonts w:ascii="Arial Unicode" w:hAnsi="Arial Unicode"/>
                <w:sz w:val="18"/>
                <w:szCs w:val="18"/>
              </w:rPr>
              <w:t>Метилпреднизолон метилпреднизолон таблетка 4 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12EA" w14:textId="77777777" w:rsidR="00080413" w:rsidRDefault="00080413" w:rsidP="00080413">
            <w:pPr>
              <w:jc w:val="center"/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5719" w14:textId="77777777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4DD8" w14:textId="77777777" w:rsidR="00080413" w:rsidRPr="00A755E7" w:rsidRDefault="00080413" w:rsidP="00080413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5551F" w14:textId="786D3AF2" w:rsidR="00080413" w:rsidRPr="003C0A61" w:rsidRDefault="00C1332F" w:rsidP="00080413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77A1" w14:textId="4EDF8740" w:rsidR="00080413" w:rsidRPr="008903D5" w:rsidRDefault="00080413" w:rsidP="00080413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2E96" w14:textId="7687D4BD" w:rsidR="00080413" w:rsidRPr="00D93A86" w:rsidRDefault="00080413" w:rsidP="00080413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3240F4D4" w14:textId="04DE10A0" w:rsidR="00080413" w:rsidRDefault="00080413" w:rsidP="00080413"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C1332F" w14:paraId="5D682887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21D1" w14:textId="591CAA93" w:rsidR="00C1332F" w:rsidRPr="00C1332F" w:rsidRDefault="00C1332F" w:rsidP="00C1332F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15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8313B" w14:textId="54A07054" w:rsidR="00C1332F" w:rsidRDefault="00C1332F" w:rsidP="00C1332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33621470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8A43" w14:textId="3F010656" w:rsidR="00C1332F" w:rsidRPr="00DA35DA" w:rsidRDefault="00C1332F" w:rsidP="00C1332F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C1332F">
              <w:rPr>
                <w:rFonts w:ascii="Arial Unicode" w:hAnsi="Arial Unicode"/>
                <w:sz w:val="18"/>
                <w:szCs w:val="18"/>
              </w:rPr>
              <w:t>Таблетки моксинидина 0,4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006A" w14:textId="77777777" w:rsidR="00C1332F" w:rsidRPr="00A755E7" w:rsidRDefault="00C1332F" w:rsidP="00C1332F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8E58" w14:textId="554A8CCB" w:rsidR="00C1332F" w:rsidRPr="00DA35DA" w:rsidRDefault="00C1332F" w:rsidP="00C1332F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C1332F">
              <w:rPr>
                <w:rFonts w:ascii="Arial Unicode" w:hAnsi="Arial Unicode"/>
                <w:sz w:val="18"/>
                <w:szCs w:val="18"/>
              </w:rPr>
              <w:t>Таблетки моксинидина 0,4 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8369" w14:textId="094263D9" w:rsidR="00C1332F" w:rsidRPr="00C74F01" w:rsidRDefault="00C1332F" w:rsidP="00C1332F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52AE2" w14:textId="77777777" w:rsidR="00C1332F" w:rsidRPr="00A755E7" w:rsidRDefault="00C1332F" w:rsidP="00C1332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14D8" w14:textId="77777777" w:rsidR="00C1332F" w:rsidRPr="00A755E7" w:rsidRDefault="00C1332F" w:rsidP="00C1332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B55CB" w14:textId="6ED391CB" w:rsidR="00C1332F" w:rsidRDefault="00C1332F" w:rsidP="00C1332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36D8" w14:textId="57AD889E" w:rsidR="00C1332F" w:rsidRPr="00D93A86" w:rsidRDefault="00C1332F" w:rsidP="00C1332F">
            <w:pPr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DE19" w14:textId="375EFF0C" w:rsidR="00C1332F" w:rsidRPr="00D93A86" w:rsidRDefault="00C1332F" w:rsidP="00C1332F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28A858EC" w14:textId="526B4D8B" w:rsidR="00C1332F" w:rsidRDefault="00C1332F" w:rsidP="00C1332F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FE3850" w14:paraId="40B1D395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81B5" w14:textId="2B90A357" w:rsidR="00FE3850" w:rsidRPr="00FE3850" w:rsidRDefault="00FE3850" w:rsidP="00FE3850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16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AD6D1" w14:textId="775440BF" w:rsidR="00FE3850" w:rsidRDefault="00FE3850" w:rsidP="00FE3850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33611470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F680" w14:textId="7644CF67" w:rsidR="00FE3850" w:rsidRPr="00DA35DA" w:rsidRDefault="00FE3850" w:rsidP="00FE3850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DA35DA">
              <w:rPr>
                <w:rFonts w:ascii="Arial Unicode" w:hAnsi="Arial Unicode"/>
                <w:sz w:val="18"/>
                <w:szCs w:val="18"/>
              </w:rPr>
              <w:t>Пантопразол пантопразол таблетка 40мг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07FE5" w14:textId="77777777" w:rsidR="00FE3850" w:rsidRPr="00A755E7" w:rsidRDefault="00FE3850" w:rsidP="00FE3850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1D2D" w14:textId="48D59189" w:rsidR="00FE3850" w:rsidRPr="00DA35DA" w:rsidRDefault="00FE3850" w:rsidP="00FE3850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DA35DA">
              <w:rPr>
                <w:rFonts w:ascii="Arial Unicode" w:hAnsi="Arial Unicode"/>
                <w:sz w:val="18"/>
                <w:szCs w:val="18"/>
              </w:rPr>
              <w:t>Пантопразол пантопразол таблетка 40мг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2EE6" w14:textId="443D1CFF" w:rsidR="00FE3850" w:rsidRPr="00C74F01" w:rsidRDefault="00FE3850" w:rsidP="00FE3850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0898" w14:textId="77777777" w:rsidR="00FE3850" w:rsidRPr="00A755E7" w:rsidRDefault="00FE3850" w:rsidP="00FE385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97D4C" w14:textId="77777777" w:rsidR="00FE3850" w:rsidRPr="00A755E7" w:rsidRDefault="00FE3850" w:rsidP="00FE385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88A6C" w14:textId="4F32373C" w:rsidR="00FE3850" w:rsidRDefault="00FE3850" w:rsidP="00FE385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4BD2" w14:textId="24C19C5E" w:rsidR="00FE3850" w:rsidRPr="00D93A86" w:rsidRDefault="00FE3850" w:rsidP="00FE3850">
            <w:pPr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7110" w14:textId="32988BA7" w:rsidR="00FE3850" w:rsidRPr="00D93A86" w:rsidRDefault="00FE3850" w:rsidP="00FE3850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17DE2804" w14:textId="213266C7" w:rsidR="00FE3850" w:rsidRDefault="00FE3850" w:rsidP="00FE3850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FE3850" w14:paraId="0DCF2119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0B3FF" w14:textId="723D3247" w:rsidR="00FE3850" w:rsidRPr="00FE3850" w:rsidRDefault="00FE3850" w:rsidP="00FE3850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17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5ED11" w14:textId="1AA3D401" w:rsidR="00FE3850" w:rsidRPr="00A755E7" w:rsidRDefault="00FE3850" w:rsidP="00FE3850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33611470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89B1" w14:textId="2CB69B94" w:rsidR="00FE3850" w:rsidRPr="00DA35DA" w:rsidRDefault="00FE3850" w:rsidP="00FE3850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DA35DA">
              <w:rPr>
                <w:rFonts w:ascii="Arial Unicode" w:hAnsi="Arial Unicode"/>
                <w:sz w:val="18"/>
                <w:szCs w:val="18"/>
              </w:rPr>
              <w:t>Пантопразол пантопразол таблетка 20мг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32BBC" w14:textId="77777777" w:rsidR="00FE3850" w:rsidRPr="00A755E7" w:rsidRDefault="00FE3850" w:rsidP="00FE3850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9C5F" w14:textId="10987EAE" w:rsidR="00FE3850" w:rsidRPr="00A755E7" w:rsidRDefault="00FE3850" w:rsidP="00FE385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DA35DA">
              <w:rPr>
                <w:rFonts w:ascii="Arial Unicode" w:hAnsi="Arial Unicode"/>
                <w:sz w:val="18"/>
                <w:szCs w:val="18"/>
              </w:rPr>
              <w:t>Пантопразол пантопразол таблетка 20мг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B085" w14:textId="77777777" w:rsidR="00FE3850" w:rsidRDefault="00FE3850" w:rsidP="00FE3850">
            <w:pPr>
              <w:jc w:val="center"/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A726" w14:textId="77777777" w:rsidR="00FE3850" w:rsidRPr="00A755E7" w:rsidRDefault="00FE3850" w:rsidP="00FE385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2590" w14:textId="77777777" w:rsidR="00FE3850" w:rsidRPr="00A755E7" w:rsidRDefault="00FE3850" w:rsidP="00FE385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AC71A" w14:textId="7273AE63" w:rsidR="00FE3850" w:rsidRPr="003C0A61" w:rsidRDefault="00FE3850" w:rsidP="00FE3850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F65A" w14:textId="333199A7" w:rsidR="00FE3850" w:rsidRPr="008903D5" w:rsidRDefault="00FE3850" w:rsidP="00FE3850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C699" w14:textId="0A9EF538" w:rsidR="00FE3850" w:rsidRPr="00D93A86" w:rsidRDefault="00FE3850" w:rsidP="00FE3850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75CE7E45" w14:textId="1ECABD8C" w:rsidR="00FE3850" w:rsidRDefault="00FE3850" w:rsidP="00FE3850"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FE3850" w14:paraId="0EBDD61C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4753" w14:textId="1934D24E" w:rsidR="00FE3850" w:rsidRPr="00516985" w:rsidRDefault="00516985" w:rsidP="00FE3850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18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611D8" w14:textId="4050396D" w:rsidR="00FE3850" w:rsidRPr="00A755E7" w:rsidRDefault="00FE3850" w:rsidP="00FE3850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33621460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6B60" w14:textId="6F0C9DAD" w:rsidR="00FE3850" w:rsidRPr="00DA35DA" w:rsidRDefault="00FE3850" w:rsidP="00FE3850">
            <w:pPr>
              <w:jc w:val="center"/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Периндоприл, амлодипин периндоприл, амлодипин таблетка 10мг+10мг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EE6" w14:textId="77777777" w:rsidR="00FE3850" w:rsidRPr="00DA35DA" w:rsidRDefault="00FE3850" w:rsidP="00FE3850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EC0B" w14:textId="5AC65210" w:rsidR="00FE3850" w:rsidRPr="00DA35DA" w:rsidRDefault="00FE3850" w:rsidP="00FE3850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Периндоприл, амлодипин периндоприл, амлодипин таблетка 10мг+10мг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4E92" w14:textId="77777777" w:rsidR="00FE3850" w:rsidRDefault="00FE3850" w:rsidP="00FE3850">
            <w:pPr>
              <w:jc w:val="center"/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F214" w14:textId="77777777" w:rsidR="00FE3850" w:rsidRPr="00A755E7" w:rsidRDefault="00FE3850" w:rsidP="00FE385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7EE90" w14:textId="77777777" w:rsidR="00FE3850" w:rsidRPr="00A755E7" w:rsidRDefault="00FE3850" w:rsidP="00FE385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7E98C" w14:textId="44D40A27" w:rsidR="00FE3850" w:rsidRPr="003C0A61" w:rsidRDefault="00516985" w:rsidP="00FE3850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7487" w14:textId="49A99444" w:rsidR="00FE3850" w:rsidRPr="008903D5" w:rsidRDefault="00FE3850" w:rsidP="00FE3850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429F" w14:textId="508E1160" w:rsidR="00FE3850" w:rsidRPr="00D93A86" w:rsidRDefault="00FE3850" w:rsidP="00FE3850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68FEB6F5" w14:textId="11E3D43A" w:rsidR="00FE3850" w:rsidRDefault="00FE3850" w:rsidP="00FE3850"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FE3850" w14:paraId="2D7BD5F1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A260" w14:textId="70468DB9" w:rsidR="00FE3850" w:rsidRPr="00516985" w:rsidRDefault="00516985" w:rsidP="00FE3850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19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10B2D" w14:textId="0A5EA761" w:rsidR="00FE3850" w:rsidRPr="00A755E7" w:rsidRDefault="00FE3850" w:rsidP="00FE3850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33621460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011" w14:textId="0F747F21" w:rsidR="00FE3850" w:rsidRPr="00DA35DA" w:rsidRDefault="00FE3850" w:rsidP="00FE3850">
            <w:pPr>
              <w:jc w:val="center"/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Периндоприл, амлодипин периндоприл, амлодипин таблетка 5мг+5мг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CA66" w14:textId="77777777" w:rsidR="00FE3850" w:rsidRPr="00DA35DA" w:rsidRDefault="00FE3850" w:rsidP="00FE3850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65F3" w14:textId="05470DC7" w:rsidR="00FE3850" w:rsidRPr="00DA35DA" w:rsidRDefault="00FE3850" w:rsidP="00FE3850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Периндоприл, амлодипин периндоприл, амлодипин таблетка 5мг+5мг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EC47" w14:textId="77777777" w:rsidR="00FE3850" w:rsidRDefault="00FE3850" w:rsidP="00FE3850">
            <w:pPr>
              <w:jc w:val="center"/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20D5" w14:textId="77777777" w:rsidR="00FE3850" w:rsidRPr="00A755E7" w:rsidRDefault="00FE3850" w:rsidP="00FE385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5855" w14:textId="77777777" w:rsidR="00FE3850" w:rsidRPr="00A755E7" w:rsidRDefault="00FE3850" w:rsidP="00FE385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B7D43" w14:textId="09AF13CD" w:rsidR="00FE3850" w:rsidRPr="003C0A61" w:rsidRDefault="00516985" w:rsidP="00FE3850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38A5" w14:textId="4F356308" w:rsidR="00FE3850" w:rsidRPr="008903D5" w:rsidRDefault="00FE3850" w:rsidP="00FE3850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712D2" w14:textId="7E103C6A" w:rsidR="00FE3850" w:rsidRPr="00D93A86" w:rsidRDefault="00FE3850" w:rsidP="00FE3850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5189C5F3" w14:textId="0DC22AE4" w:rsidR="00FE3850" w:rsidRDefault="00FE3850" w:rsidP="00FE3850"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BD4B5B" w14:paraId="5214FC14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3A24" w14:textId="72B68ABE" w:rsidR="00BD4B5B" w:rsidRDefault="00BD4B5B" w:rsidP="00BD4B5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20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B5D22" w14:textId="309B3661" w:rsidR="00BD4B5B" w:rsidRPr="003D7EAA" w:rsidRDefault="00BD4B5B" w:rsidP="00BD4B5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33621530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A3F6" w14:textId="4D81EA86" w:rsidR="00BD4B5B" w:rsidRPr="00DA35DA" w:rsidRDefault="00BD4B5B" w:rsidP="00BD4B5B">
            <w:pPr>
              <w:jc w:val="center"/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Периндоприл, индапамид периндоприл, индапамид таблетка 8 мг+2,5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0090" w14:textId="77777777" w:rsidR="00BD4B5B" w:rsidRPr="00DA35DA" w:rsidRDefault="00BD4B5B" w:rsidP="00BD4B5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793D" w14:textId="0C0EF4DE" w:rsidR="00BD4B5B" w:rsidRPr="00DA35DA" w:rsidRDefault="00BD4B5B" w:rsidP="00BD4B5B">
            <w:pPr>
              <w:jc w:val="center"/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Периндоприл, индапамид периндоприл, индапамид таблетка 8 мг+2,5 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0CB3" w14:textId="34D4A87D" w:rsidR="00BD4B5B" w:rsidRPr="00C74F01" w:rsidRDefault="00BD4B5B" w:rsidP="00BD4B5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0C76" w14:textId="77777777" w:rsidR="00BD4B5B" w:rsidRPr="00A755E7" w:rsidRDefault="00BD4B5B" w:rsidP="00BD4B5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F81D" w14:textId="77777777" w:rsidR="00BD4B5B" w:rsidRPr="00A755E7" w:rsidRDefault="00BD4B5B" w:rsidP="00BD4B5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E4414" w14:textId="1AC67A66" w:rsidR="00BD4B5B" w:rsidRDefault="00BD4B5B" w:rsidP="00BD4B5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A169" w14:textId="774901F5" w:rsidR="00BD4B5B" w:rsidRPr="00D93A86" w:rsidRDefault="00BD4B5B" w:rsidP="00BD4B5B">
            <w:pPr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136F" w14:textId="46DCF9AE" w:rsidR="00BD4B5B" w:rsidRPr="00D93A86" w:rsidRDefault="00BD4B5B" w:rsidP="00BD4B5B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5C555E71" w14:textId="266374C9" w:rsidR="00BD4B5B" w:rsidRDefault="00BD4B5B" w:rsidP="00BD4B5B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BD4B5B" w14:paraId="41FA54CC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5027" w14:textId="5ACA53EF" w:rsidR="00BD4B5B" w:rsidRPr="00BD4B5B" w:rsidRDefault="00BD4B5B" w:rsidP="00BD4B5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21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E943A" w14:textId="40BB974A" w:rsidR="00BD4B5B" w:rsidRPr="00A755E7" w:rsidRDefault="00BD4B5B" w:rsidP="00BD4B5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33621530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476C" w14:textId="790BE339" w:rsidR="00BD4B5B" w:rsidRPr="00DA35DA" w:rsidRDefault="00BD4B5B" w:rsidP="00BD4B5B">
            <w:pPr>
              <w:jc w:val="center"/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Периндоприл, индапамид периндоприл, индапамид таблетка 4 мг+1,25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B640" w14:textId="77777777" w:rsidR="00BD4B5B" w:rsidRPr="00DA35DA" w:rsidRDefault="00BD4B5B" w:rsidP="00BD4B5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A20D" w14:textId="52B01649" w:rsidR="00BD4B5B" w:rsidRPr="00DA35DA" w:rsidRDefault="00BD4B5B" w:rsidP="00BD4B5B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Периндоприл, индапамид периндоприл, индапамид таблетка 4 мг+1,25 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764E" w14:textId="54A13BE8" w:rsidR="00BD4B5B" w:rsidRDefault="00BD4B5B" w:rsidP="00BD4B5B">
            <w:pPr>
              <w:jc w:val="center"/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8745" w14:textId="77777777" w:rsidR="00BD4B5B" w:rsidRPr="00A755E7" w:rsidRDefault="00BD4B5B" w:rsidP="00BD4B5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B595A" w14:textId="77777777" w:rsidR="00BD4B5B" w:rsidRPr="00A755E7" w:rsidRDefault="00BD4B5B" w:rsidP="00BD4B5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FB220" w14:textId="5D562D83" w:rsidR="00BD4B5B" w:rsidRPr="003C0A61" w:rsidRDefault="00BD4B5B" w:rsidP="00BD4B5B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6D10" w14:textId="15A132D5" w:rsidR="00BD4B5B" w:rsidRPr="008903D5" w:rsidRDefault="00BD4B5B" w:rsidP="00BD4B5B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1C6F9" w14:textId="6531ACA7" w:rsidR="00BD4B5B" w:rsidRPr="00D93A86" w:rsidRDefault="00BD4B5B" w:rsidP="00BD4B5B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</w:t>
            </w: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lastRenderedPageBreak/>
              <w:t>ной врачом.</w:t>
            </w:r>
          </w:p>
        </w:tc>
        <w:tc>
          <w:tcPr>
            <w:tcW w:w="1024" w:type="dxa"/>
          </w:tcPr>
          <w:p w14:paraId="598AEEDC" w14:textId="0C18CDA7" w:rsidR="00BD4B5B" w:rsidRDefault="00BD4B5B" w:rsidP="00BD4B5B">
            <w:r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25.12.2026</w:t>
            </w:r>
          </w:p>
        </w:tc>
      </w:tr>
      <w:tr w:rsidR="00BD4B5B" w14:paraId="7FB445A4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2C42D" w14:textId="450B1ABE" w:rsidR="00BD4B5B" w:rsidRPr="00BD4B5B" w:rsidRDefault="00BD4B5B" w:rsidP="00BD4B5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22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CCDFD" w14:textId="3EFBCDDE" w:rsidR="00BD4B5B" w:rsidRPr="003D7EAA" w:rsidRDefault="00BD4B5B" w:rsidP="00BD4B5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33621530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1C02" w14:textId="21BD4F70" w:rsidR="00BD4B5B" w:rsidRPr="00DA35DA" w:rsidRDefault="00BD4B5B" w:rsidP="00BD4B5B">
            <w:pPr>
              <w:jc w:val="center"/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Периндоприл, индапамид периндоприл, индапамид таблетка 10 мг+2,5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3BF1" w14:textId="77777777" w:rsidR="00BD4B5B" w:rsidRPr="00DA35DA" w:rsidRDefault="00BD4B5B" w:rsidP="00BD4B5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3D67" w14:textId="0B7CBE03" w:rsidR="00BD4B5B" w:rsidRPr="00DA35DA" w:rsidRDefault="00BD4B5B" w:rsidP="00BD4B5B">
            <w:pPr>
              <w:jc w:val="center"/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Периндоприл, индапамид периндоприл, индапамид таблетка 10 мг+2,5 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82BD" w14:textId="44C6E5B0" w:rsidR="00BD4B5B" w:rsidRPr="00C74F01" w:rsidRDefault="00BD4B5B" w:rsidP="00BD4B5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8332" w14:textId="77777777" w:rsidR="00BD4B5B" w:rsidRPr="00A755E7" w:rsidRDefault="00BD4B5B" w:rsidP="00BD4B5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FCA4" w14:textId="77777777" w:rsidR="00BD4B5B" w:rsidRPr="00A755E7" w:rsidRDefault="00BD4B5B" w:rsidP="00BD4B5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7F37F" w14:textId="57BC0253" w:rsidR="00BD4B5B" w:rsidRDefault="00BD4B5B" w:rsidP="00BD4B5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39C2" w14:textId="1305BE3F" w:rsidR="00BD4B5B" w:rsidRPr="00D93A86" w:rsidRDefault="00BD4B5B" w:rsidP="00BD4B5B">
            <w:pPr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B386" w14:textId="2CDE0596" w:rsidR="00BD4B5B" w:rsidRPr="00D93A86" w:rsidRDefault="00BD4B5B" w:rsidP="00BD4B5B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3514F2D3" w14:textId="0FAA1642" w:rsidR="00BD4B5B" w:rsidRDefault="00BD4B5B" w:rsidP="00BD4B5B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BD4B5B" w14:paraId="7B3932DC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778A" w14:textId="2C85BE89" w:rsidR="00BD4B5B" w:rsidRPr="00BD4B5B" w:rsidRDefault="00BD4B5B" w:rsidP="00BD4B5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23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48C59" w14:textId="0C6B94ED" w:rsidR="00BD4B5B" w:rsidRPr="00A755E7" w:rsidRDefault="00BD4B5B" w:rsidP="00BD4B5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33621530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1A69" w14:textId="0AD14360" w:rsidR="00BD4B5B" w:rsidRPr="00DA35DA" w:rsidRDefault="00BD4B5B" w:rsidP="00BD4B5B">
            <w:pPr>
              <w:jc w:val="center"/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Периндоприл, индапамид периндоприл, индапамид таблетка 5 мг+1,25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6ED15" w14:textId="77777777" w:rsidR="00BD4B5B" w:rsidRPr="008903D5" w:rsidRDefault="00BD4B5B" w:rsidP="00BD4B5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2EA5" w14:textId="6E251F03" w:rsidR="00BD4B5B" w:rsidRPr="008903D5" w:rsidRDefault="00BD4B5B" w:rsidP="00BD4B5B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Периндоприл, индапамид периндоприл, индапамид таблетка 5 мг+1,25 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5F10" w14:textId="77777777" w:rsidR="00BD4B5B" w:rsidRDefault="00BD4B5B" w:rsidP="00BD4B5B">
            <w:pPr>
              <w:jc w:val="center"/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AA9A" w14:textId="77777777" w:rsidR="00BD4B5B" w:rsidRPr="00A755E7" w:rsidRDefault="00BD4B5B" w:rsidP="00BD4B5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9BDA" w14:textId="77777777" w:rsidR="00BD4B5B" w:rsidRPr="00A755E7" w:rsidRDefault="00BD4B5B" w:rsidP="00BD4B5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7E617" w14:textId="4C3EB0CA" w:rsidR="00BD4B5B" w:rsidRPr="003C0A61" w:rsidRDefault="00BD4B5B" w:rsidP="00BD4B5B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EFC6" w14:textId="4A56695C" w:rsidR="00BD4B5B" w:rsidRPr="008903D5" w:rsidRDefault="00BD4B5B" w:rsidP="00BD4B5B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5CAA" w14:textId="6A9B09C2" w:rsidR="00BD4B5B" w:rsidRPr="00D93A86" w:rsidRDefault="00BD4B5B" w:rsidP="00BD4B5B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68A0C883" w14:textId="6C77806C" w:rsidR="00BD4B5B" w:rsidRDefault="00BD4B5B" w:rsidP="00BD4B5B"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082F17" w14:paraId="1C0150F5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29FE" w14:textId="136632A7" w:rsidR="00082F17" w:rsidRPr="00082F17" w:rsidRDefault="00082F17" w:rsidP="00082F1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24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4C9B8" w14:textId="7D13A077" w:rsidR="00082F17" w:rsidRPr="00A755E7" w:rsidRDefault="00082F17" w:rsidP="00082F1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33621764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6684" w14:textId="1B40AC05" w:rsidR="00082F17" w:rsidRPr="00DA35DA" w:rsidRDefault="00082F17" w:rsidP="00082F17">
            <w:pPr>
              <w:jc w:val="center"/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Периндоприл, индапамид, амлодипин таблетка 5 мг+1,25 мг+5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8CB85" w14:textId="77777777" w:rsidR="00082F17" w:rsidRPr="00DA35DA" w:rsidRDefault="00082F17" w:rsidP="00082F1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6092" w14:textId="6A8FF6B9" w:rsidR="00082F17" w:rsidRPr="00DA35DA" w:rsidRDefault="00082F17" w:rsidP="00082F1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Периндоприл, индапамид, амлодипин таблетка 5 мг+1,25 мг+5 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7DCF" w14:textId="7CE523C9" w:rsidR="00082F17" w:rsidRDefault="00082F17" w:rsidP="00082F17">
            <w:pPr>
              <w:jc w:val="center"/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3917" w14:textId="77777777" w:rsidR="00082F17" w:rsidRPr="00A755E7" w:rsidRDefault="00082F17" w:rsidP="00082F1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0311" w14:textId="77777777" w:rsidR="00082F17" w:rsidRPr="00A755E7" w:rsidRDefault="00082F17" w:rsidP="00082F1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D899A" w14:textId="457A73E8" w:rsidR="00082F17" w:rsidRPr="003C0A61" w:rsidRDefault="00082F17" w:rsidP="00082F1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BE66" w14:textId="3EA7D9A3" w:rsidR="00082F17" w:rsidRPr="008903D5" w:rsidRDefault="00082F17" w:rsidP="00082F1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26A5" w14:textId="0319A2A9" w:rsidR="00082F17" w:rsidRPr="00D93A86" w:rsidRDefault="00082F17" w:rsidP="00082F1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740C6EBD" w14:textId="55DEE538" w:rsidR="00082F17" w:rsidRDefault="00082F17" w:rsidP="00082F17"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BD4B5B" w14:paraId="2C96934D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8A10" w14:textId="076F4F72" w:rsidR="00BD4B5B" w:rsidRPr="00082F17" w:rsidRDefault="00082F17" w:rsidP="00BD4B5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25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C7774" w14:textId="4B18FFE3" w:rsidR="00BD4B5B" w:rsidRPr="00A755E7" w:rsidRDefault="00BD4B5B" w:rsidP="00BD4B5B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33621764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8FDC" w14:textId="176442F4" w:rsidR="00BD4B5B" w:rsidRPr="00DA35DA" w:rsidRDefault="00BD4B5B" w:rsidP="00BD4B5B">
            <w:pPr>
              <w:jc w:val="center"/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Периндоприл, индапамид, амлодипин таблетка 10 мг+2,5 мг+10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A1FF" w14:textId="77777777" w:rsidR="00BD4B5B" w:rsidRPr="00DA35DA" w:rsidRDefault="00BD4B5B" w:rsidP="00BD4B5B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7A85" w14:textId="6FB0E89D" w:rsidR="00BD4B5B" w:rsidRPr="00DA35DA" w:rsidRDefault="00BD4B5B" w:rsidP="00BD4B5B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Периндоприл, индапамид, амлодипин таблетка 10 мг+2,5 мг+10 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13B7" w14:textId="77777777" w:rsidR="00BD4B5B" w:rsidRDefault="00BD4B5B" w:rsidP="00BD4B5B">
            <w:pPr>
              <w:jc w:val="center"/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0D54" w14:textId="77777777" w:rsidR="00BD4B5B" w:rsidRPr="00A755E7" w:rsidRDefault="00BD4B5B" w:rsidP="00BD4B5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70BAE" w14:textId="77777777" w:rsidR="00BD4B5B" w:rsidRPr="00A755E7" w:rsidRDefault="00BD4B5B" w:rsidP="00BD4B5B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80CF2" w14:textId="0CDA132E" w:rsidR="00BD4B5B" w:rsidRPr="003C0A61" w:rsidRDefault="00082F17" w:rsidP="00BD4B5B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67A0" w14:textId="2F9C4D28" w:rsidR="00BD4B5B" w:rsidRPr="00BD19E3" w:rsidRDefault="00BD4B5B" w:rsidP="00BD4B5B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1216" w14:textId="747E533C" w:rsidR="00BD4B5B" w:rsidRPr="00D93A86" w:rsidRDefault="00BD4B5B" w:rsidP="00BD4B5B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32B388DF" w14:textId="66482FD6" w:rsidR="00BD4B5B" w:rsidRDefault="00BD4B5B" w:rsidP="00BD4B5B"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082F17" w14:paraId="2E59127A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4486" w14:textId="23EA6925" w:rsidR="00082F17" w:rsidRDefault="00082F17" w:rsidP="00082F1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26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F884A" w14:textId="1895FB0E" w:rsidR="00082F17" w:rsidRPr="003D7EAA" w:rsidRDefault="00082F17" w:rsidP="00082F1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33621764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8740" w14:textId="4CCCFD5C" w:rsidR="00082F17" w:rsidRPr="00DA35DA" w:rsidRDefault="00082F17" w:rsidP="00082F17">
            <w:pPr>
              <w:jc w:val="center"/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Периндоприл, индапамид, амлодипин таблетка 8 мг+2,5 мг+5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9291" w14:textId="77777777" w:rsidR="00082F17" w:rsidRPr="00DA35DA" w:rsidRDefault="00082F17" w:rsidP="00082F1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A94F" w14:textId="6F2091E1" w:rsidR="00082F17" w:rsidRPr="00DA35DA" w:rsidRDefault="00082F17" w:rsidP="00082F17">
            <w:pPr>
              <w:jc w:val="center"/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Периндоприл, индапамид, амлодипин таблетка 8 мг+2,5 мг+5 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ED00" w14:textId="4F894E50" w:rsidR="00082F17" w:rsidRPr="00C74F01" w:rsidRDefault="00082F17" w:rsidP="00082F1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06C4" w14:textId="77777777" w:rsidR="00082F17" w:rsidRPr="00A755E7" w:rsidRDefault="00082F17" w:rsidP="00082F1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9174" w14:textId="77777777" w:rsidR="00082F17" w:rsidRPr="00A755E7" w:rsidRDefault="00082F17" w:rsidP="00082F1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4D98C" w14:textId="17506494" w:rsidR="00082F17" w:rsidRDefault="00082F17" w:rsidP="00082F1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917E" w14:textId="25FBAFFD" w:rsidR="00082F17" w:rsidRPr="00D93A86" w:rsidRDefault="00082F17" w:rsidP="00082F17">
            <w:pPr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C9378" w14:textId="439B48F6" w:rsidR="00082F17" w:rsidRPr="00D93A86" w:rsidRDefault="00082F17" w:rsidP="00082F1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66D256CE" w14:textId="374AED38" w:rsidR="00082F17" w:rsidRDefault="00082F17" w:rsidP="00082F17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082F17" w14:paraId="17D7E4E6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DC4F8" w14:textId="4DFBB464" w:rsidR="00082F17" w:rsidRPr="00082F17" w:rsidRDefault="00082F17" w:rsidP="00082F1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27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A2952" w14:textId="33016D20" w:rsidR="00082F17" w:rsidRPr="00A755E7" w:rsidRDefault="00082F17" w:rsidP="00082F1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33621764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16B7" w14:textId="7ACE3636" w:rsidR="00082F17" w:rsidRPr="00DA35DA" w:rsidRDefault="00082F17" w:rsidP="00082F17">
            <w:pPr>
              <w:jc w:val="center"/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Периндоприл, индапамид, амлодипин таблетка 8 мг+2,5 мг+10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41D9" w14:textId="77777777" w:rsidR="00082F17" w:rsidRPr="00DA35DA" w:rsidRDefault="00082F17" w:rsidP="00082F1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F3BB" w14:textId="056DDD67" w:rsidR="00082F17" w:rsidRPr="00DA35DA" w:rsidRDefault="00082F17" w:rsidP="00082F1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Периндоприл, индапамид, амлодипин таблетка 8 мг+2,5 мг+10 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14DE" w14:textId="664EC5CC" w:rsidR="00082F17" w:rsidRDefault="00082F17" w:rsidP="00082F17">
            <w:pPr>
              <w:jc w:val="center"/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24A82" w14:textId="77777777" w:rsidR="00082F17" w:rsidRPr="00A755E7" w:rsidRDefault="00082F17" w:rsidP="00082F1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5078" w14:textId="77777777" w:rsidR="00082F17" w:rsidRPr="00A755E7" w:rsidRDefault="00082F17" w:rsidP="00082F1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8CD02" w14:textId="2CA4A306" w:rsidR="00082F17" w:rsidRPr="003C0A61" w:rsidRDefault="00082F17" w:rsidP="00082F1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8F27" w14:textId="77AA9A93" w:rsidR="00082F17" w:rsidRPr="00BD19E3" w:rsidRDefault="00082F17" w:rsidP="00082F1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CBAC" w14:textId="76A996C7" w:rsidR="00082F17" w:rsidRPr="00D93A86" w:rsidRDefault="00082F17" w:rsidP="00082F1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2BC74CBE" w14:textId="1EFDFB9B" w:rsidR="00082F17" w:rsidRDefault="00082F17" w:rsidP="00082F17"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082F17" w14:paraId="3A75E917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677D" w14:textId="2B7154A6" w:rsidR="00082F17" w:rsidRPr="00082F17" w:rsidRDefault="00082F17" w:rsidP="00082F1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28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7FD7B" w14:textId="5FF39966" w:rsidR="00082F17" w:rsidRPr="00A755E7" w:rsidRDefault="00082F17" w:rsidP="00082F1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33621620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0DB5" w14:textId="74BC8569" w:rsidR="00082F17" w:rsidRPr="00DA35DA" w:rsidRDefault="00082F17" w:rsidP="00082F17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DA35DA">
              <w:rPr>
                <w:rFonts w:ascii="Arial Unicode" w:hAnsi="Arial Unicode"/>
                <w:sz w:val="18"/>
                <w:szCs w:val="18"/>
              </w:rPr>
              <w:t>Спиронолактон, таблетка 25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B12C" w14:textId="77777777" w:rsidR="00082F17" w:rsidRPr="00A755E7" w:rsidRDefault="00082F17" w:rsidP="00082F1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B0D9" w14:textId="44A435AF" w:rsidR="00082F17" w:rsidRPr="00A755E7" w:rsidRDefault="00082F17" w:rsidP="00082F1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DA35DA">
              <w:rPr>
                <w:rFonts w:ascii="Arial Unicode" w:hAnsi="Arial Unicode"/>
                <w:sz w:val="18"/>
                <w:szCs w:val="18"/>
              </w:rPr>
              <w:t>Спиронолактон, таблетка 25 мг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5E7A" w14:textId="77777777" w:rsidR="00082F17" w:rsidRDefault="00082F17" w:rsidP="00082F17">
            <w:pPr>
              <w:jc w:val="center"/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72DE" w14:textId="77777777" w:rsidR="00082F17" w:rsidRPr="00A755E7" w:rsidRDefault="00082F17" w:rsidP="00082F1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94EE" w14:textId="77777777" w:rsidR="00082F17" w:rsidRPr="00A755E7" w:rsidRDefault="00082F17" w:rsidP="00082F1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21F9C" w14:textId="2085E36C" w:rsidR="00082F17" w:rsidRPr="003C0A61" w:rsidRDefault="00082F17" w:rsidP="00082F1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21000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A9DE" w14:textId="031D7EF3" w:rsidR="00082F17" w:rsidRPr="00BD19E3" w:rsidRDefault="00082F17" w:rsidP="00082F1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88FC8" w14:textId="023DA09E" w:rsidR="00082F17" w:rsidRPr="00D93A86" w:rsidRDefault="00082F17" w:rsidP="00082F1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назначенной врачом.</w:t>
            </w:r>
          </w:p>
        </w:tc>
        <w:tc>
          <w:tcPr>
            <w:tcW w:w="1024" w:type="dxa"/>
          </w:tcPr>
          <w:p w14:paraId="12008EE0" w14:textId="0F592C7F" w:rsidR="00082F17" w:rsidRDefault="00082F17" w:rsidP="00082F17"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25.12.2026</w:t>
            </w:r>
          </w:p>
        </w:tc>
      </w:tr>
      <w:tr w:rsidR="00082F17" w14:paraId="517A6993" w14:textId="77777777" w:rsidTr="00AA3637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BD61" w14:textId="7D0CCA68" w:rsidR="00082F17" w:rsidRPr="00082F17" w:rsidRDefault="00082F17" w:rsidP="00082F1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29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12674" w14:textId="20D8EB03" w:rsidR="00082F17" w:rsidRPr="00A755E7" w:rsidRDefault="00082F17" w:rsidP="00082F1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D7EAA">
              <w:rPr>
                <w:rFonts w:ascii="Calibri" w:hAnsi="Calibri" w:cs="Calibri"/>
                <w:sz w:val="18"/>
                <w:szCs w:val="18"/>
              </w:rPr>
              <w:t>33611360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FF6B" w14:textId="2D5AC058" w:rsidR="00082F17" w:rsidRPr="00DA35DA" w:rsidRDefault="00082F17" w:rsidP="00082F17">
            <w:pPr>
              <w:jc w:val="center"/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Холекальциферол холекальциферол капли/раствор для приема внутрь 15000 МЕ/мл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6618" w14:textId="77777777" w:rsidR="00082F17" w:rsidRPr="00DA35DA" w:rsidRDefault="00082F17" w:rsidP="00082F1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5F5D" w14:textId="7DA6786B" w:rsidR="00082F17" w:rsidRPr="00DA35DA" w:rsidRDefault="00082F17" w:rsidP="00082F1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DA35DA">
              <w:rPr>
                <w:rFonts w:ascii="Arial Unicode" w:hAnsi="Arial Unicode"/>
                <w:sz w:val="18"/>
                <w:szCs w:val="18"/>
                <w:lang w:val="ru-RU"/>
              </w:rPr>
              <w:t>Холекальциферол холекальциферол капли/раствор для приема внутрь 15000 МЕ/мл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58EA" w14:textId="77777777" w:rsidR="00082F17" w:rsidRDefault="00082F17" w:rsidP="00082F17">
            <w:pPr>
              <w:jc w:val="center"/>
            </w:pPr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D2A9" w14:textId="77777777" w:rsidR="00082F17" w:rsidRPr="00A755E7" w:rsidRDefault="00082F17" w:rsidP="00082F1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8C70" w14:textId="77777777" w:rsidR="00082F17" w:rsidRPr="00A755E7" w:rsidRDefault="00082F17" w:rsidP="00082F1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485DE" w14:textId="1B40239E" w:rsidR="00082F17" w:rsidRPr="003C0A61" w:rsidRDefault="00082F17" w:rsidP="00082F1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860C" w14:textId="696DBC63" w:rsidR="00082F17" w:rsidRPr="00BD19E3" w:rsidRDefault="00082F17" w:rsidP="00082F17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</w:t>
            </w:r>
            <w:r>
              <w:rPr>
                <w:rFonts w:ascii="Arial Unicode" w:hAnsi="Arial Unicode" w:cs="GHEA Grapalat"/>
                <w:b/>
                <w:bCs/>
                <w:sz w:val="12"/>
                <w:szCs w:val="12"/>
              </w:rPr>
              <w:t xml:space="preserve">. </w:t>
            </w:r>
            <w:r w:rsidRPr="00D93A86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Бюрегаван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1929" w14:textId="221FBD5E" w:rsidR="00082F17" w:rsidRPr="00D93A86" w:rsidRDefault="00082F17" w:rsidP="00082F1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 более общей суммы, назначен</w:t>
            </w:r>
            <w:r w:rsidRPr="00D93A8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lastRenderedPageBreak/>
              <w:t>ной врачом.</w:t>
            </w:r>
          </w:p>
        </w:tc>
        <w:tc>
          <w:tcPr>
            <w:tcW w:w="1024" w:type="dxa"/>
          </w:tcPr>
          <w:p w14:paraId="6AB8E01B" w14:textId="5D715BD6" w:rsidR="00082F17" w:rsidRDefault="00082F17" w:rsidP="00082F17">
            <w:r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25.12.2026</w:t>
            </w:r>
          </w:p>
        </w:tc>
      </w:tr>
    </w:tbl>
    <w:p w14:paraId="14B82AE7" w14:textId="77777777" w:rsidR="008908E7" w:rsidRDefault="008908E7" w:rsidP="001C7118">
      <w:pPr>
        <w:jc w:val="center"/>
        <w:rPr>
          <w:lang w:val="es-ES"/>
        </w:rPr>
      </w:pPr>
    </w:p>
    <w:p w14:paraId="1FDC9B05" w14:textId="77777777" w:rsidR="00940AEC" w:rsidRPr="00940AEC" w:rsidRDefault="00940AEC" w:rsidP="00940AEC">
      <w:pPr>
        <w:rPr>
          <w:lang w:val="es-ES"/>
        </w:rPr>
      </w:pPr>
      <w:r w:rsidRPr="00940AEC">
        <w:rPr>
          <w:lang w:val="es-ES"/>
        </w:rPr>
        <w:t>*Транспортировка, хранение и консервация лекарственных средств должны осуществляться в соответствии с Приказом Министра здравоохранения Республики Армения от 2010 года. Приказ № 17-Н от 9 сентября</w:t>
      </w:r>
    </w:p>
    <w:p w14:paraId="6D33C6A3" w14:textId="77777777" w:rsidR="00940AEC" w:rsidRPr="00940AEC" w:rsidRDefault="00940AEC" w:rsidP="00940AEC">
      <w:pPr>
        <w:rPr>
          <w:lang w:val="es-ES"/>
        </w:rPr>
      </w:pPr>
      <w:r w:rsidRPr="00940AEC">
        <w:rPr>
          <w:lang w:val="es-ES"/>
        </w:rPr>
        <w:t>*Сроки годности лекарственного средства на момент поставки покупателю должны быть следующими:</w:t>
      </w:r>
    </w:p>
    <w:p w14:paraId="7658416A" w14:textId="77777777" w:rsidR="00940AEC" w:rsidRPr="00940AEC" w:rsidRDefault="00940AEC" w:rsidP="00940AEC">
      <w:pPr>
        <w:rPr>
          <w:lang w:val="es-ES"/>
        </w:rPr>
      </w:pPr>
      <w:r w:rsidRPr="00940AEC">
        <w:rPr>
          <w:lang w:val="es-ES"/>
        </w:rPr>
        <w:t>а. Лекарственные средства со сроком годности более 2,5 лет должны иметь не менее</w:t>
      </w:r>
    </w:p>
    <w:p w14:paraId="32D2766C" w14:textId="77777777" w:rsidR="00940AEC" w:rsidRPr="00940AEC" w:rsidRDefault="00940AEC" w:rsidP="00940AEC">
      <w:pPr>
        <w:rPr>
          <w:lang w:val="es-ES"/>
        </w:rPr>
      </w:pPr>
      <w:r w:rsidRPr="00940AEC">
        <w:rPr>
          <w:lang w:val="es-ES"/>
        </w:rPr>
        <w:t>Остаточный срок годности 2 года,</w:t>
      </w:r>
    </w:p>
    <w:p w14:paraId="4F15CAE6" w14:textId="77777777" w:rsidR="00940AEC" w:rsidRPr="00940AEC" w:rsidRDefault="00940AEC" w:rsidP="00940AEC">
      <w:pPr>
        <w:rPr>
          <w:lang w:val="es-ES"/>
        </w:rPr>
      </w:pPr>
      <w:r w:rsidRPr="00940AEC">
        <w:rPr>
          <w:lang w:val="es-ES"/>
        </w:rPr>
        <w:t>б. Лекарственные средства со сроком годности до 2,5 лет должны иметь не менее</w:t>
      </w:r>
    </w:p>
    <w:p w14:paraId="1215C634" w14:textId="77777777" w:rsidR="00940AEC" w:rsidRPr="00940AEC" w:rsidRDefault="00940AEC" w:rsidP="00940AEC">
      <w:pPr>
        <w:rPr>
          <w:lang w:val="es-ES"/>
        </w:rPr>
      </w:pPr>
      <w:r w:rsidRPr="00940AEC">
        <w:rPr>
          <w:lang w:val="es-ES"/>
        </w:rPr>
        <w:t>Остаточный срок годности 1 год,</w:t>
      </w:r>
    </w:p>
    <w:p w14:paraId="68617AE6" w14:textId="77777777" w:rsidR="00940AEC" w:rsidRPr="00940AEC" w:rsidRDefault="00940AEC" w:rsidP="00940AEC">
      <w:pPr>
        <w:rPr>
          <w:lang w:val="es-ES"/>
        </w:rPr>
      </w:pPr>
      <w:r w:rsidRPr="00940AEC">
        <w:rPr>
          <w:lang w:val="es-ES"/>
        </w:rPr>
        <w:t>в. в отдельных случаях, а именно, когда это оправдано для удовлетворения неотложных потребностей пациентов</w:t>
      </w:r>
    </w:p>
    <w:p w14:paraId="7EB4CABA" w14:textId="77777777" w:rsidR="00940AEC" w:rsidRPr="00940AEC" w:rsidRDefault="00940AEC" w:rsidP="00940AEC">
      <w:pPr>
        <w:rPr>
          <w:lang w:val="es-ES"/>
        </w:rPr>
      </w:pPr>
      <w:r w:rsidRPr="00940AEC">
        <w:rPr>
          <w:lang w:val="es-ES"/>
        </w:rPr>
        <w:t>необходимость, короткие сроки годности препарата, передача</w:t>
      </w:r>
    </w:p>
    <w:p w14:paraId="78D24777" w14:textId="77777777" w:rsidR="00940AEC" w:rsidRPr="00940AEC" w:rsidRDefault="00940AEC" w:rsidP="00940AEC">
      <w:pPr>
        <w:rPr>
          <w:lang w:val="es-ES"/>
        </w:rPr>
      </w:pPr>
      <w:r w:rsidRPr="00940AEC">
        <w:rPr>
          <w:lang w:val="es-ES"/>
        </w:rPr>
        <w:t>Остаточный срок годности препарата на момент покупки должен быть не менее 3 месяцев.</w:t>
      </w:r>
    </w:p>
    <w:p w14:paraId="360C90D9" w14:textId="77777777" w:rsidR="00940AEC" w:rsidRPr="00940AEC" w:rsidRDefault="00940AEC" w:rsidP="00940AEC">
      <w:pPr>
        <w:rPr>
          <w:lang w:val="es-ES"/>
        </w:rPr>
      </w:pPr>
      <w:r w:rsidRPr="00940AEC">
        <w:rPr>
          <w:lang w:val="es-ES"/>
        </w:rPr>
        <w:t xml:space="preserve"> * Срок поставки товара, а в случае поэтапной поставки срок поставки первого этапа, должен быть установлен не менее 20 календарных дней, исчисляемых с даты вступления в силу условия об исполнении прав. и обязательства сторон, предусмотренные договором, за исключением случая, когда выбранный участник согласен на поставку продукции. осуществить поставку в более короткий срок. Срок поставки не может быть позднее 25 декабря данного года.</w:t>
      </w:r>
    </w:p>
    <w:p w14:paraId="1B1DAEF9" w14:textId="77777777" w:rsidR="00940AEC" w:rsidRPr="00940AEC" w:rsidRDefault="00940AEC" w:rsidP="00940AEC">
      <w:pPr>
        <w:rPr>
          <w:lang w:val="es-ES"/>
        </w:rPr>
      </w:pPr>
    </w:p>
    <w:p w14:paraId="5CCE4DA3" w14:textId="77777777" w:rsidR="00940AEC" w:rsidRPr="00940AEC" w:rsidRDefault="00940AEC" w:rsidP="00940AEC">
      <w:pPr>
        <w:rPr>
          <w:lang w:val="es-ES"/>
        </w:rPr>
      </w:pPr>
      <w:r w:rsidRPr="00940AEC">
        <w:rPr>
          <w:lang w:val="es-ES"/>
        </w:rPr>
        <w:t xml:space="preserve">** Если в заявке выбранного участника содержится продукция, выпускаемая более чем одним производителем, а также продукция с разными торговыми марками, фирменными наименованиями и моделями, то в данное приложение включаются те, которые оценены удовлетворительно. Если в приглашении не предусмотрена торговая </w:t>
      </w:r>
      <w:proofErr w:type="gramStart"/>
      <w:r w:rsidRPr="00940AEC">
        <w:rPr>
          <w:lang w:val="es-ES"/>
        </w:rPr>
        <w:t>марка ,</w:t>
      </w:r>
      <w:proofErr w:type="gramEnd"/>
      <w:r w:rsidRPr="00940AEC">
        <w:rPr>
          <w:lang w:val="es-ES"/>
        </w:rPr>
        <w:t xml:space="preserve"> марка товара, предлагаемого участником, , представление информации о модели и производителе, то графа «торговая марка, марка, модель и наименование производителя» удаляется. Если это предусмотрено договором, Продавец также представляет Покупатель имеет гарантийное письмо или сертификат соответствия от производителя товара или его представителя.</w:t>
      </w:r>
    </w:p>
    <w:p w14:paraId="3735ED06" w14:textId="7185557B" w:rsidR="00940AEC" w:rsidRPr="008903D5" w:rsidRDefault="00940AEC" w:rsidP="00940AEC">
      <w:pPr>
        <w:rPr>
          <w:lang w:val="es-ES"/>
        </w:rPr>
      </w:pPr>
      <w:r w:rsidRPr="00940AEC">
        <w:rPr>
          <w:lang w:val="es-ES"/>
        </w:rPr>
        <w:t>*** Если договор заключен на основании части 6 статьи 15 Закона РА «О закупках», то расчет срока в графе определяется в календарных днях, причем расчет ведется с даты вступления в силу договора, заключенного между сторонами, если предусмотрены финансовые средства.</w:t>
      </w:r>
    </w:p>
    <w:sectPr w:rsidR="00940AEC" w:rsidRPr="008903D5" w:rsidSect="00357AAC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201" w:usb1="00000000" w:usb2="00000000" w:usb3="00000000" w:csb0="00000004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</w:font>
  <w:font w:name="Lohit Devanagari">
    <w:altName w:val="Times New Roman"/>
    <w:charset w:val="00"/>
    <w:family w:val="auto"/>
    <w:pitch w:val="default"/>
  </w:font>
  <w:font w:name="Baltica">
    <w:altName w:val="Times New Roman"/>
    <w:panose1 w:val="00000000000000000000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swiss"/>
    <w:pitch w:val="variable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val="hy-AM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108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788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96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4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2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88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64" w:hanging="1800"/>
      </w:pPr>
      <w:rPr>
        <w:rFonts w:ascii="GHEA Grapalat" w:hAnsi="GHEA Grapalat" w:cs="GHEA Grapalat" w:hint="default"/>
        <w:sz w:val="18"/>
        <w:szCs w:val="18"/>
        <w:lang w:val="pt-BR"/>
      </w:rPr>
    </w:lvl>
  </w:abstractNum>
  <w:abstractNum w:abstractNumId="3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5" w:hanging="360"/>
      </w:pPr>
      <w:rPr>
        <w:rFonts w:ascii="GHEA Grapalat" w:hAnsi="GHEA Grapalat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70" w:hanging="720"/>
      </w:pPr>
      <w:rPr>
        <w:rFonts w:cs="Arial"/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15" w:hanging="720"/>
      </w:pPr>
      <w:rPr>
        <w:rFonts w:cs="Arial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20" w:hanging="1080"/>
      </w:pPr>
      <w:rPr>
        <w:rFonts w:cs="Arial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65" w:hanging="1080"/>
      </w:pPr>
      <w:rPr>
        <w:rFonts w:cs="Arial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70" w:hanging="1440"/>
      </w:pPr>
      <w:rPr>
        <w:rFonts w:cs="Arial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15" w:hanging="1440"/>
      </w:pPr>
      <w:rPr>
        <w:rFonts w:cs="Arial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920" w:hanging="1800"/>
      </w:pPr>
      <w:rPr>
        <w:rFonts w:cs="Arial"/>
        <w:b w:val="0"/>
        <w:sz w:val="24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GHEA Grapalat"/>
        <w:lang w:val="pt-BR"/>
      </w:rPr>
    </w:lvl>
  </w:abstractNum>
  <w:abstractNum w:abstractNumId="5" w15:restartNumberingAfterBreak="0">
    <w:nsid w:val="2D37542E"/>
    <w:multiLevelType w:val="hybridMultilevel"/>
    <w:tmpl w:val="82DCA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339D7"/>
    <w:multiLevelType w:val="hybridMultilevel"/>
    <w:tmpl w:val="6EC61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0C293B"/>
    <w:multiLevelType w:val="hybridMultilevel"/>
    <w:tmpl w:val="885816E2"/>
    <w:lvl w:ilvl="0" w:tplc="300225EC">
      <w:start w:val="1"/>
      <w:numFmt w:val="decimal"/>
      <w:pStyle w:val="FRS-NumberList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B088CEF2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AC"/>
    <w:rsid w:val="00002316"/>
    <w:rsid w:val="00006A1F"/>
    <w:rsid w:val="00016164"/>
    <w:rsid w:val="00034F55"/>
    <w:rsid w:val="00042032"/>
    <w:rsid w:val="00055F48"/>
    <w:rsid w:val="00062FA5"/>
    <w:rsid w:val="00065354"/>
    <w:rsid w:val="00070665"/>
    <w:rsid w:val="00080413"/>
    <w:rsid w:val="00082F17"/>
    <w:rsid w:val="00087A21"/>
    <w:rsid w:val="000A39A9"/>
    <w:rsid w:val="000C186C"/>
    <w:rsid w:val="000D3585"/>
    <w:rsid w:val="000F1947"/>
    <w:rsid w:val="001003B9"/>
    <w:rsid w:val="00140F76"/>
    <w:rsid w:val="00181877"/>
    <w:rsid w:val="00192968"/>
    <w:rsid w:val="001C7118"/>
    <w:rsid w:val="001D14CA"/>
    <w:rsid w:val="001D194D"/>
    <w:rsid w:val="001E1DA1"/>
    <w:rsid w:val="001E35E7"/>
    <w:rsid w:val="001E661E"/>
    <w:rsid w:val="001F1AF8"/>
    <w:rsid w:val="00214A94"/>
    <w:rsid w:val="00225AB4"/>
    <w:rsid w:val="002A6B9E"/>
    <w:rsid w:val="0030323B"/>
    <w:rsid w:val="00306A6C"/>
    <w:rsid w:val="00307E7C"/>
    <w:rsid w:val="00321C95"/>
    <w:rsid w:val="00335275"/>
    <w:rsid w:val="00344FA9"/>
    <w:rsid w:val="00357AAC"/>
    <w:rsid w:val="003615ED"/>
    <w:rsid w:val="00375D1C"/>
    <w:rsid w:val="003C0A61"/>
    <w:rsid w:val="003D7EAA"/>
    <w:rsid w:val="003E4FCB"/>
    <w:rsid w:val="00405433"/>
    <w:rsid w:val="00467BEA"/>
    <w:rsid w:val="00472B29"/>
    <w:rsid w:val="0047343F"/>
    <w:rsid w:val="004742C8"/>
    <w:rsid w:val="00477287"/>
    <w:rsid w:val="004A5EA1"/>
    <w:rsid w:val="004B4006"/>
    <w:rsid w:val="004C4B19"/>
    <w:rsid w:val="00504FE2"/>
    <w:rsid w:val="00512402"/>
    <w:rsid w:val="00516985"/>
    <w:rsid w:val="00520157"/>
    <w:rsid w:val="00560FE0"/>
    <w:rsid w:val="00566953"/>
    <w:rsid w:val="00590D1B"/>
    <w:rsid w:val="005C6D79"/>
    <w:rsid w:val="005D0B51"/>
    <w:rsid w:val="005D2283"/>
    <w:rsid w:val="00610B27"/>
    <w:rsid w:val="00616345"/>
    <w:rsid w:val="00633D1A"/>
    <w:rsid w:val="00645306"/>
    <w:rsid w:val="0065588E"/>
    <w:rsid w:val="006B7930"/>
    <w:rsid w:val="006C7A33"/>
    <w:rsid w:val="006E7C60"/>
    <w:rsid w:val="006F3279"/>
    <w:rsid w:val="006F36A9"/>
    <w:rsid w:val="006F67EB"/>
    <w:rsid w:val="007201F8"/>
    <w:rsid w:val="00732BA8"/>
    <w:rsid w:val="007453DD"/>
    <w:rsid w:val="00751879"/>
    <w:rsid w:val="00790DAC"/>
    <w:rsid w:val="007942AA"/>
    <w:rsid w:val="007A1575"/>
    <w:rsid w:val="007B125E"/>
    <w:rsid w:val="007B1F7D"/>
    <w:rsid w:val="007E2118"/>
    <w:rsid w:val="0080172C"/>
    <w:rsid w:val="00862620"/>
    <w:rsid w:val="00876077"/>
    <w:rsid w:val="00883689"/>
    <w:rsid w:val="008903D5"/>
    <w:rsid w:val="008908E7"/>
    <w:rsid w:val="008B7956"/>
    <w:rsid w:val="008F44C9"/>
    <w:rsid w:val="00912E6B"/>
    <w:rsid w:val="009179BD"/>
    <w:rsid w:val="00924570"/>
    <w:rsid w:val="00940AEC"/>
    <w:rsid w:val="00950913"/>
    <w:rsid w:val="00985922"/>
    <w:rsid w:val="009A03F2"/>
    <w:rsid w:val="009B1BCA"/>
    <w:rsid w:val="009B3433"/>
    <w:rsid w:val="009C08AF"/>
    <w:rsid w:val="009C73D5"/>
    <w:rsid w:val="009E361A"/>
    <w:rsid w:val="00A223D1"/>
    <w:rsid w:val="00A87385"/>
    <w:rsid w:val="00AA3637"/>
    <w:rsid w:val="00AB19E5"/>
    <w:rsid w:val="00AC2C2D"/>
    <w:rsid w:val="00AC7441"/>
    <w:rsid w:val="00B079A1"/>
    <w:rsid w:val="00B51E8B"/>
    <w:rsid w:val="00B560FB"/>
    <w:rsid w:val="00B7629B"/>
    <w:rsid w:val="00B772CC"/>
    <w:rsid w:val="00B96A4F"/>
    <w:rsid w:val="00BA5396"/>
    <w:rsid w:val="00BA5A87"/>
    <w:rsid w:val="00BD19E3"/>
    <w:rsid w:val="00BD4B5B"/>
    <w:rsid w:val="00C02117"/>
    <w:rsid w:val="00C06D5C"/>
    <w:rsid w:val="00C07363"/>
    <w:rsid w:val="00C1332F"/>
    <w:rsid w:val="00C22634"/>
    <w:rsid w:val="00C375C7"/>
    <w:rsid w:val="00C42BD8"/>
    <w:rsid w:val="00C61294"/>
    <w:rsid w:val="00C739CF"/>
    <w:rsid w:val="00C80AB9"/>
    <w:rsid w:val="00C835AC"/>
    <w:rsid w:val="00CF7670"/>
    <w:rsid w:val="00D4246D"/>
    <w:rsid w:val="00D65A99"/>
    <w:rsid w:val="00D93A86"/>
    <w:rsid w:val="00DA35DA"/>
    <w:rsid w:val="00DC7F4E"/>
    <w:rsid w:val="00DF4E24"/>
    <w:rsid w:val="00E01E13"/>
    <w:rsid w:val="00E058DF"/>
    <w:rsid w:val="00E46050"/>
    <w:rsid w:val="00E6497A"/>
    <w:rsid w:val="00E7173D"/>
    <w:rsid w:val="00EC6E2F"/>
    <w:rsid w:val="00F05D6E"/>
    <w:rsid w:val="00F354E7"/>
    <w:rsid w:val="00F4217C"/>
    <w:rsid w:val="00F458C5"/>
    <w:rsid w:val="00F5777E"/>
    <w:rsid w:val="00F721E5"/>
    <w:rsid w:val="00F73DB5"/>
    <w:rsid w:val="00F85DAF"/>
    <w:rsid w:val="00F8686C"/>
    <w:rsid w:val="00FA335D"/>
    <w:rsid w:val="00FA625C"/>
    <w:rsid w:val="00FB2E1F"/>
    <w:rsid w:val="00FB3956"/>
    <w:rsid w:val="00FC1D0E"/>
    <w:rsid w:val="00FE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DAADD"/>
  <w15:chartTrackingRefBased/>
  <w15:docId w15:val="{2843D2F1-F4B8-4C39-BF01-518C7667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iPriority="0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0" w:unhideWhenUsed="1" w:qFormat="1"/>
    <w:lsdException w:name="HTML Bottom of Form" w:semiHidden="1" w:uiPriority="0" w:unhideWhenUsed="1" w:qFormat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3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1"/>
    <w:qFormat/>
    <w:rsid w:val="00357AA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1"/>
    <w:unhideWhenUsed/>
    <w:qFormat/>
    <w:rsid w:val="00357AA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1"/>
    <w:unhideWhenUsed/>
    <w:qFormat/>
    <w:rsid w:val="00357AA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1"/>
    <w:unhideWhenUsed/>
    <w:qFormat/>
    <w:rsid w:val="00357AA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1"/>
    <w:unhideWhenUsed/>
    <w:qFormat/>
    <w:rsid w:val="00357AA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1"/>
    <w:unhideWhenUsed/>
    <w:qFormat/>
    <w:rsid w:val="00357AA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1"/>
    <w:uiPriority w:val="99"/>
    <w:unhideWhenUsed/>
    <w:qFormat/>
    <w:rsid w:val="00357AA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1"/>
    <w:uiPriority w:val="99"/>
    <w:unhideWhenUsed/>
    <w:qFormat/>
    <w:rsid w:val="00357AA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1"/>
    <w:uiPriority w:val="99"/>
    <w:unhideWhenUsed/>
    <w:qFormat/>
    <w:rsid w:val="00357AA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basedOn w:val="DefaultParagraphFont"/>
    <w:link w:val="Heading1"/>
    <w:qFormat/>
    <w:rsid w:val="00357AAC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1">
    <w:name w:val="Heading 2 Char1"/>
    <w:basedOn w:val="DefaultParagraphFont"/>
    <w:link w:val="Heading2"/>
    <w:qFormat/>
    <w:rsid w:val="00357AAC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1">
    <w:name w:val="Heading 3 Char1"/>
    <w:basedOn w:val="DefaultParagraphFont"/>
    <w:link w:val="Heading3"/>
    <w:qFormat/>
    <w:rsid w:val="00357AA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1">
    <w:name w:val="Heading 4 Char1"/>
    <w:basedOn w:val="DefaultParagraphFont"/>
    <w:link w:val="Heading4"/>
    <w:qFormat/>
    <w:rsid w:val="00357AAC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1">
    <w:name w:val="Heading 5 Char1"/>
    <w:basedOn w:val="DefaultParagraphFont"/>
    <w:link w:val="Heading5"/>
    <w:qFormat/>
    <w:rsid w:val="00357AAC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1">
    <w:name w:val="Heading 6 Char1"/>
    <w:basedOn w:val="DefaultParagraphFont"/>
    <w:link w:val="Heading6"/>
    <w:qFormat/>
    <w:rsid w:val="00357AAC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1">
    <w:name w:val="Heading 7 Char1"/>
    <w:basedOn w:val="DefaultParagraphFont"/>
    <w:link w:val="Heading7"/>
    <w:uiPriority w:val="99"/>
    <w:qFormat/>
    <w:rsid w:val="00357AA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1">
    <w:name w:val="Heading 8 Char1"/>
    <w:basedOn w:val="DefaultParagraphFont"/>
    <w:link w:val="Heading8"/>
    <w:uiPriority w:val="99"/>
    <w:qFormat/>
    <w:rsid w:val="00357AA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Heading9Char1">
    <w:name w:val="Heading 9 Char1"/>
    <w:basedOn w:val="DefaultParagraphFont"/>
    <w:link w:val="Heading9"/>
    <w:uiPriority w:val="99"/>
    <w:qFormat/>
    <w:rsid w:val="00357AA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Hyperlink">
    <w:name w:val="Hyperlink"/>
    <w:unhideWhenUsed/>
    <w:rsid w:val="00357AAC"/>
    <w:rPr>
      <w:color w:val="0000FF"/>
      <w:u w:val="single"/>
    </w:rPr>
  </w:style>
  <w:style w:type="character" w:styleId="FollowedHyperlink">
    <w:name w:val="FollowedHyperlink"/>
    <w:unhideWhenUsed/>
    <w:qFormat/>
    <w:rsid w:val="00357AAC"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357A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357AA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msonormal0">
    <w:name w:val="msonormal"/>
    <w:basedOn w:val="Normal"/>
    <w:uiPriority w:val="99"/>
    <w:qFormat/>
    <w:rsid w:val="00357AAC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qFormat/>
    <w:rsid w:val="00357AAC"/>
    <w:pPr>
      <w:spacing w:before="100" w:beforeAutospacing="1" w:after="100" w:afterAutospacing="1"/>
    </w:pPr>
  </w:style>
  <w:style w:type="paragraph" w:styleId="Index1">
    <w:name w:val="index 1"/>
    <w:basedOn w:val="Normal"/>
    <w:next w:val="Normal"/>
    <w:autoRedefine/>
    <w:uiPriority w:val="99"/>
    <w:unhideWhenUsed/>
    <w:qFormat/>
    <w:rsid w:val="00357AAC"/>
    <w:pPr>
      <w:ind w:left="240" w:hanging="240"/>
    </w:pPr>
  </w:style>
  <w:style w:type="paragraph" w:styleId="FootnoteText">
    <w:name w:val="footnote text"/>
    <w:basedOn w:val="Normal"/>
    <w:link w:val="FootnoteTextChar1"/>
    <w:unhideWhenUsed/>
    <w:qFormat/>
    <w:rsid w:val="00357AAC"/>
    <w:rPr>
      <w:rFonts w:ascii="Times Armenian" w:hAnsi="Times Armenian"/>
      <w:sz w:val="20"/>
      <w:szCs w:val="20"/>
      <w:lang w:val="x-none" w:eastAsia="ru-RU"/>
    </w:rPr>
  </w:style>
  <w:style w:type="character" w:customStyle="1" w:styleId="FootnoteTextChar1">
    <w:name w:val="Footnote Text Char1"/>
    <w:basedOn w:val="DefaultParagraphFont"/>
    <w:link w:val="FootnoteText"/>
    <w:qFormat/>
    <w:rsid w:val="00357AA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2"/>
    <w:uiPriority w:val="99"/>
    <w:unhideWhenUsed/>
    <w:qFormat/>
    <w:rsid w:val="00357AA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HeaderChar2">
    <w:name w:val="Header Char2"/>
    <w:basedOn w:val="DefaultParagraphFont"/>
    <w:link w:val="Header"/>
    <w:qFormat/>
    <w:rsid w:val="00357AA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Footer">
    <w:name w:val="footer"/>
    <w:basedOn w:val="Normal"/>
    <w:link w:val="FooterChar1"/>
    <w:uiPriority w:val="99"/>
    <w:unhideWhenUsed/>
    <w:qFormat/>
    <w:rsid w:val="00357AA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1">
    <w:name w:val="Footer Char1"/>
    <w:basedOn w:val="DefaultParagraphFont"/>
    <w:link w:val="Footer"/>
    <w:qFormat/>
    <w:rsid w:val="00357AAC"/>
    <w:rPr>
      <w:rFonts w:ascii="Times New Roman" w:eastAsia="Times New Roman" w:hAnsi="Times New Roman" w:cs="Times New Roman"/>
      <w:sz w:val="20"/>
      <w:szCs w:val="20"/>
    </w:rPr>
  </w:style>
  <w:style w:type="paragraph" w:styleId="IndexHeading">
    <w:name w:val="index heading"/>
    <w:basedOn w:val="Normal"/>
    <w:next w:val="Index1"/>
    <w:uiPriority w:val="99"/>
    <w:unhideWhenUsed/>
    <w:qFormat/>
    <w:rsid w:val="00357AAC"/>
    <w:rPr>
      <w:sz w:val="20"/>
      <w:szCs w:val="20"/>
      <w:lang w:val="en-AU" w:eastAsia="ru-RU"/>
    </w:rPr>
  </w:style>
  <w:style w:type="paragraph" w:styleId="Caption">
    <w:name w:val="caption"/>
    <w:basedOn w:val="Normal"/>
    <w:uiPriority w:val="99"/>
    <w:unhideWhenUsed/>
    <w:qFormat/>
    <w:rsid w:val="00357AAC"/>
    <w:pPr>
      <w:suppressLineNumbers/>
      <w:suppressAutoHyphens/>
      <w:spacing w:before="120" w:after="120"/>
    </w:pPr>
    <w:rPr>
      <w:rFonts w:cs="Lohit Devanagari"/>
      <w:i/>
      <w:iCs/>
      <w:lang w:eastAsia="zh-CN"/>
    </w:rPr>
  </w:style>
  <w:style w:type="paragraph" w:styleId="EndnoteText">
    <w:name w:val="endnote text"/>
    <w:basedOn w:val="Normal"/>
    <w:link w:val="EndnoteTextChar"/>
    <w:uiPriority w:val="99"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1"/>
    <w:uiPriority w:val="99"/>
    <w:unhideWhenUsed/>
    <w:qFormat/>
    <w:rsid w:val="00357AAC"/>
    <w:pPr>
      <w:spacing w:after="120"/>
    </w:pPr>
  </w:style>
  <w:style w:type="character" w:customStyle="1" w:styleId="BodyTextChar1">
    <w:name w:val="Body Text Char1"/>
    <w:basedOn w:val="DefaultParagraphFont"/>
    <w:link w:val="BodyText"/>
    <w:qFormat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List">
    <w:name w:val="List"/>
    <w:basedOn w:val="BodyText"/>
    <w:uiPriority w:val="99"/>
    <w:unhideWhenUsed/>
    <w:qFormat/>
    <w:rsid w:val="00357AAC"/>
    <w:pPr>
      <w:suppressAutoHyphens/>
    </w:pPr>
    <w:rPr>
      <w:rFonts w:cs="Lohit Devanagari"/>
      <w:lang w:eastAsia="zh-CN"/>
    </w:rPr>
  </w:style>
  <w:style w:type="paragraph" w:styleId="Title">
    <w:name w:val="Title"/>
    <w:basedOn w:val="Normal"/>
    <w:link w:val="TitleChar1"/>
    <w:uiPriority w:val="99"/>
    <w:qFormat/>
    <w:rsid w:val="00357AAC"/>
    <w:pPr>
      <w:jc w:val="center"/>
    </w:pPr>
    <w:rPr>
      <w:rFonts w:ascii="Arial Armenian" w:hAnsi="Arial Armenian"/>
      <w:szCs w:val="20"/>
    </w:rPr>
  </w:style>
  <w:style w:type="character" w:customStyle="1" w:styleId="TitleChar1">
    <w:name w:val="Title Char1"/>
    <w:basedOn w:val="DefaultParagraphFont"/>
    <w:link w:val="Title"/>
    <w:qFormat/>
    <w:rsid w:val="00357AAC"/>
    <w:rPr>
      <w:rFonts w:ascii="Arial Armenian" w:eastAsia="Times New Roman" w:hAnsi="Arial Armenian" w:cs="Times New Roman"/>
      <w:sz w:val="24"/>
      <w:szCs w:val="20"/>
    </w:rPr>
  </w:style>
  <w:style w:type="character" w:customStyle="1" w:styleId="BodyTextIndentChar1">
    <w:name w:val="Body Text Indent Char1"/>
    <w:aliases w:val="Char Char2, Char Char, Char Char Char Char Char,Char Char Char Char Char"/>
    <w:basedOn w:val="DefaultParagraphFont"/>
    <w:link w:val="BodyTextIndent"/>
    <w:qFormat/>
    <w:locked/>
    <w:rsid w:val="00357AAC"/>
    <w:rPr>
      <w:rFonts w:ascii="Arial LatArm" w:hAnsi="Arial LatArm"/>
      <w:i/>
      <w:lang w:val="en-AU"/>
    </w:rPr>
  </w:style>
  <w:style w:type="paragraph" w:styleId="BodyTextIndent">
    <w:name w:val="Body Text Indent"/>
    <w:aliases w:val="Char, Char, Char Char Char Char,Char Char Char Char"/>
    <w:basedOn w:val="Normal"/>
    <w:link w:val="BodyTextIndentChar1"/>
    <w:unhideWhenUsed/>
    <w:qFormat/>
    <w:rsid w:val="00357AAC"/>
    <w:pPr>
      <w:spacing w:after="160" w:line="360" w:lineRule="auto"/>
      <w:ind w:firstLine="709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1">
    <w:name w:val="Основной текст с отступом Знак1"/>
    <w:aliases w:val="Char Знак1,Char Char Char Char Знак1"/>
    <w:basedOn w:val="DefaultParagraphFont"/>
    <w:semiHidden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2"/>
    <w:uiPriority w:val="99"/>
    <w:unhideWhenUsed/>
    <w:qFormat/>
    <w:rsid w:val="00357AA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BodyText2Char2">
    <w:name w:val="Body Text 2 Char2"/>
    <w:basedOn w:val="DefaultParagraphFont"/>
    <w:link w:val="BodyText2"/>
    <w:uiPriority w:val="99"/>
    <w:qFormat/>
    <w:rsid w:val="00357AAC"/>
    <w:rPr>
      <w:rFonts w:ascii="Arial LatArm" w:eastAsia="Times New Roman" w:hAnsi="Arial LatArm" w:cs="Times New Roman"/>
      <w:sz w:val="20"/>
      <w:szCs w:val="20"/>
    </w:rPr>
  </w:style>
  <w:style w:type="paragraph" w:styleId="BodyText3">
    <w:name w:val="Body Text 3"/>
    <w:basedOn w:val="Normal"/>
    <w:link w:val="BodyText3Char2"/>
    <w:uiPriority w:val="99"/>
    <w:unhideWhenUsed/>
    <w:qFormat/>
    <w:rsid w:val="00357AA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BodyText3Char2">
    <w:name w:val="Body Text 3 Char2"/>
    <w:basedOn w:val="DefaultParagraphFont"/>
    <w:link w:val="BodyText3"/>
    <w:qFormat/>
    <w:rsid w:val="00357AAC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1"/>
    <w:unhideWhenUsed/>
    <w:qFormat/>
    <w:rsid w:val="00357AA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1">
    <w:name w:val="Body Text Indent 2 Char1"/>
    <w:basedOn w:val="DefaultParagraphFont"/>
    <w:link w:val="BodyTextIndent2"/>
    <w:qFormat/>
    <w:rsid w:val="00357AAC"/>
    <w:rPr>
      <w:rFonts w:ascii="Baltica" w:eastAsia="Times New Roman" w:hAnsi="Baltica" w:cs="Times New Roman"/>
      <w:sz w:val="20"/>
      <w:szCs w:val="20"/>
      <w:lang w:val="af-ZA"/>
    </w:rPr>
  </w:style>
  <w:style w:type="paragraph" w:styleId="BodyTextIndent3">
    <w:name w:val="Body Text Indent 3"/>
    <w:basedOn w:val="Normal"/>
    <w:link w:val="BodyTextIndent3Char1"/>
    <w:uiPriority w:val="99"/>
    <w:unhideWhenUsed/>
    <w:qFormat/>
    <w:rsid w:val="00357AA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qFormat/>
    <w:rsid w:val="00357AAC"/>
    <w:rPr>
      <w:rFonts w:ascii="Times Armenian" w:eastAsia="Times New Roman" w:hAnsi="Times Armenian" w:cs="Times New Roman"/>
      <w:sz w:val="20"/>
      <w:szCs w:val="20"/>
    </w:rPr>
  </w:style>
  <w:style w:type="paragraph" w:styleId="BlockText">
    <w:name w:val="Block Text"/>
    <w:basedOn w:val="Normal"/>
    <w:uiPriority w:val="99"/>
    <w:unhideWhenUsed/>
    <w:qFormat/>
    <w:rsid w:val="00357AAC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  <w:szCs w:val="20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qFormat/>
    <w:rsid w:val="00357AA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qFormat/>
    <w:rsid w:val="00357A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357A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357AAC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2"/>
    <w:uiPriority w:val="99"/>
    <w:unhideWhenUsed/>
    <w:qFormat/>
    <w:rsid w:val="00357AAC"/>
    <w:rPr>
      <w:rFonts w:ascii="Tahoma" w:hAnsi="Tahoma"/>
      <w:sz w:val="16"/>
      <w:szCs w:val="16"/>
      <w:lang w:val="x-none" w:eastAsia="x-none"/>
    </w:rPr>
  </w:style>
  <w:style w:type="character" w:customStyle="1" w:styleId="BalloonTextChar2">
    <w:name w:val="Balloon Text Char2"/>
    <w:basedOn w:val="DefaultParagraphFont"/>
    <w:link w:val="BalloonText"/>
    <w:qFormat/>
    <w:rsid w:val="00357AA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Revision">
    <w:name w:val="Revision"/>
    <w:uiPriority w:val="99"/>
    <w:semiHidden/>
    <w:qFormat/>
    <w:rsid w:val="00357AA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ListParagraphChar1">
    <w:name w:val="List Paragraph Char1"/>
    <w:link w:val="ListParagraph"/>
    <w:uiPriority w:val="34"/>
    <w:qFormat/>
    <w:locked/>
    <w:rsid w:val="00357AAC"/>
    <w:rPr>
      <w:rFonts w:ascii="Times Armenian" w:hAnsi="Times Armenian"/>
      <w:sz w:val="24"/>
      <w:szCs w:val="24"/>
      <w:lang w:val="x-none" w:eastAsia="ru-RU"/>
    </w:rPr>
  </w:style>
  <w:style w:type="paragraph" w:styleId="ListParagraph">
    <w:name w:val="List Paragraph"/>
    <w:basedOn w:val="Normal"/>
    <w:link w:val="ListParagraphChar1"/>
    <w:uiPriority w:val="34"/>
    <w:qFormat/>
    <w:rsid w:val="00357AAC"/>
    <w:pPr>
      <w:ind w:left="720"/>
    </w:pPr>
    <w:rPr>
      <w:rFonts w:ascii="Times Armenian" w:eastAsiaTheme="minorHAnsi" w:hAnsi="Times Armenian" w:cstheme="minorBidi"/>
      <w:lang w:val="x-none" w:eastAsia="ru-RU"/>
    </w:rPr>
  </w:style>
  <w:style w:type="paragraph" w:customStyle="1" w:styleId="Default">
    <w:name w:val="Default"/>
    <w:uiPriority w:val="99"/>
    <w:qFormat/>
    <w:rsid w:val="00357AA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qFormat/>
    <w:rsid w:val="00357AA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qFormat/>
    <w:rsid w:val="00357AA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Char1">
    <w:name w:val="Char1"/>
    <w:basedOn w:val="Normal"/>
    <w:uiPriority w:val="99"/>
    <w:qFormat/>
    <w:rsid w:val="00357AA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uiPriority w:val="99"/>
    <w:qFormat/>
    <w:rsid w:val="00357AA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paragraph" w:customStyle="1" w:styleId="BodyTextIndent22">
    <w:name w:val="Body Text Indent 2+2"/>
    <w:basedOn w:val="Normal"/>
    <w:next w:val="Normal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uiPriority w:val="99"/>
    <w:qFormat/>
    <w:rsid w:val="00357AA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uiPriority w:val="99"/>
    <w:qFormat/>
    <w:rsid w:val="00357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uiPriority w:val="99"/>
    <w:qFormat/>
    <w:rsid w:val="00357AA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10">
    <w:name w:val="Указатель1"/>
    <w:basedOn w:val="Normal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Char3CharCharChar">
    <w:name w:val="Char3 Char Char Char"/>
    <w:basedOn w:val="Normal"/>
    <w:next w:val="Normal"/>
    <w:uiPriority w:val="99"/>
    <w:qFormat/>
    <w:rsid w:val="00357AAC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Style4">
    <w:name w:val="Style4"/>
    <w:basedOn w:val="Normal"/>
    <w:qFormat/>
    <w:rsid w:val="00357AAC"/>
    <w:pPr>
      <w:widowControl w:val="0"/>
      <w:suppressAutoHyphens/>
      <w:spacing w:line="307" w:lineRule="exact"/>
      <w:jc w:val="right"/>
    </w:pPr>
    <w:rPr>
      <w:rFonts w:ascii="Arial Unicode MS" w:hAnsi="Arial Unicode MS"/>
      <w:lang w:eastAsia="zh-CN"/>
    </w:rPr>
  </w:style>
  <w:style w:type="paragraph" w:customStyle="1" w:styleId="12">
    <w:name w:val="Указатель 12"/>
    <w:basedOn w:val="Normal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2">
    <w:name w:val="Указатель2"/>
    <w:basedOn w:val="Normal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21">
    <w:name w:val="Основной текст с отступом 21"/>
    <w:basedOn w:val="Normal"/>
    <w:uiPriority w:val="99"/>
    <w:qFormat/>
    <w:rsid w:val="00357AAC"/>
    <w:pPr>
      <w:suppressAutoHyphens/>
      <w:spacing w:line="360" w:lineRule="auto"/>
      <w:ind w:firstLine="540"/>
      <w:jc w:val="both"/>
    </w:pPr>
    <w:rPr>
      <w:rFonts w:ascii="Baltica" w:hAnsi="Baltica" w:cs="Baltica"/>
      <w:sz w:val="20"/>
      <w:szCs w:val="20"/>
      <w:lang w:val="af-ZA" w:eastAsia="zh-CN"/>
    </w:rPr>
  </w:style>
  <w:style w:type="paragraph" w:customStyle="1" w:styleId="Heading">
    <w:name w:val="Heading"/>
    <w:basedOn w:val="Normal"/>
    <w:next w:val="BodyText"/>
    <w:uiPriority w:val="99"/>
    <w:qFormat/>
    <w:rsid w:val="00357AAC"/>
    <w:pPr>
      <w:suppressAutoHyphens/>
      <w:jc w:val="center"/>
    </w:pPr>
    <w:rPr>
      <w:rFonts w:ascii="Arial Armenian" w:hAnsi="Arial Armenian" w:cs="Arial Armenian"/>
      <w:szCs w:val="20"/>
      <w:lang w:eastAsia="zh-CN"/>
    </w:rPr>
  </w:style>
  <w:style w:type="paragraph" w:customStyle="1" w:styleId="Index">
    <w:name w:val="Index"/>
    <w:basedOn w:val="Normal"/>
    <w:uiPriority w:val="99"/>
    <w:qFormat/>
    <w:rsid w:val="00357AAC"/>
    <w:pPr>
      <w:suppressLineNumbers/>
      <w:suppressAutoHyphens/>
    </w:pPr>
    <w:rPr>
      <w:rFonts w:cs="Lohit Devanagari"/>
      <w:lang w:eastAsia="zh-CN"/>
    </w:rPr>
  </w:style>
  <w:style w:type="paragraph" w:customStyle="1" w:styleId="31">
    <w:name w:val="Основной текст с отступом 31"/>
    <w:basedOn w:val="Normal"/>
    <w:uiPriority w:val="99"/>
    <w:qFormat/>
    <w:rsid w:val="00357AAC"/>
    <w:pPr>
      <w:suppressAutoHyphens/>
      <w:spacing w:line="360" w:lineRule="auto"/>
      <w:ind w:firstLine="567"/>
      <w:jc w:val="both"/>
    </w:pPr>
    <w:rPr>
      <w:rFonts w:ascii="Times Armenian" w:hAnsi="Times Armenian" w:cs="Times Armenian"/>
      <w:sz w:val="20"/>
      <w:szCs w:val="20"/>
      <w:lang w:val="x-none" w:eastAsia="zh-CN"/>
    </w:rPr>
  </w:style>
  <w:style w:type="paragraph" w:customStyle="1" w:styleId="210">
    <w:name w:val="Основной текст 21"/>
    <w:basedOn w:val="Normal"/>
    <w:uiPriority w:val="99"/>
    <w:qFormat/>
    <w:rsid w:val="00357AAC"/>
    <w:pPr>
      <w:tabs>
        <w:tab w:val="left" w:pos="720"/>
      </w:tabs>
      <w:suppressAutoHyphens/>
      <w:spacing w:line="360" w:lineRule="auto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3">
    <w:name w:val="Текст выноски1"/>
    <w:basedOn w:val="Normal"/>
    <w:uiPriority w:val="99"/>
    <w:qFormat/>
    <w:rsid w:val="00357AAC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310">
    <w:name w:val="Основной текст 31"/>
    <w:basedOn w:val="Normal"/>
    <w:uiPriority w:val="99"/>
    <w:qFormat/>
    <w:rsid w:val="00357AAC"/>
    <w:pPr>
      <w:suppressAutoHyphens/>
      <w:jc w:val="both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4">
    <w:name w:val="Обычный (Интернет)1"/>
    <w:basedOn w:val="Normal"/>
    <w:uiPriority w:val="99"/>
    <w:qFormat/>
    <w:rsid w:val="00357AAC"/>
    <w:pPr>
      <w:suppressAutoHyphens/>
      <w:spacing w:before="280" w:after="280"/>
    </w:pPr>
    <w:rPr>
      <w:lang w:eastAsia="zh-CN"/>
    </w:rPr>
  </w:style>
  <w:style w:type="paragraph" w:customStyle="1" w:styleId="CommentText1">
    <w:name w:val="Comment Text1"/>
    <w:basedOn w:val="Normal"/>
    <w:uiPriority w:val="99"/>
    <w:qFormat/>
    <w:rsid w:val="00357AAC"/>
    <w:pPr>
      <w:suppressAutoHyphens/>
    </w:pPr>
    <w:rPr>
      <w:rFonts w:ascii="Times Armenian" w:hAnsi="Times Armenian" w:cs="Times Armenian"/>
      <w:sz w:val="20"/>
      <w:szCs w:val="20"/>
      <w:lang w:eastAsia="zh-CN"/>
    </w:rPr>
  </w:style>
  <w:style w:type="paragraph" w:customStyle="1" w:styleId="CommentSubject1">
    <w:name w:val="Comment Subject1"/>
    <w:basedOn w:val="CommentText1"/>
    <w:next w:val="CommentText1"/>
    <w:uiPriority w:val="99"/>
    <w:qFormat/>
    <w:rsid w:val="00357AAC"/>
    <w:rPr>
      <w:b/>
      <w:bCs/>
    </w:rPr>
  </w:style>
  <w:style w:type="paragraph" w:customStyle="1" w:styleId="15">
    <w:name w:val="Схема документа1"/>
    <w:basedOn w:val="Normal"/>
    <w:uiPriority w:val="99"/>
    <w:qFormat/>
    <w:rsid w:val="00357AAC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16">
    <w:name w:val="Рецензия1"/>
    <w:uiPriority w:val="99"/>
    <w:qFormat/>
    <w:rsid w:val="00357AAC"/>
    <w:pPr>
      <w:suppressAutoHyphens/>
      <w:spacing w:after="0" w:line="240" w:lineRule="auto"/>
    </w:pPr>
    <w:rPr>
      <w:rFonts w:ascii="Times Armenian" w:eastAsia="Times New Roman" w:hAnsi="Times Armenian" w:cs="Times Armenian"/>
      <w:sz w:val="24"/>
      <w:szCs w:val="20"/>
      <w:lang w:eastAsia="zh-CN"/>
    </w:rPr>
  </w:style>
  <w:style w:type="paragraph" w:customStyle="1" w:styleId="17">
    <w:name w:val="Абзац списка1"/>
    <w:basedOn w:val="Normal"/>
    <w:uiPriority w:val="99"/>
    <w:qFormat/>
    <w:rsid w:val="00357AAC"/>
    <w:pPr>
      <w:suppressAutoHyphens/>
      <w:ind w:left="720"/>
    </w:pPr>
    <w:rPr>
      <w:rFonts w:ascii="Times Armenian" w:hAnsi="Times Armenian" w:cs="Times Armenian"/>
      <w:lang w:val="x-none" w:eastAsia="zh-CN"/>
    </w:rPr>
  </w:style>
  <w:style w:type="paragraph" w:customStyle="1" w:styleId="18">
    <w:name w:val="Цитата1"/>
    <w:basedOn w:val="Normal"/>
    <w:uiPriority w:val="99"/>
    <w:qFormat/>
    <w:rsid w:val="00357AAC"/>
    <w:pPr>
      <w:suppressAutoHyphens/>
      <w:overflowPunct w:val="0"/>
      <w:autoSpaceDE w:val="0"/>
      <w:ind w:left="4500" w:right="98"/>
      <w:jc w:val="right"/>
    </w:pPr>
    <w:rPr>
      <w:rFonts w:ascii="Arial Armenian" w:hAnsi="Arial Armenian" w:cs="Arial Armenian"/>
      <w:sz w:val="28"/>
      <w:szCs w:val="20"/>
      <w:lang w:val="es-ES" w:eastAsia="zh-CN"/>
    </w:rPr>
  </w:style>
  <w:style w:type="paragraph" w:customStyle="1" w:styleId="TableContents">
    <w:name w:val="Table Contents"/>
    <w:basedOn w:val="Normal"/>
    <w:uiPriority w:val="99"/>
    <w:qFormat/>
    <w:rsid w:val="00357AAC"/>
    <w:pPr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uiPriority w:val="99"/>
    <w:qFormat/>
    <w:rsid w:val="00357AAC"/>
    <w:pPr>
      <w:jc w:val="center"/>
    </w:pPr>
    <w:rPr>
      <w:b/>
      <w:bCs/>
    </w:rPr>
  </w:style>
  <w:style w:type="character" w:styleId="FootnoteReference">
    <w:name w:val="footnote reference"/>
    <w:unhideWhenUsed/>
    <w:rsid w:val="00357AAC"/>
    <w:rPr>
      <w:vertAlign w:val="superscript"/>
    </w:rPr>
  </w:style>
  <w:style w:type="character" w:styleId="CommentReference">
    <w:name w:val="annotation reference"/>
    <w:semiHidden/>
    <w:unhideWhenUsed/>
    <w:qFormat/>
    <w:rsid w:val="00357AAC"/>
    <w:rPr>
      <w:sz w:val="16"/>
      <w:szCs w:val="16"/>
    </w:rPr>
  </w:style>
  <w:style w:type="character" w:styleId="EndnoteReference">
    <w:name w:val="endnote reference"/>
    <w:unhideWhenUsed/>
    <w:rsid w:val="00357AAC"/>
    <w:rPr>
      <w:vertAlign w:val="superscript"/>
    </w:rPr>
  </w:style>
  <w:style w:type="character" w:customStyle="1" w:styleId="CharChar1">
    <w:name w:val="Char Char1"/>
    <w:qFormat/>
    <w:locked/>
    <w:rsid w:val="00357AAC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qFormat/>
    <w:locked/>
    <w:rsid w:val="00357AAC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qFormat/>
    <w:rsid w:val="00357AAC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qFormat/>
    <w:rsid w:val="00357AAC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qFormat/>
    <w:rsid w:val="00357AAC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qFormat/>
    <w:rsid w:val="00357AAC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qFormat/>
    <w:rsid w:val="00357AAC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qFormat/>
    <w:rsid w:val="00357AAC"/>
    <w:rPr>
      <w:rFonts w:ascii="Arial Armenian" w:hAnsi="Arial Armenian" w:hint="default"/>
      <w:lang w:val="en-US"/>
    </w:rPr>
  </w:style>
  <w:style w:type="character" w:customStyle="1" w:styleId="CharChar23">
    <w:name w:val="Char Char23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1">
    <w:name w:val="Char Char21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25">
    <w:name w:val="Char Char25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4">
    <w:name w:val="Char Char24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CharChar1">
    <w:name w:val="Char Char Char Char1"/>
    <w:aliases w:val="Char Char Char Char Char Char, Char Char Char Char Char Char, Char Char Char Char1"/>
    <w:qFormat/>
    <w:rsid w:val="00357AAC"/>
    <w:rPr>
      <w:rFonts w:ascii="Arial LatArm" w:hAnsi="Arial LatArm" w:hint="default"/>
      <w:sz w:val="24"/>
      <w:lang w:val="en-US" w:eastAsia="ru-RU" w:bidi="ar-SA"/>
    </w:rPr>
  </w:style>
  <w:style w:type="character" w:customStyle="1" w:styleId="CharChar">
    <w:name w:val="Char Char"/>
    <w:qFormat/>
    <w:locked/>
    <w:rsid w:val="00357AAC"/>
    <w:rPr>
      <w:lang w:val="en-US" w:eastAsia="en-US" w:bidi="ar-SA"/>
    </w:rPr>
  </w:style>
  <w:style w:type="character" w:customStyle="1" w:styleId="UnresolvedMention1">
    <w:name w:val="Unresolved Mention1"/>
    <w:uiPriority w:val="99"/>
    <w:semiHidden/>
    <w:qFormat/>
    <w:rsid w:val="00357AAC"/>
    <w:rPr>
      <w:color w:val="605E5C"/>
      <w:shd w:val="clear" w:color="auto" w:fill="E1DFDD"/>
    </w:rPr>
  </w:style>
  <w:style w:type="character" w:customStyle="1" w:styleId="ListLabel77">
    <w:name w:val="ListLabel 77"/>
    <w:qFormat/>
    <w:rsid w:val="00357AAC"/>
    <w:rPr>
      <w:rFonts w:ascii="Arial Unicode" w:hAnsi="Arial Unicode" w:hint="default"/>
      <w:i w:val="0"/>
      <w:iCs w:val="0"/>
      <w:lang w:val="af-ZA" w:eastAsia="ru-RU"/>
    </w:rPr>
  </w:style>
  <w:style w:type="character" w:customStyle="1" w:styleId="-">
    <w:name w:val="Интернет-ссылка"/>
    <w:rsid w:val="00357AAC"/>
    <w:rPr>
      <w:color w:val="0000FF"/>
      <w:u w:val="single"/>
    </w:rPr>
  </w:style>
  <w:style w:type="character" w:customStyle="1" w:styleId="a">
    <w:name w:val="Название Знак"/>
    <w:qFormat/>
    <w:rsid w:val="00357AAC"/>
    <w:rPr>
      <w:rFonts w:ascii="Arial Armenian" w:hAnsi="Arial Armenian" w:hint="default"/>
      <w:sz w:val="24"/>
    </w:rPr>
  </w:style>
  <w:style w:type="character" w:customStyle="1" w:styleId="20">
    <w:name w:val="Неразрешенное упоминание2"/>
    <w:rsid w:val="00357AAC"/>
    <w:rPr>
      <w:color w:val="605E5C"/>
      <w:shd w:val="clear" w:color="auto" w:fill="E1DFDD"/>
    </w:rPr>
  </w:style>
  <w:style w:type="character" w:customStyle="1" w:styleId="FontStyle14">
    <w:name w:val="Font Style14"/>
    <w:qFormat/>
    <w:rsid w:val="00357AAC"/>
    <w:rPr>
      <w:rFonts w:ascii="Arial Unicode MS" w:eastAsia="Times New Roman" w:hAnsi="Arial Unicode MS" w:cs="Arial Unicode MS" w:hint="default"/>
      <w:sz w:val="26"/>
      <w:szCs w:val="26"/>
    </w:rPr>
  </w:style>
  <w:style w:type="character" w:customStyle="1" w:styleId="WW8Num2z1">
    <w:name w:val="WW8Num2z1"/>
    <w:qFormat/>
    <w:rsid w:val="00357AAC"/>
  </w:style>
  <w:style w:type="character" w:customStyle="1" w:styleId="WW8Num1z0">
    <w:name w:val="WW8Num1z0"/>
    <w:qFormat/>
    <w:rsid w:val="00357AAC"/>
    <w:rPr>
      <w:rFonts w:ascii="Symbol" w:hAnsi="Symbol" w:cs="Symbol" w:hint="default"/>
      <w:sz w:val="22"/>
      <w:szCs w:val="22"/>
      <w:lang w:val="hy-AM"/>
    </w:rPr>
  </w:style>
  <w:style w:type="character" w:customStyle="1" w:styleId="WW8Num1z1">
    <w:name w:val="WW8Num1z1"/>
    <w:qFormat/>
    <w:rsid w:val="00357AAC"/>
    <w:rPr>
      <w:rFonts w:ascii="Courier New" w:hAnsi="Courier New" w:cs="Courier New" w:hint="default"/>
    </w:rPr>
  </w:style>
  <w:style w:type="character" w:customStyle="1" w:styleId="WW8Num1z2">
    <w:name w:val="WW8Num1z2"/>
    <w:qFormat/>
    <w:rsid w:val="00357AAC"/>
    <w:rPr>
      <w:rFonts w:ascii="Wingdings" w:hAnsi="Wingdings" w:cs="Wingdings" w:hint="default"/>
    </w:rPr>
  </w:style>
  <w:style w:type="character" w:customStyle="1" w:styleId="WW8Num2z0">
    <w:name w:val="WW8Num2z0"/>
    <w:qFormat/>
    <w:rsid w:val="00357AAC"/>
    <w:rPr>
      <w:rFonts w:ascii="GHEA Grapalat" w:hAnsi="GHEA Grapalat" w:cs="Sylfaen" w:hint="default"/>
      <w:i/>
      <w:iCs w:val="0"/>
    </w:rPr>
  </w:style>
  <w:style w:type="character" w:customStyle="1" w:styleId="WW8Num2z2">
    <w:name w:val="WW8Num2z2"/>
    <w:qFormat/>
    <w:rsid w:val="00357AAC"/>
  </w:style>
  <w:style w:type="character" w:customStyle="1" w:styleId="WW8Num2z3">
    <w:name w:val="WW8Num2z3"/>
    <w:qFormat/>
    <w:rsid w:val="00357AAC"/>
  </w:style>
  <w:style w:type="character" w:customStyle="1" w:styleId="WW8Num2z4">
    <w:name w:val="WW8Num2z4"/>
    <w:qFormat/>
    <w:rsid w:val="00357AAC"/>
  </w:style>
  <w:style w:type="character" w:customStyle="1" w:styleId="WW8Num2z5">
    <w:name w:val="WW8Num2z5"/>
    <w:qFormat/>
    <w:rsid w:val="00357AAC"/>
  </w:style>
  <w:style w:type="character" w:customStyle="1" w:styleId="WW8Num2z6">
    <w:name w:val="WW8Num2z6"/>
    <w:qFormat/>
    <w:rsid w:val="00357AAC"/>
  </w:style>
  <w:style w:type="character" w:customStyle="1" w:styleId="WW8Num2z7">
    <w:name w:val="WW8Num2z7"/>
    <w:qFormat/>
    <w:rsid w:val="00357AAC"/>
  </w:style>
  <w:style w:type="character" w:customStyle="1" w:styleId="WW8Num2z8">
    <w:name w:val="WW8Num2z8"/>
    <w:qFormat/>
    <w:rsid w:val="00357AAC"/>
  </w:style>
  <w:style w:type="character" w:customStyle="1" w:styleId="WW8Num3z0">
    <w:name w:val="WW8Num3z0"/>
    <w:qFormat/>
    <w:rsid w:val="00357AAC"/>
  </w:style>
  <w:style w:type="character" w:customStyle="1" w:styleId="WW8Num3z1">
    <w:name w:val="WW8Num3z1"/>
    <w:qFormat/>
    <w:rsid w:val="00357AAC"/>
  </w:style>
  <w:style w:type="character" w:customStyle="1" w:styleId="WW8Num3z2">
    <w:name w:val="WW8Num3z2"/>
    <w:qFormat/>
    <w:rsid w:val="00357AAC"/>
  </w:style>
  <w:style w:type="character" w:customStyle="1" w:styleId="WW8Num3z3">
    <w:name w:val="WW8Num3z3"/>
    <w:qFormat/>
    <w:rsid w:val="00357AAC"/>
  </w:style>
  <w:style w:type="character" w:customStyle="1" w:styleId="WW8Num3z4">
    <w:name w:val="WW8Num3z4"/>
    <w:qFormat/>
    <w:rsid w:val="00357AAC"/>
  </w:style>
  <w:style w:type="character" w:customStyle="1" w:styleId="WW8Num3z5">
    <w:name w:val="WW8Num3z5"/>
    <w:qFormat/>
    <w:rsid w:val="00357AAC"/>
  </w:style>
  <w:style w:type="character" w:customStyle="1" w:styleId="WW8Num3z6">
    <w:name w:val="WW8Num3z6"/>
    <w:qFormat/>
    <w:rsid w:val="00357AAC"/>
  </w:style>
  <w:style w:type="character" w:customStyle="1" w:styleId="WW8Num3z7">
    <w:name w:val="WW8Num3z7"/>
    <w:qFormat/>
    <w:rsid w:val="00357AAC"/>
  </w:style>
  <w:style w:type="character" w:customStyle="1" w:styleId="WW8Num3z8">
    <w:name w:val="WW8Num3z8"/>
    <w:qFormat/>
    <w:rsid w:val="00357AAC"/>
  </w:style>
  <w:style w:type="character" w:customStyle="1" w:styleId="WW8Num4z0">
    <w:name w:val="WW8Num4z0"/>
    <w:qFormat/>
    <w:rsid w:val="00357AAC"/>
  </w:style>
  <w:style w:type="character" w:customStyle="1" w:styleId="WW8Num5z0">
    <w:name w:val="WW8Num5z0"/>
    <w:qFormat/>
    <w:rsid w:val="00357AAC"/>
    <w:rPr>
      <w:rFonts w:ascii="GHEA Grapalat" w:eastAsia="Times New Roman" w:hAnsi="GHEA Grapalat" w:cs="Times New Roman" w:hint="default"/>
      <w:sz w:val="20"/>
    </w:rPr>
  </w:style>
  <w:style w:type="character" w:customStyle="1" w:styleId="WW8Num5z1">
    <w:name w:val="WW8Num5z1"/>
    <w:qFormat/>
    <w:rsid w:val="00357AAC"/>
    <w:rPr>
      <w:rFonts w:ascii="Courier New" w:hAnsi="Courier New" w:cs="Courier New" w:hint="default"/>
    </w:rPr>
  </w:style>
  <w:style w:type="character" w:customStyle="1" w:styleId="WW8Num5z2">
    <w:name w:val="WW8Num5z2"/>
    <w:qFormat/>
    <w:rsid w:val="00357AAC"/>
    <w:rPr>
      <w:rFonts w:ascii="Wingdings" w:hAnsi="Wingdings" w:cs="Wingdings" w:hint="default"/>
    </w:rPr>
  </w:style>
  <w:style w:type="character" w:customStyle="1" w:styleId="WW8Num5z3">
    <w:name w:val="WW8Num5z3"/>
    <w:qFormat/>
    <w:rsid w:val="00357AAC"/>
    <w:rPr>
      <w:rFonts w:ascii="Symbol" w:hAnsi="Symbol" w:cs="Symbol" w:hint="default"/>
    </w:rPr>
  </w:style>
  <w:style w:type="character" w:customStyle="1" w:styleId="WW8Num6z0">
    <w:name w:val="WW8Num6z0"/>
    <w:qFormat/>
    <w:rsid w:val="00357AAC"/>
  </w:style>
  <w:style w:type="character" w:customStyle="1" w:styleId="WW8Num6z1">
    <w:name w:val="WW8Num6z1"/>
    <w:qFormat/>
    <w:rsid w:val="00357AAC"/>
  </w:style>
  <w:style w:type="character" w:customStyle="1" w:styleId="WW8Num6z2">
    <w:name w:val="WW8Num6z2"/>
    <w:qFormat/>
    <w:rsid w:val="00357AAC"/>
  </w:style>
  <w:style w:type="character" w:customStyle="1" w:styleId="WW8Num6z3">
    <w:name w:val="WW8Num6z3"/>
    <w:qFormat/>
    <w:rsid w:val="00357AAC"/>
  </w:style>
  <w:style w:type="character" w:customStyle="1" w:styleId="WW8Num6z4">
    <w:name w:val="WW8Num6z4"/>
    <w:qFormat/>
    <w:rsid w:val="00357AAC"/>
  </w:style>
  <w:style w:type="character" w:customStyle="1" w:styleId="WW8Num6z5">
    <w:name w:val="WW8Num6z5"/>
    <w:qFormat/>
    <w:rsid w:val="00357AAC"/>
  </w:style>
  <w:style w:type="character" w:customStyle="1" w:styleId="WW8Num6z6">
    <w:name w:val="WW8Num6z6"/>
    <w:qFormat/>
    <w:rsid w:val="00357AAC"/>
  </w:style>
  <w:style w:type="character" w:customStyle="1" w:styleId="WW8Num6z7">
    <w:name w:val="WW8Num6z7"/>
    <w:qFormat/>
    <w:rsid w:val="00357AAC"/>
  </w:style>
  <w:style w:type="character" w:customStyle="1" w:styleId="WW8Num6z8">
    <w:name w:val="WW8Num6z8"/>
    <w:qFormat/>
    <w:rsid w:val="00357AAC"/>
  </w:style>
  <w:style w:type="character" w:customStyle="1" w:styleId="WW8Num7z0">
    <w:name w:val="WW8Num7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7z1">
    <w:name w:val="WW8Num7z1"/>
    <w:qFormat/>
    <w:rsid w:val="00357AAC"/>
  </w:style>
  <w:style w:type="character" w:customStyle="1" w:styleId="WW8Num7z2">
    <w:name w:val="WW8Num7z2"/>
    <w:qFormat/>
    <w:rsid w:val="00357AAC"/>
  </w:style>
  <w:style w:type="character" w:customStyle="1" w:styleId="WW8Num7z3">
    <w:name w:val="WW8Num7z3"/>
    <w:qFormat/>
    <w:rsid w:val="00357AAC"/>
  </w:style>
  <w:style w:type="character" w:customStyle="1" w:styleId="WW8Num7z4">
    <w:name w:val="WW8Num7z4"/>
    <w:qFormat/>
    <w:rsid w:val="00357AAC"/>
  </w:style>
  <w:style w:type="character" w:customStyle="1" w:styleId="WW8Num7z5">
    <w:name w:val="WW8Num7z5"/>
    <w:qFormat/>
    <w:rsid w:val="00357AAC"/>
  </w:style>
  <w:style w:type="character" w:customStyle="1" w:styleId="WW8Num7z6">
    <w:name w:val="WW8Num7z6"/>
    <w:qFormat/>
    <w:rsid w:val="00357AAC"/>
  </w:style>
  <w:style w:type="character" w:customStyle="1" w:styleId="WW8Num7z7">
    <w:name w:val="WW8Num7z7"/>
    <w:qFormat/>
    <w:rsid w:val="00357AAC"/>
  </w:style>
  <w:style w:type="character" w:customStyle="1" w:styleId="WW8Num7z8">
    <w:name w:val="WW8Num7z8"/>
    <w:qFormat/>
    <w:rsid w:val="00357AAC"/>
  </w:style>
  <w:style w:type="character" w:customStyle="1" w:styleId="WW8Num8z0">
    <w:name w:val="WW8Num8z0"/>
    <w:qFormat/>
    <w:rsid w:val="00357AAC"/>
    <w:rPr>
      <w:rFonts w:ascii="GHEA Grapalat" w:hAnsi="GHEA Grapalat" w:cs="GHEA Grapalat" w:hint="default"/>
      <w:sz w:val="18"/>
      <w:szCs w:val="18"/>
      <w:lang w:val="pt-BR"/>
    </w:rPr>
  </w:style>
  <w:style w:type="character" w:customStyle="1" w:styleId="WW8Num9z0">
    <w:name w:val="WW8Num9z0"/>
    <w:qFormat/>
    <w:rsid w:val="00357AAC"/>
    <w:rPr>
      <w:i w:val="0"/>
      <w:iCs w:val="0"/>
      <w:sz w:val="24"/>
      <w:szCs w:val="24"/>
    </w:rPr>
  </w:style>
  <w:style w:type="character" w:customStyle="1" w:styleId="WW8Num9z1">
    <w:name w:val="WW8Num9z1"/>
    <w:qFormat/>
    <w:rsid w:val="00357AAC"/>
  </w:style>
  <w:style w:type="character" w:customStyle="1" w:styleId="WW8Num9z2">
    <w:name w:val="WW8Num9z2"/>
    <w:qFormat/>
    <w:rsid w:val="00357AAC"/>
  </w:style>
  <w:style w:type="character" w:customStyle="1" w:styleId="WW8Num9z3">
    <w:name w:val="WW8Num9z3"/>
    <w:qFormat/>
    <w:rsid w:val="00357AAC"/>
  </w:style>
  <w:style w:type="character" w:customStyle="1" w:styleId="WW8Num9z4">
    <w:name w:val="WW8Num9z4"/>
    <w:qFormat/>
    <w:rsid w:val="00357AAC"/>
  </w:style>
  <w:style w:type="character" w:customStyle="1" w:styleId="WW8Num9z5">
    <w:name w:val="WW8Num9z5"/>
    <w:qFormat/>
    <w:rsid w:val="00357AAC"/>
  </w:style>
  <w:style w:type="character" w:customStyle="1" w:styleId="WW8Num9z6">
    <w:name w:val="WW8Num9z6"/>
    <w:qFormat/>
    <w:rsid w:val="00357AAC"/>
  </w:style>
  <w:style w:type="character" w:customStyle="1" w:styleId="WW8Num9z7">
    <w:name w:val="WW8Num9z7"/>
    <w:qFormat/>
    <w:rsid w:val="00357AAC"/>
  </w:style>
  <w:style w:type="character" w:customStyle="1" w:styleId="WW8Num9z8">
    <w:name w:val="WW8Num9z8"/>
    <w:qFormat/>
    <w:rsid w:val="00357AAC"/>
  </w:style>
  <w:style w:type="character" w:customStyle="1" w:styleId="WW8Num10z0">
    <w:name w:val="WW8Num10z0"/>
    <w:qFormat/>
    <w:rsid w:val="00357AAC"/>
    <w:rPr>
      <w:b w:val="0"/>
      <w:bCs w:val="0"/>
      <w:sz w:val="24"/>
      <w:szCs w:val="24"/>
    </w:rPr>
  </w:style>
  <w:style w:type="character" w:customStyle="1" w:styleId="WW8Num10z1">
    <w:name w:val="WW8Num10z1"/>
    <w:qFormat/>
    <w:rsid w:val="00357AAC"/>
    <w:rPr>
      <w:rFonts w:ascii="GHEA Grapalat" w:hAnsi="GHEA Grapalat" w:cs="Arial" w:hint="default"/>
      <w:b w:val="0"/>
      <w:bCs w:val="0"/>
      <w:sz w:val="20"/>
      <w:szCs w:val="20"/>
    </w:rPr>
  </w:style>
  <w:style w:type="character" w:customStyle="1" w:styleId="WW8Num10z2">
    <w:name w:val="WW8Num10z2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1z0">
    <w:name w:val="WW8Num11z0"/>
    <w:qFormat/>
    <w:rsid w:val="00357AAC"/>
    <w:rPr>
      <w:rFonts w:ascii="GHEA Grapalat" w:hAnsi="GHEA Grapalat" w:cs="GHEA Grapalat" w:hint="default"/>
      <w:lang w:val="pt-BR"/>
    </w:rPr>
  </w:style>
  <w:style w:type="character" w:customStyle="1" w:styleId="WW8Num11z1">
    <w:name w:val="WW8Num11z1"/>
    <w:qFormat/>
    <w:rsid w:val="00357AAC"/>
  </w:style>
  <w:style w:type="character" w:customStyle="1" w:styleId="WW8Num11z2">
    <w:name w:val="WW8Num11z2"/>
    <w:qFormat/>
    <w:rsid w:val="00357AAC"/>
  </w:style>
  <w:style w:type="character" w:customStyle="1" w:styleId="WW8Num11z3">
    <w:name w:val="WW8Num11z3"/>
    <w:qFormat/>
    <w:rsid w:val="00357AAC"/>
  </w:style>
  <w:style w:type="character" w:customStyle="1" w:styleId="WW8Num11z4">
    <w:name w:val="WW8Num11z4"/>
    <w:qFormat/>
    <w:rsid w:val="00357AAC"/>
  </w:style>
  <w:style w:type="character" w:customStyle="1" w:styleId="WW8Num11z5">
    <w:name w:val="WW8Num11z5"/>
    <w:qFormat/>
    <w:rsid w:val="00357AAC"/>
  </w:style>
  <w:style w:type="character" w:customStyle="1" w:styleId="WW8Num11z6">
    <w:name w:val="WW8Num11z6"/>
    <w:qFormat/>
    <w:rsid w:val="00357AAC"/>
  </w:style>
  <w:style w:type="character" w:customStyle="1" w:styleId="WW8Num11z7">
    <w:name w:val="WW8Num11z7"/>
    <w:qFormat/>
    <w:rsid w:val="00357AAC"/>
  </w:style>
  <w:style w:type="character" w:customStyle="1" w:styleId="WW8Num11z8">
    <w:name w:val="WW8Num11z8"/>
    <w:qFormat/>
    <w:rsid w:val="00357AAC"/>
  </w:style>
  <w:style w:type="character" w:customStyle="1" w:styleId="WW8Num12z0">
    <w:name w:val="WW8Num12z0"/>
    <w:qFormat/>
    <w:rsid w:val="00357AAC"/>
  </w:style>
  <w:style w:type="character" w:customStyle="1" w:styleId="WW8Num12z1">
    <w:name w:val="WW8Num12z1"/>
    <w:qFormat/>
    <w:rsid w:val="00357AAC"/>
  </w:style>
  <w:style w:type="character" w:customStyle="1" w:styleId="WW8Num12z2">
    <w:name w:val="WW8Num12z2"/>
    <w:qFormat/>
    <w:rsid w:val="00357AAC"/>
  </w:style>
  <w:style w:type="character" w:customStyle="1" w:styleId="WW8Num12z3">
    <w:name w:val="WW8Num12z3"/>
    <w:qFormat/>
    <w:rsid w:val="00357AAC"/>
  </w:style>
  <w:style w:type="character" w:customStyle="1" w:styleId="WW8Num12z4">
    <w:name w:val="WW8Num12z4"/>
    <w:qFormat/>
    <w:rsid w:val="00357AAC"/>
  </w:style>
  <w:style w:type="character" w:customStyle="1" w:styleId="WW8Num12z5">
    <w:name w:val="WW8Num12z5"/>
    <w:qFormat/>
    <w:rsid w:val="00357AAC"/>
  </w:style>
  <w:style w:type="character" w:customStyle="1" w:styleId="WW8Num12z6">
    <w:name w:val="WW8Num12z6"/>
    <w:qFormat/>
    <w:rsid w:val="00357AAC"/>
  </w:style>
  <w:style w:type="character" w:customStyle="1" w:styleId="WW8Num12z7">
    <w:name w:val="WW8Num12z7"/>
    <w:qFormat/>
    <w:rsid w:val="00357AAC"/>
  </w:style>
  <w:style w:type="character" w:customStyle="1" w:styleId="WW8Num12z8">
    <w:name w:val="WW8Num12z8"/>
    <w:qFormat/>
    <w:rsid w:val="00357AAC"/>
  </w:style>
  <w:style w:type="character" w:customStyle="1" w:styleId="WW8Num13z0">
    <w:name w:val="WW8Num13z0"/>
    <w:qFormat/>
    <w:rsid w:val="00357AAC"/>
  </w:style>
  <w:style w:type="character" w:customStyle="1" w:styleId="WW8Num14z0">
    <w:name w:val="WW8Num14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14z1">
    <w:name w:val="WW8Num14z1"/>
    <w:qFormat/>
    <w:rsid w:val="00357AAC"/>
  </w:style>
  <w:style w:type="character" w:customStyle="1" w:styleId="WW8Num14z2">
    <w:name w:val="WW8Num14z2"/>
    <w:qFormat/>
    <w:rsid w:val="00357AAC"/>
  </w:style>
  <w:style w:type="character" w:customStyle="1" w:styleId="WW8Num14z3">
    <w:name w:val="WW8Num14z3"/>
    <w:qFormat/>
    <w:rsid w:val="00357AAC"/>
  </w:style>
  <w:style w:type="character" w:customStyle="1" w:styleId="WW8Num14z4">
    <w:name w:val="WW8Num14z4"/>
    <w:qFormat/>
    <w:rsid w:val="00357AAC"/>
  </w:style>
  <w:style w:type="character" w:customStyle="1" w:styleId="WW8Num14z5">
    <w:name w:val="WW8Num14z5"/>
    <w:qFormat/>
    <w:rsid w:val="00357AAC"/>
  </w:style>
  <w:style w:type="character" w:customStyle="1" w:styleId="WW8Num14z6">
    <w:name w:val="WW8Num14z6"/>
    <w:qFormat/>
    <w:rsid w:val="00357AAC"/>
  </w:style>
  <w:style w:type="character" w:customStyle="1" w:styleId="WW8Num14z7">
    <w:name w:val="WW8Num14z7"/>
    <w:qFormat/>
    <w:rsid w:val="00357AAC"/>
  </w:style>
  <w:style w:type="character" w:customStyle="1" w:styleId="WW8Num14z8">
    <w:name w:val="WW8Num14z8"/>
    <w:qFormat/>
    <w:rsid w:val="00357AAC"/>
  </w:style>
  <w:style w:type="character" w:customStyle="1" w:styleId="WW8Num15z0">
    <w:name w:val="WW8Num15z0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5z1">
    <w:name w:val="WW8Num15z1"/>
    <w:qFormat/>
    <w:rsid w:val="00357AAC"/>
  </w:style>
  <w:style w:type="character" w:customStyle="1" w:styleId="WW8Num15z2">
    <w:name w:val="WW8Num15z2"/>
    <w:qFormat/>
    <w:rsid w:val="00357AAC"/>
  </w:style>
  <w:style w:type="character" w:customStyle="1" w:styleId="WW8Num15z3">
    <w:name w:val="WW8Num15z3"/>
    <w:qFormat/>
    <w:rsid w:val="00357AAC"/>
  </w:style>
  <w:style w:type="character" w:customStyle="1" w:styleId="WW8Num15z4">
    <w:name w:val="WW8Num15z4"/>
    <w:qFormat/>
    <w:rsid w:val="00357AAC"/>
  </w:style>
  <w:style w:type="character" w:customStyle="1" w:styleId="WW8Num15z5">
    <w:name w:val="WW8Num15z5"/>
    <w:qFormat/>
    <w:rsid w:val="00357AAC"/>
  </w:style>
  <w:style w:type="character" w:customStyle="1" w:styleId="WW8Num15z6">
    <w:name w:val="WW8Num15z6"/>
    <w:qFormat/>
    <w:rsid w:val="00357AAC"/>
  </w:style>
  <w:style w:type="character" w:customStyle="1" w:styleId="WW8Num15z7">
    <w:name w:val="WW8Num15z7"/>
    <w:qFormat/>
    <w:rsid w:val="00357AAC"/>
  </w:style>
  <w:style w:type="character" w:customStyle="1" w:styleId="WW8Num15z8">
    <w:name w:val="WW8Num15z8"/>
    <w:qFormat/>
    <w:rsid w:val="00357AAC"/>
  </w:style>
  <w:style w:type="character" w:customStyle="1" w:styleId="19">
    <w:name w:val="Основной шрифт абзаца1"/>
    <w:qFormat/>
    <w:rsid w:val="00357AAC"/>
  </w:style>
  <w:style w:type="character" w:customStyle="1" w:styleId="Heading1Char">
    <w:name w:val="Heading 1 Char"/>
    <w:qFormat/>
    <w:rsid w:val="00357AAC"/>
    <w:rPr>
      <w:rFonts w:ascii="Arial Armenian" w:hAnsi="Arial Armenian" w:cs="Arial Armenian" w:hint="default"/>
      <w:sz w:val="28"/>
      <w:lang w:val="en-US" w:bidi="ar-SA"/>
    </w:rPr>
  </w:style>
  <w:style w:type="character" w:customStyle="1" w:styleId="Heading3Char">
    <w:name w:val="Heading 3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Heading7Char">
    <w:name w:val="Heading 7 Char"/>
    <w:qFormat/>
    <w:rsid w:val="00357AAC"/>
    <w:rPr>
      <w:rFonts w:ascii="Times Armenian" w:hAnsi="Times Armenian" w:cs="Times Armenian" w:hint="default"/>
      <w:b/>
      <w:bCs w:val="0"/>
      <w:lang w:val="hy-AM" w:bidi="ar-SA"/>
    </w:rPr>
  </w:style>
  <w:style w:type="character" w:customStyle="1" w:styleId="Heading8Char">
    <w:name w:val="Heading 8 Char"/>
    <w:qFormat/>
    <w:rsid w:val="00357AAC"/>
    <w:rPr>
      <w:rFonts w:ascii="Times Armenian" w:hAnsi="Times Armenian" w:cs="Times Armenian" w:hint="default"/>
      <w:i/>
      <w:iCs w:val="0"/>
      <w:lang w:val="nl-NL" w:bidi="ar-SA"/>
    </w:rPr>
  </w:style>
  <w:style w:type="character" w:customStyle="1" w:styleId="BodyTextIndentChar">
    <w:name w:val="Body Text Indent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FooterChar">
    <w:name w:val="Footer Char"/>
    <w:qFormat/>
    <w:rsid w:val="00357AAC"/>
    <w:rPr>
      <w:lang w:val="en-US" w:bidi="ar-SA"/>
    </w:rPr>
  </w:style>
  <w:style w:type="character" w:customStyle="1" w:styleId="BalloonTextChar">
    <w:name w:val="Balloon Text Char"/>
    <w:qFormat/>
    <w:rsid w:val="00357AAC"/>
    <w:rPr>
      <w:rFonts w:ascii="Tahoma" w:hAnsi="Tahoma" w:cs="Tahoma" w:hint="default"/>
      <w:sz w:val="16"/>
      <w:szCs w:val="16"/>
    </w:rPr>
  </w:style>
  <w:style w:type="character" w:customStyle="1" w:styleId="BodyTextChar">
    <w:name w:val="Body Text Char"/>
    <w:qFormat/>
    <w:rsid w:val="00357AAC"/>
    <w:rPr>
      <w:sz w:val="24"/>
      <w:szCs w:val="24"/>
      <w:lang w:val="en-US" w:bidi="ar-SA"/>
    </w:rPr>
  </w:style>
  <w:style w:type="character" w:customStyle="1" w:styleId="TitleChar">
    <w:name w:val="Title Char"/>
    <w:qFormat/>
    <w:rsid w:val="00357AAC"/>
    <w:rPr>
      <w:rFonts w:ascii="Arial Armenian" w:hAnsi="Arial Armenian" w:cs="Arial Armenian" w:hint="default"/>
      <w:sz w:val="24"/>
      <w:lang w:val="en-US" w:bidi="ar-SA"/>
    </w:rPr>
  </w:style>
  <w:style w:type="character" w:customStyle="1" w:styleId="FootnoteCharacters">
    <w:name w:val="Footnote Characters"/>
    <w:qFormat/>
    <w:rsid w:val="00357AAC"/>
    <w:rPr>
      <w:vertAlign w:val="superscript"/>
    </w:rPr>
  </w:style>
  <w:style w:type="character" w:customStyle="1" w:styleId="Heading2Char">
    <w:name w:val="Heading 2 Char"/>
    <w:qFormat/>
    <w:rsid w:val="00357AAC"/>
    <w:rPr>
      <w:rFonts w:ascii="Arial LatArm" w:hAnsi="Arial LatArm" w:cs="Arial LatArm" w:hint="default"/>
      <w:b/>
      <w:bCs w:val="0"/>
      <w:color w:val="0000FF"/>
      <w:lang w:val="en-US" w:bidi="ar-SA"/>
    </w:rPr>
  </w:style>
  <w:style w:type="character" w:customStyle="1" w:styleId="Heading4Char">
    <w:name w:val="Heading 4 Char"/>
    <w:qFormat/>
    <w:rsid w:val="00357AAC"/>
    <w:rPr>
      <w:rFonts w:ascii="Arial LatArm" w:hAnsi="Arial LatArm" w:cs="Arial LatArm" w:hint="default"/>
      <w:i/>
      <w:iCs w:val="0"/>
      <w:sz w:val="18"/>
      <w:lang w:val="en-US" w:bidi="ar-SA"/>
    </w:rPr>
  </w:style>
  <w:style w:type="character" w:customStyle="1" w:styleId="Heading5Char">
    <w:name w:val="Heading 5 Char"/>
    <w:qFormat/>
    <w:rsid w:val="00357AAC"/>
    <w:rPr>
      <w:rFonts w:ascii="Arial LatArm" w:hAnsi="Arial LatArm" w:cs="Arial LatArm" w:hint="default"/>
      <w:b/>
      <w:bCs w:val="0"/>
      <w:sz w:val="26"/>
      <w:lang w:val="en-US" w:bidi="ar-SA"/>
    </w:rPr>
  </w:style>
  <w:style w:type="character" w:customStyle="1" w:styleId="Heading6Char">
    <w:name w:val="Heading 6 Char"/>
    <w:qFormat/>
    <w:rsid w:val="00357AAC"/>
    <w:rPr>
      <w:rFonts w:ascii="Arial LatArm" w:hAnsi="Arial LatArm" w:cs="Arial LatArm" w:hint="default"/>
      <w:b/>
      <w:bCs w:val="0"/>
      <w:color w:val="000000"/>
      <w:sz w:val="22"/>
      <w:lang w:val="en-US" w:bidi="ar-SA"/>
    </w:rPr>
  </w:style>
  <w:style w:type="character" w:customStyle="1" w:styleId="Heading9Char">
    <w:name w:val="Heading 9 Char"/>
    <w:qFormat/>
    <w:rsid w:val="00357AAC"/>
    <w:rPr>
      <w:rFonts w:ascii="Times Armenian" w:hAnsi="Times Armenian" w:cs="Times Armenian" w:hint="default"/>
      <w:b/>
      <w:bCs w:val="0"/>
      <w:color w:val="000000"/>
      <w:sz w:val="22"/>
      <w:lang w:val="pt-BR" w:bidi="ar-SA"/>
    </w:rPr>
  </w:style>
  <w:style w:type="character" w:customStyle="1" w:styleId="BodyTextIndent2Char">
    <w:name w:val="Body Text Indent 2 Char"/>
    <w:qFormat/>
    <w:rsid w:val="00357AAC"/>
    <w:rPr>
      <w:rFonts w:ascii="Baltica" w:hAnsi="Baltica" w:cs="Baltica" w:hint="default"/>
      <w:lang w:val="af-ZA" w:bidi="ar-SA"/>
    </w:rPr>
  </w:style>
  <w:style w:type="character" w:customStyle="1" w:styleId="BodyText2Char">
    <w:name w:val="Body Text 2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HeaderChar">
    <w:name w:val="Header Char"/>
    <w:qFormat/>
    <w:rsid w:val="00357AAC"/>
    <w:rPr>
      <w:lang w:val="en-AU" w:bidi="ar-SA"/>
    </w:rPr>
  </w:style>
  <w:style w:type="character" w:customStyle="1" w:styleId="BodyText3Char">
    <w:name w:val="Body Text 3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CommentReference1">
    <w:name w:val="Comment Reference1"/>
    <w:qFormat/>
    <w:rsid w:val="00357AAC"/>
    <w:rPr>
      <w:sz w:val="16"/>
      <w:szCs w:val="16"/>
    </w:rPr>
  </w:style>
  <w:style w:type="character" w:customStyle="1" w:styleId="EndnoteCharacters">
    <w:name w:val="Endnote Characters"/>
    <w:qFormat/>
    <w:rsid w:val="00357AAC"/>
    <w:rPr>
      <w:vertAlign w:val="superscript"/>
    </w:rPr>
  </w:style>
  <w:style w:type="character" w:customStyle="1" w:styleId="FootnoteTextChar">
    <w:name w:val="Footnote Text Char"/>
    <w:qFormat/>
    <w:rsid w:val="00357AAC"/>
    <w:rPr>
      <w:rFonts w:ascii="Times Armenian" w:hAnsi="Times Armenian" w:cs="Times Armenian" w:hint="default"/>
    </w:rPr>
  </w:style>
  <w:style w:type="character" w:customStyle="1" w:styleId="ListParagraphChar">
    <w:name w:val="List Paragraph Char"/>
    <w:qFormat/>
    <w:rsid w:val="00357AAC"/>
    <w:rPr>
      <w:rFonts w:ascii="Times Armenian" w:hAnsi="Times Armenian" w:cs="Times Armenian" w:hint="default"/>
      <w:sz w:val="24"/>
      <w:szCs w:val="24"/>
    </w:rPr>
  </w:style>
  <w:style w:type="character" w:customStyle="1" w:styleId="BodyTextIndent3Char">
    <w:name w:val="Body Text Indent 3 Char"/>
    <w:qFormat/>
    <w:rsid w:val="00357AAC"/>
    <w:rPr>
      <w:rFonts w:ascii="Times Armenian" w:hAnsi="Times Armenian" w:cs="Times Armenian" w:hint="default"/>
    </w:rPr>
  </w:style>
  <w:style w:type="table" w:styleId="TableGrid">
    <w:name w:val="Table Grid"/>
    <w:basedOn w:val="TableNormal"/>
    <w:rsid w:val="00357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8903D5"/>
  </w:style>
  <w:style w:type="character" w:styleId="Strong">
    <w:name w:val="Strong"/>
    <w:qFormat/>
    <w:rsid w:val="008903D5"/>
    <w:rPr>
      <w:b/>
      <w:bCs/>
    </w:rPr>
  </w:style>
  <w:style w:type="paragraph" w:customStyle="1" w:styleId="Index11">
    <w:name w:val="Index 11"/>
    <w:basedOn w:val="Normal"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-RU" w:eastAsia="ru-RU" w:bidi="ru-RU"/>
    </w:rPr>
  </w:style>
  <w:style w:type="paragraph" w:customStyle="1" w:styleId="IndexHeading1">
    <w:name w:val="Index Heading1"/>
    <w:basedOn w:val="Normal"/>
    <w:rsid w:val="008903D5"/>
    <w:pPr>
      <w:suppressAutoHyphens/>
      <w:spacing w:line="100" w:lineRule="atLeast"/>
    </w:pPr>
    <w:rPr>
      <w:kern w:val="1"/>
      <w:sz w:val="20"/>
      <w:szCs w:val="20"/>
      <w:lang w:val="ru-RU" w:eastAsia="ru-RU" w:bidi="ru-RU"/>
    </w:rPr>
  </w:style>
  <w:style w:type="character" w:styleId="Emphasis">
    <w:name w:val="Emphasis"/>
    <w:qFormat/>
    <w:rsid w:val="008903D5"/>
    <w:rPr>
      <w:i/>
      <w:iCs/>
    </w:rPr>
  </w:style>
  <w:style w:type="character" w:customStyle="1" w:styleId="1a">
    <w:name w:val="Неразрешенное упоминание1"/>
    <w:uiPriority w:val="99"/>
    <w:semiHidden/>
    <w:unhideWhenUsed/>
    <w:qFormat/>
    <w:rsid w:val="008903D5"/>
    <w:rPr>
      <w:color w:val="605E5C"/>
      <w:shd w:val="clear" w:color="auto" w:fill="E1DFDD"/>
    </w:rPr>
  </w:style>
  <w:style w:type="paragraph" w:customStyle="1" w:styleId="DefaultParagraphFontParaChar">
    <w:name w:val="Default Paragraph Font Para Char"/>
    <w:basedOn w:val="Normal"/>
    <w:uiPriority w:val="99"/>
    <w:qFormat/>
    <w:locked/>
    <w:rsid w:val="008903D5"/>
    <w:pPr>
      <w:spacing w:after="160"/>
    </w:pPr>
    <w:rPr>
      <w:rFonts w:ascii="Verdana" w:eastAsia="Batang" w:hAnsi="Verdana" w:cs="Verdana"/>
      <w:lang w:val="ru"/>
    </w:rPr>
  </w:style>
  <w:style w:type="paragraph" w:customStyle="1" w:styleId="msonormalcxspmiddle">
    <w:name w:val="msonormalcxspmiddle"/>
    <w:basedOn w:val="Normal"/>
    <w:uiPriority w:val="99"/>
    <w:qFormat/>
    <w:rsid w:val="008903D5"/>
    <w:pPr>
      <w:spacing w:before="100" w:beforeAutospacing="1" w:after="100" w:afterAutospacing="1"/>
    </w:pPr>
    <w:rPr>
      <w:lang w:val="ru" w:eastAsia="ru-RU"/>
    </w:rPr>
  </w:style>
  <w:style w:type="paragraph" w:customStyle="1" w:styleId="mechtex">
    <w:name w:val="mechtex"/>
    <w:basedOn w:val="Normal"/>
    <w:link w:val="mechtexChar"/>
    <w:uiPriority w:val="99"/>
    <w:qFormat/>
    <w:rsid w:val="008903D5"/>
    <w:pPr>
      <w:jc w:val="center"/>
    </w:pPr>
    <w:rPr>
      <w:rFonts w:ascii="Arial Armenian" w:hAnsi="Arial Armenian"/>
      <w:sz w:val="20"/>
      <w:szCs w:val="20"/>
      <w:lang w:val="ru" w:eastAsia="ru-RU"/>
    </w:rPr>
  </w:style>
  <w:style w:type="character" w:customStyle="1" w:styleId="mechtexChar">
    <w:name w:val="mechtex Char"/>
    <w:link w:val="mechtex"/>
    <w:uiPriority w:val="99"/>
    <w:qFormat/>
    <w:locked/>
    <w:rsid w:val="008903D5"/>
    <w:rPr>
      <w:rFonts w:ascii="Arial Armenian" w:eastAsia="Times New Roman" w:hAnsi="Arial Armenian" w:cs="Times New Roman"/>
      <w:sz w:val="20"/>
      <w:szCs w:val="20"/>
      <w:lang w:val="ru" w:eastAsia="ru-RU"/>
    </w:rPr>
  </w:style>
  <w:style w:type="character" w:customStyle="1" w:styleId="CommentTextChar1">
    <w:name w:val="Comment Text Char1"/>
    <w:uiPriority w:val="99"/>
    <w:semiHidden/>
    <w:qFormat/>
    <w:rsid w:val="008903D5"/>
    <w:rPr>
      <w:rFonts w:ascii="Times New Roman" w:eastAsia="Times New Roman" w:hAnsi="Times New Roman"/>
    </w:rPr>
  </w:style>
  <w:style w:type="character" w:customStyle="1" w:styleId="HeaderChar1">
    <w:name w:val="Header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2Char1">
    <w:name w:val="Body Text 2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3Char1">
    <w:name w:val="Body Text 3 Char1"/>
    <w:uiPriority w:val="99"/>
    <w:semiHidden/>
    <w:qFormat/>
    <w:rsid w:val="008903D5"/>
    <w:rPr>
      <w:rFonts w:ascii="Times New Roman" w:eastAsia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qFormat/>
    <w:rsid w:val="008903D5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+1"/>
    <w:basedOn w:val="Default"/>
    <w:next w:val="Default"/>
    <w:uiPriority w:val="99"/>
    <w:qFormat/>
    <w:rsid w:val="008903D5"/>
    <w:rPr>
      <w:rFonts w:ascii="Times Armenian" w:hAnsi="Times Armenian" w:cs="Times New Roman"/>
      <w:color w:val="auto"/>
      <w:lang w:val="ru"/>
    </w:rPr>
  </w:style>
  <w:style w:type="character" w:customStyle="1" w:styleId="CommentSubjectChar1">
    <w:name w:val="Comment Subject Char1"/>
    <w:uiPriority w:val="99"/>
    <w:semiHidden/>
    <w:qFormat/>
    <w:rsid w:val="008903D5"/>
    <w:rPr>
      <w:rFonts w:ascii="Times New Roman" w:eastAsia="Times New Roman" w:hAnsi="Times New Roman"/>
      <w:b/>
      <w:bCs/>
    </w:rPr>
  </w:style>
  <w:style w:type="character" w:customStyle="1" w:styleId="val">
    <w:name w:val="val"/>
    <w:qFormat/>
    <w:rsid w:val="008903D5"/>
  </w:style>
  <w:style w:type="character" w:customStyle="1" w:styleId="mrreadfromf1">
    <w:name w:val="mr_read__fromf1"/>
    <w:qFormat/>
    <w:rsid w:val="008903D5"/>
    <w:rPr>
      <w:b/>
      <w:color w:val="000000"/>
      <w:sz w:val="20"/>
    </w:rPr>
  </w:style>
  <w:style w:type="character" w:customStyle="1" w:styleId="ifif-priorityhighmrreadpr">
    <w:name w:val="if if-priority_high mr_read_pr"/>
    <w:qFormat/>
    <w:rsid w:val="008903D5"/>
  </w:style>
  <w:style w:type="character" w:customStyle="1" w:styleId="z-TopofFormChar">
    <w:name w:val="z-Top of Form Char"/>
    <w:link w:val="z-TopofForm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qFormat/>
    <w:rsid w:val="008903D5"/>
    <w:pPr>
      <w:pBdr>
        <w:bottom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">
    <w:name w:val="z-Начало формы Знак1"/>
    <w:basedOn w:val="DefaultParagraphFont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TopofFormChar1">
    <w:name w:val="z-Top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qFormat/>
    <w:rsid w:val="008903D5"/>
    <w:pPr>
      <w:pBdr>
        <w:top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0">
    <w:name w:val="z-Конец формы Знак1"/>
    <w:basedOn w:val="DefaultParagraphFont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BottomofFormChar1">
    <w:name w:val="z-Bottom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readmsgloadingmrmsglistmsgmrmsglistmsgload">
    <w:name w:val="readmsgloading mr_msglist__msg mr_msglist__msg_load"/>
    <w:qFormat/>
    <w:rsid w:val="008903D5"/>
  </w:style>
  <w:style w:type="paragraph" w:customStyle="1" w:styleId="CharChar1Char">
    <w:name w:val="Char Char1 Char Знак Знак"/>
    <w:basedOn w:val="Normal"/>
    <w:uiPriority w:val="99"/>
    <w:qFormat/>
    <w:rsid w:val="008903D5"/>
    <w:pPr>
      <w:spacing w:after="160" w:line="240" w:lineRule="exact"/>
    </w:pPr>
    <w:rPr>
      <w:rFonts w:ascii="Arial" w:hAnsi="Arial" w:cs="Arial"/>
      <w:sz w:val="20"/>
      <w:szCs w:val="20"/>
      <w:lang w:val="ru"/>
    </w:rPr>
  </w:style>
  <w:style w:type="paragraph" w:customStyle="1" w:styleId="FRS-NumberList">
    <w:name w:val="FRS-NumberList"/>
    <w:basedOn w:val="Normal"/>
    <w:autoRedefine/>
    <w:uiPriority w:val="99"/>
    <w:qFormat/>
    <w:rsid w:val="008903D5"/>
    <w:pPr>
      <w:numPr>
        <w:numId w:val="1"/>
      </w:numPr>
      <w:tabs>
        <w:tab w:val="left" w:pos="432"/>
      </w:tabs>
      <w:spacing w:before="60" w:after="120"/>
    </w:pPr>
    <w:rPr>
      <w:rFonts w:ascii="GHEA Grapalat" w:eastAsia="Calibri" w:hAnsi="GHEA Grapalat"/>
      <w:b/>
      <w:sz w:val="22"/>
      <w:szCs w:val="22"/>
      <w:lang w:val="ru"/>
    </w:rPr>
  </w:style>
  <w:style w:type="paragraph" w:customStyle="1" w:styleId="130">
    <w:name w:val="Указатель 13"/>
    <w:basedOn w:val="Normal"/>
    <w:uiPriority w:val="99"/>
    <w:qFormat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" w:eastAsia="ar-SA"/>
    </w:rPr>
  </w:style>
  <w:style w:type="paragraph" w:customStyle="1" w:styleId="3">
    <w:name w:val="Указатель3"/>
    <w:basedOn w:val="Normal"/>
    <w:uiPriority w:val="99"/>
    <w:qFormat/>
    <w:rsid w:val="008903D5"/>
    <w:pPr>
      <w:suppressAutoHyphens/>
      <w:spacing w:line="100" w:lineRule="atLeast"/>
    </w:pPr>
    <w:rPr>
      <w:kern w:val="1"/>
      <w:sz w:val="20"/>
      <w:szCs w:val="20"/>
      <w:lang w:val="ru" w:eastAsia="ar-SA"/>
    </w:rPr>
  </w:style>
  <w:style w:type="character" w:customStyle="1" w:styleId="ng-binding">
    <w:name w:val="ng-binding"/>
    <w:qFormat/>
    <w:rsid w:val="008903D5"/>
  </w:style>
  <w:style w:type="character" w:customStyle="1" w:styleId="211">
    <w:name w:val="Основной текст с отступом 2 Знак1"/>
    <w:unhideWhenUsed/>
    <w:qFormat/>
    <w:rsid w:val="008903D5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8903D5"/>
  </w:style>
  <w:style w:type="paragraph" w:customStyle="1" w:styleId="1b">
    <w:name w:val="Заголовок1"/>
    <w:basedOn w:val="Normal"/>
    <w:next w:val="BodyText"/>
    <w:uiPriority w:val="99"/>
    <w:qFormat/>
    <w:rsid w:val="008903D5"/>
    <w:pPr>
      <w:suppressAutoHyphens/>
      <w:jc w:val="center"/>
    </w:pPr>
    <w:rPr>
      <w:rFonts w:ascii="Arial Armenian" w:hAnsi="Arial Armenian" w:cs="Arial Armenian"/>
      <w:szCs w:val="20"/>
      <w:lang w:val="ru" w:eastAsia="zh-CN"/>
    </w:rPr>
  </w:style>
  <w:style w:type="paragraph" w:customStyle="1" w:styleId="a0">
    <w:name w:val="Содержимое таблицы"/>
    <w:basedOn w:val="Normal"/>
    <w:uiPriority w:val="99"/>
    <w:qFormat/>
    <w:rsid w:val="008903D5"/>
    <w:pPr>
      <w:suppressLineNumbers/>
      <w:suppressAutoHyphens/>
    </w:pPr>
    <w:rPr>
      <w:lang w:val="ru" w:eastAsia="zh-CN"/>
    </w:rPr>
  </w:style>
  <w:style w:type="paragraph" w:customStyle="1" w:styleId="a1">
    <w:name w:val="Заголовок таблицы"/>
    <w:basedOn w:val="a0"/>
    <w:uiPriority w:val="99"/>
    <w:qFormat/>
    <w:rsid w:val="008903D5"/>
    <w:pPr>
      <w:jc w:val="center"/>
    </w:pPr>
    <w:rPr>
      <w:b/>
      <w:bCs/>
    </w:rPr>
  </w:style>
  <w:style w:type="character" w:customStyle="1" w:styleId="a2">
    <w:name w:val="Привязка сноски"/>
    <w:rsid w:val="008903D5"/>
    <w:rPr>
      <w:vertAlign w:val="superscript"/>
    </w:rPr>
  </w:style>
  <w:style w:type="character" w:customStyle="1" w:styleId="a3">
    <w:name w:val="Привязка концевой сноски"/>
    <w:rsid w:val="008903D5"/>
    <w:rPr>
      <w:vertAlign w:val="superscript"/>
    </w:rPr>
  </w:style>
  <w:style w:type="character" w:customStyle="1" w:styleId="ListLabel1">
    <w:name w:val="ListLabel 1"/>
    <w:qFormat/>
    <w:rsid w:val="008903D5"/>
    <w:rPr>
      <w:rFonts w:ascii="Times New Roman" w:eastAsia="Times New Roman" w:hAnsi="Times New Roman" w:cs="Times New Roman" w:hint="default"/>
      <w:sz w:val="20"/>
    </w:rPr>
  </w:style>
  <w:style w:type="character" w:customStyle="1" w:styleId="ListLabel2">
    <w:name w:val="ListLabel 2"/>
    <w:qFormat/>
    <w:rsid w:val="008903D5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8903D5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8903D5"/>
    <w:rPr>
      <w:rFonts w:ascii="Courier New" w:hAnsi="Courier New" w:cs="Courier New" w:hint="default"/>
    </w:rPr>
  </w:style>
  <w:style w:type="character" w:customStyle="1" w:styleId="ListLabel5">
    <w:name w:val="ListLabel 5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6">
    <w:name w:val="ListLabel 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7">
    <w:name w:val="ListLabel 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">
    <w:name w:val="ListLabel 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">
    <w:name w:val="ListLabel 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0">
    <w:name w:val="ListLabel 1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1">
    <w:name w:val="ListLabel 1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2">
    <w:name w:val="ListLabel 1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">
    <w:name w:val="ListLabel 1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">
    <w:name w:val="ListLabel 14"/>
    <w:qFormat/>
    <w:rsid w:val="008903D5"/>
    <w:rPr>
      <w:i w:val="0"/>
      <w:iCs w:val="0"/>
      <w:sz w:val="24"/>
      <w:szCs w:val="24"/>
    </w:rPr>
  </w:style>
  <w:style w:type="character" w:customStyle="1" w:styleId="ListLabel15">
    <w:name w:val="ListLabel 15"/>
    <w:qFormat/>
    <w:rsid w:val="008903D5"/>
    <w:rPr>
      <w:rFonts w:ascii="Sylfaen" w:hAnsi="Sylfaen" w:cs="Sylfaen" w:hint="default"/>
      <w:i/>
      <w:iCs w:val="0"/>
    </w:rPr>
  </w:style>
  <w:style w:type="character" w:customStyle="1" w:styleId="ListLabel16">
    <w:name w:val="ListLabel 1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7">
    <w:name w:val="ListLabel 17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8">
    <w:name w:val="ListLabel 18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9">
    <w:name w:val="ListLabel 19"/>
    <w:qFormat/>
    <w:rsid w:val="008903D5"/>
    <w:rPr>
      <w:rFonts w:ascii="Courier New" w:hAnsi="Courier New" w:cs="Courier New" w:hint="default"/>
    </w:rPr>
  </w:style>
  <w:style w:type="character" w:customStyle="1" w:styleId="ListLabel20">
    <w:name w:val="ListLabel 20"/>
    <w:qFormat/>
    <w:rsid w:val="008903D5"/>
    <w:rPr>
      <w:rFonts w:ascii="Courier New" w:hAnsi="Courier New" w:cs="Courier New" w:hint="default"/>
    </w:rPr>
  </w:style>
  <w:style w:type="character" w:customStyle="1" w:styleId="ListLabel21">
    <w:name w:val="ListLabel 21"/>
    <w:qFormat/>
    <w:rsid w:val="008903D5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8903D5"/>
    <w:rPr>
      <w:rFonts w:ascii="Courier New" w:hAnsi="Courier New" w:cs="Courier New" w:hint="default"/>
    </w:rPr>
  </w:style>
  <w:style w:type="character" w:customStyle="1" w:styleId="ListLabel23">
    <w:name w:val="ListLabel 23"/>
    <w:qFormat/>
    <w:rsid w:val="008903D5"/>
    <w:rPr>
      <w:rFonts w:ascii="Courier New" w:hAnsi="Courier New" w:cs="Courier New" w:hint="default"/>
    </w:rPr>
  </w:style>
  <w:style w:type="character" w:customStyle="1" w:styleId="ListLabel24">
    <w:name w:val="ListLabel 24"/>
    <w:qFormat/>
    <w:rsid w:val="008903D5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8903D5"/>
    <w:rPr>
      <w:rFonts w:ascii="Courier New" w:hAnsi="Courier New" w:cs="Courier New" w:hint="default"/>
    </w:rPr>
  </w:style>
  <w:style w:type="character" w:customStyle="1" w:styleId="ListLabel26">
    <w:name w:val="ListLabel 26"/>
    <w:qFormat/>
    <w:rsid w:val="008903D5"/>
    <w:rPr>
      <w:rFonts w:ascii="Courier New" w:hAnsi="Courier New" w:cs="Courier New" w:hint="default"/>
    </w:rPr>
  </w:style>
  <w:style w:type="character" w:customStyle="1" w:styleId="ListLabel27">
    <w:name w:val="ListLabel 27"/>
    <w:qFormat/>
    <w:rsid w:val="008903D5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8903D5"/>
    <w:rPr>
      <w:rFonts w:ascii="Courier New" w:hAnsi="Courier New" w:cs="Courier New" w:hint="default"/>
    </w:rPr>
  </w:style>
  <w:style w:type="character" w:customStyle="1" w:styleId="ListLabel29">
    <w:name w:val="ListLabel 29"/>
    <w:qFormat/>
    <w:rsid w:val="008903D5"/>
    <w:rPr>
      <w:rFonts w:ascii="Courier New" w:hAnsi="Courier New" w:cs="Courier New" w:hint="default"/>
    </w:rPr>
  </w:style>
  <w:style w:type="character" w:customStyle="1" w:styleId="ListLabel30">
    <w:name w:val="ListLabel 30"/>
    <w:qFormat/>
    <w:rsid w:val="008903D5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8903D5"/>
    <w:rPr>
      <w:rFonts w:ascii="Courier New" w:hAnsi="Courier New" w:cs="Courier New" w:hint="default"/>
    </w:rPr>
  </w:style>
  <w:style w:type="character" w:customStyle="1" w:styleId="ListLabel32">
    <w:name w:val="ListLabel 32"/>
    <w:qFormat/>
    <w:rsid w:val="008903D5"/>
    <w:rPr>
      <w:rFonts w:ascii="Courier New" w:hAnsi="Courier New" w:cs="Courier New" w:hint="default"/>
    </w:rPr>
  </w:style>
  <w:style w:type="character" w:customStyle="1" w:styleId="ListLabel33">
    <w:name w:val="ListLabel 33"/>
    <w:qFormat/>
    <w:rsid w:val="008903D5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8903D5"/>
    <w:rPr>
      <w:rFonts w:ascii="Courier New" w:hAnsi="Courier New" w:cs="Courier New" w:hint="default"/>
    </w:rPr>
  </w:style>
  <w:style w:type="character" w:customStyle="1" w:styleId="ListLabel35">
    <w:name w:val="ListLabel 35"/>
    <w:qFormat/>
    <w:rsid w:val="008903D5"/>
    <w:rPr>
      <w:rFonts w:ascii="Courier New" w:hAnsi="Courier New" w:cs="Courier New" w:hint="default"/>
    </w:rPr>
  </w:style>
  <w:style w:type="character" w:customStyle="1" w:styleId="ListLabel36">
    <w:name w:val="ListLabel 36"/>
    <w:qFormat/>
    <w:rsid w:val="008903D5"/>
    <w:rPr>
      <w:rFonts w:ascii="Courier New" w:hAnsi="Courier New" w:cs="Courier New" w:hint="default"/>
    </w:rPr>
  </w:style>
  <w:style w:type="character" w:customStyle="1" w:styleId="ListLabel37">
    <w:name w:val="ListLabel 37"/>
    <w:qFormat/>
    <w:rsid w:val="008903D5"/>
    <w:rPr>
      <w:strike w:val="0"/>
      <w:dstrike w:val="0"/>
      <w:u w:val="none"/>
      <w:effect w:val="none"/>
    </w:rPr>
  </w:style>
  <w:style w:type="character" w:customStyle="1" w:styleId="ListLabel38">
    <w:name w:val="ListLabel 38"/>
    <w:qFormat/>
    <w:rsid w:val="008903D5"/>
    <w:rPr>
      <w:rFonts w:ascii="Courier New" w:hAnsi="Courier New" w:cs="Courier New" w:hint="default"/>
    </w:rPr>
  </w:style>
  <w:style w:type="character" w:customStyle="1" w:styleId="ListLabel39">
    <w:name w:val="ListLabel 39"/>
    <w:qFormat/>
    <w:rsid w:val="008903D5"/>
    <w:rPr>
      <w:rFonts w:ascii="Courier New" w:hAnsi="Courier New" w:cs="Courier New" w:hint="default"/>
    </w:rPr>
  </w:style>
  <w:style w:type="character" w:customStyle="1" w:styleId="ListLabel40">
    <w:name w:val="ListLabel 40"/>
    <w:qFormat/>
    <w:rsid w:val="008903D5"/>
    <w:rPr>
      <w:rFonts w:ascii="Courier New" w:hAnsi="Courier New" w:cs="Courier New" w:hint="default"/>
    </w:rPr>
  </w:style>
  <w:style w:type="character" w:customStyle="1" w:styleId="ListLabel41">
    <w:name w:val="ListLabel 4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42">
    <w:name w:val="ListLabel 4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43">
    <w:name w:val="ListLabel 4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44">
    <w:name w:val="ListLabel 44"/>
    <w:qFormat/>
    <w:rsid w:val="008903D5"/>
    <w:rPr>
      <w:rFonts w:ascii="Courier New" w:hAnsi="Courier New" w:cs="Courier New" w:hint="default"/>
    </w:rPr>
  </w:style>
  <w:style w:type="character" w:customStyle="1" w:styleId="ListLabel45">
    <w:name w:val="ListLabel 45"/>
    <w:qFormat/>
    <w:rsid w:val="008903D5"/>
    <w:rPr>
      <w:rFonts w:ascii="Courier New" w:hAnsi="Courier New" w:cs="Courier New" w:hint="default"/>
    </w:rPr>
  </w:style>
  <w:style w:type="character" w:customStyle="1" w:styleId="ListLabel46">
    <w:name w:val="ListLabel 46"/>
    <w:qFormat/>
    <w:rsid w:val="008903D5"/>
    <w:rPr>
      <w:rFonts w:ascii="Courier New" w:hAnsi="Courier New" w:cs="Courier New" w:hint="default"/>
    </w:rPr>
  </w:style>
  <w:style w:type="character" w:customStyle="1" w:styleId="ListLabel47">
    <w:name w:val="ListLabel 47"/>
    <w:qFormat/>
    <w:rsid w:val="008903D5"/>
    <w:rPr>
      <w:rFonts w:ascii="Symbol" w:hAnsi="Symbol" w:cs="Symbol" w:hint="default"/>
      <w:sz w:val="22"/>
      <w:szCs w:val="22"/>
      <w:lang w:val="ru"/>
    </w:rPr>
  </w:style>
  <w:style w:type="character" w:customStyle="1" w:styleId="ListLabel48">
    <w:name w:val="ListLabel 4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49">
    <w:name w:val="ListLabel 4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0">
    <w:name w:val="ListLabel 5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1">
    <w:name w:val="ListLabel 5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2">
    <w:name w:val="ListLabel 5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3">
    <w:name w:val="ListLabel 5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4">
    <w:name w:val="ListLabel 5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5">
    <w:name w:val="ListLabel 5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6">
    <w:name w:val="ListLabel 5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7">
    <w:name w:val="ListLabel 57"/>
    <w:qFormat/>
    <w:rsid w:val="008903D5"/>
    <w:rPr>
      <w:b w:val="0"/>
      <w:bCs w:val="0"/>
      <w:sz w:val="24"/>
      <w:szCs w:val="24"/>
    </w:rPr>
  </w:style>
  <w:style w:type="character" w:customStyle="1" w:styleId="ListLabel58">
    <w:name w:val="ListLabel 58"/>
    <w:qFormat/>
    <w:rsid w:val="008903D5"/>
    <w:rPr>
      <w:rFonts w:ascii="Arial" w:hAnsi="Arial" w:cs="Arial" w:hint="default"/>
      <w:b w:val="0"/>
      <w:bCs w:val="0"/>
      <w:sz w:val="20"/>
      <w:szCs w:val="20"/>
    </w:rPr>
  </w:style>
  <w:style w:type="character" w:customStyle="1" w:styleId="ListLabel59">
    <w:name w:val="ListLabel 5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0">
    <w:name w:val="ListLabel 6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1">
    <w:name w:val="ListLabel 6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2">
    <w:name w:val="ListLabel 6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3">
    <w:name w:val="ListLabel 6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4">
    <w:name w:val="ListLabel 6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5">
    <w:name w:val="ListLabel 6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6">
    <w:name w:val="ListLabel 66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7">
    <w:name w:val="ListLabel 67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8">
    <w:name w:val="ListLabel 6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69">
    <w:name w:val="ListLabel 6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0">
    <w:name w:val="ListLabel 7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1">
    <w:name w:val="ListLabel 7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2">
    <w:name w:val="ListLabel 7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3">
    <w:name w:val="ListLabel 7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4">
    <w:name w:val="ListLabel 7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5">
    <w:name w:val="ListLabel 7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6">
    <w:name w:val="ListLabel 7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8">
    <w:name w:val="ListLabel 78"/>
    <w:qFormat/>
    <w:rsid w:val="008903D5"/>
    <w:rPr>
      <w:rFonts w:ascii="GHEA Grapalat" w:hAnsi="GHEA Grapalat" w:hint="default"/>
      <w:b/>
      <w:bCs/>
    </w:rPr>
  </w:style>
  <w:style w:type="character" w:customStyle="1" w:styleId="ListLabel79">
    <w:name w:val="ListLabel 79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80">
    <w:name w:val="ListLabel 80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81">
    <w:name w:val="ListLabel 81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82">
    <w:name w:val="ListLabel 82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83">
    <w:name w:val="ListLabel 83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a4">
    <w:name w:val="Символ сноски"/>
    <w:qFormat/>
    <w:rsid w:val="008903D5"/>
  </w:style>
  <w:style w:type="character" w:customStyle="1" w:styleId="a5">
    <w:name w:val="Символ концевой сноски"/>
    <w:qFormat/>
    <w:rsid w:val="008903D5"/>
  </w:style>
  <w:style w:type="character" w:customStyle="1" w:styleId="ListLabel84">
    <w:name w:val="ListLabel 84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85">
    <w:name w:val="ListLabel 8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6">
    <w:name w:val="ListLabel 8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7">
    <w:name w:val="ListLabel 8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8">
    <w:name w:val="ListLabel 8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9">
    <w:name w:val="ListLabel 8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0">
    <w:name w:val="ListLabel 9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1">
    <w:name w:val="ListLabel 9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2">
    <w:name w:val="ListLabel 9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3">
    <w:name w:val="ListLabel 93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94">
    <w:name w:val="ListLabel 94"/>
    <w:qFormat/>
    <w:rsid w:val="008903D5"/>
    <w:rPr>
      <w:rFonts w:ascii="Courier New" w:hAnsi="Courier New" w:cs="Courier New" w:hint="default"/>
    </w:rPr>
  </w:style>
  <w:style w:type="character" w:customStyle="1" w:styleId="ListLabel95">
    <w:name w:val="ListLabel 95"/>
    <w:qFormat/>
    <w:rsid w:val="008903D5"/>
    <w:rPr>
      <w:rFonts w:ascii="Wingdings" w:hAnsi="Wingdings" w:cs="Wingdings" w:hint="default"/>
    </w:rPr>
  </w:style>
  <w:style w:type="character" w:customStyle="1" w:styleId="ListLabel96">
    <w:name w:val="ListLabel 96"/>
    <w:qFormat/>
    <w:rsid w:val="008903D5"/>
    <w:rPr>
      <w:rFonts w:ascii="Symbol" w:hAnsi="Symbol" w:cs="Symbol" w:hint="default"/>
    </w:rPr>
  </w:style>
  <w:style w:type="character" w:customStyle="1" w:styleId="ListLabel97">
    <w:name w:val="ListLabel 97"/>
    <w:qFormat/>
    <w:rsid w:val="008903D5"/>
    <w:rPr>
      <w:rFonts w:ascii="Courier New" w:hAnsi="Courier New" w:cs="Courier New" w:hint="default"/>
    </w:rPr>
  </w:style>
  <w:style w:type="character" w:customStyle="1" w:styleId="ListLabel98">
    <w:name w:val="ListLabel 98"/>
    <w:qFormat/>
    <w:rsid w:val="008903D5"/>
    <w:rPr>
      <w:rFonts w:ascii="Wingdings" w:hAnsi="Wingdings" w:cs="Wingdings" w:hint="default"/>
    </w:rPr>
  </w:style>
  <w:style w:type="character" w:customStyle="1" w:styleId="ListLabel99">
    <w:name w:val="ListLabel 99"/>
    <w:qFormat/>
    <w:rsid w:val="008903D5"/>
    <w:rPr>
      <w:rFonts w:ascii="Symbol" w:hAnsi="Symbol" w:cs="Symbol" w:hint="default"/>
    </w:rPr>
  </w:style>
  <w:style w:type="character" w:customStyle="1" w:styleId="ListLabel100">
    <w:name w:val="ListLabel 100"/>
    <w:qFormat/>
    <w:rsid w:val="008903D5"/>
    <w:rPr>
      <w:rFonts w:ascii="Courier New" w:hAnsi="Courier New" w:cs="Courier New" w:hint="default"/>
    </w:rPr>
  </w:style>
  <w:style w:type="character" w:customStyle="1" w:styleId="ListLabel101">
    <w:name w:val="ListLabel 101"/>
    <w:qFormat/>
    <w:rsid w:val="008903D5"/>
    <w:rPr>
      <w:rFonts w:ascii="Wingdings" w:hAnsi="Wingdings" w:cs="Wingdings" w:hint="default"/>
    </w:rPr>
  </w:style>
  <w:style w:type="character" w:customStyle="1" w:styleId="ListLabel102">
    <w:name w:val="ListLabel 102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03">
    <w:name w:val="ListLabel 103"/>
    <w:qFormat/>
    <w:rsid w:val="008903D5"/>
    <w:rPr>
      <w:rFonts w:ascii="Courier New" w:hAnsi="Courier New" w:cs="Courier New" w:hint="default"/>
    </w:rPr>
  </w:style>
  <w:style w:type="character" w:customStyle="1" w:styleId="ListLabel104">
    <w:name w:val="ListLabel 104"/>
    <w:qFormat/>
    <w:rsid w:val="008903D5"/>
    <w:rPr>
      <w:rFonts w:ascii="Wingdings" w:hAnsi="Wingdings" w:cs="Wingdings" w:hint="default"/>
    </w:rPr>
  </w:style>
  <w:style w:type="character" w:customStyle="1" w:styleId="ListLabel105">
    <w:name w:val="ListLabel 105"/>
    <w:qFormat/>
    <w:rsid w:val="008903D5"/>
    <w:rPr>
      <w:rFonts w:ascii="Symbol" w:hAnsi="Symbol" w:cs="Symbol" w:hint="default"/>
    </w:rPr>
  </w:style>
  <w:style w:type="character" w:customStyle="1" w:styleId="ListLabel106">
    <w:name w:val="ListLabel 106"/>
    <w:qFormat/>
    <w:rsid w:val="008903D5"/>
    <w:rPr>
      <w:rFonts w:ascii="Courier New" w:hAnsi="Courier New" w:cs="Courier New" w:hint="default"/>
    </w:rPr>
  </w:style>
  <w:style w:type="character" w:customStyle="1" w:styleId="ListLabel107">
    <w:name w:val="ListLabel 107"/>
    <w:qFormat/>
    <w:rsid w:val="008903D5"/>
    <w:rPr>
      <w:rFonts w:ascii="Wingdings" w:hAnsi="Wingdings" w:cs="Wingdings" w:hint="default"/>
    </w:rPr>
  </w:style>
  <w:style w:type="character" w:customStyle="1" w:styleId="ListLabel108">
    <w:name w:val="ListLabel 108"/>
    <w:qFormat/>
    <w:rsid w:val="008903D5"/>
    <w:rPr>
      <w:rFonts w:ascii="Symbol" w:hAnsi="Symbol" w:cs="Symbol" w:hint="default"/>
    </w:rPr>
  </w:style>
  <w:style w:type="character" w:customStyle="1" w:styleId="ListLabel109">
    <w:name w:val="ListLabel 109"/>
    <w:qFormat/>
    <w:rsid w:val="008903D5"/>
    <w:rPr>
      <w:rFonts w:ascii="Courier New" w:hAnsi="Courier New" w:cs="Courier New" w:hint="default"/>
    </w:rPr>
  </w:style>
  <w:style w:type="character" w:customStyle="1" w:styleId="ListLabel110">
    <w:name w:val="ListLabel 110"/>
    <w:qFormat/>
    <w:rsid w:val="008903D5"/>
    <w:rPr>
      <w:rFonts w:ascii="Wingdings" w:hAnsi="Wingdings" w:cs="Wingdings" w:hint="default"/>
    </w:rPr>
  </w:style>
  <w:style w:type="character" w:customStyle="1" w:styleId="ListLabel111">
    <w:name w:val="ListLabel 11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12">
    <w:name w:val="ListLabel 11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13">
    <w:name w:val="ListLabel 11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14">
    <w:name w:val="ListLabel 114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15">
    <w:name w:val="ListLabel 115"/>
    <w:qFormat/>
    <w:rsid w:val="008903D5"/>
    <w:rPr>
      <w:rFonts w:ascii="Courier New" w:hAnsi="Courier New" w:cs="Courier New" w:hint="default"/>
    </w:rPr>
  </w:style>
  <w:style w:type="character" w:customStyle="1" w:styleId="ListLabel116">
    <w:name w:val="ListLabel 116"/>
    <w:qFormat/>
    <w:rsid w:val="008903D5"/>
    <w:rPr>
      <w:rFonts w:ascii="Wingdings" w:hAnsi="Wingdings" w:cs="Wingdings" w:hint="default"/>
    </w:rPr>
  </w:style>
  <w:style w:type="character" w:customStyle="1" w:styleId="ListLabel117">
    <w:name w:val="ListLabel 117"/>
    <w:qFormat/>
    <w:rsid w:val="008903D5"/>
    <w:rPr>
      <w:rFonts w:ascii="Symbol" w:hAnsi="Symbol" w:cs="Symbol" w:hint="default"/>
    </w:rPr>
  </w:style>
  <w:style w:type="character" w:customStyle="1" w:styleId="ListLabel118">
    <w:name w:val="ListLabel 118"/>
    <w:qFormat/>
    <w:rsid w:val="008903D5"/>
    <w:rPr>
      <w:rFonts w:ascii="Courier New" w:hAnsi="Courier New" w:cs="Courier New" w:hint="default"/>
    </w:rPr>
  </w:style>
  <w:style w:type="character" w:customStyle="1" w:styleId="ListLabel119">
    <w:name w:val="ListLabel 119"/>
    <w:qFormat/>
    <w:rsid w:val="008903D5"/>
    <w:rPr>
      <w:rFonts w:ascii="Wingdings" w:hAnsi="Wingdings" w:cs="Wingdings" w:hint="default"/>
    </w:rPr>
  </w:style>
  <w:style w:type="character" w:customStyle="1" w:styleId="ListLabel120">
    <w:name w:val="ListLabel 120"/>
    <w:qFormat/>
    <w:rsid w:val="008903D5"/>
    <w:rPr>
      <w:rFonts w:ascii="Symbol" w:hAnsi="Symbol" w:cs="Symbol" w:hint="default"/>
    </w:rPr>
  </w:style>
  <w:style w:type="character" w:customStyle="1" w:styleId="ListLabel121">
    <w:name w:val="ListLabel 121"/>
    <w:qFormat/>
    <w:rsid w:val="008903D5"/>
    <w:rPr>
      <w:rFonts w:ascii="Courier New" w:hAnsi="Courier New" w:cs="Courier New" w:hint="default"/>
    </w:rPr>
  </w:style>
  <w:style w:type="character" w:customStyle="1" w:styleId="ListLabel122">
    <w:name w:val="ListLabel 122"/>
    <w:qFormat/>
    <w:rsid w:val="008903D5"/>
    <w:rPr>
      <w:rFonts w:ascii="Wingdings" w:hAnsi="Wingdings" w:cs="Wingdings" w:hint="default"/>
    </w:rPr>
  </w:style>
  <w:style w:type="character" w:customStyle="1" w:styleId="ListLabel123">
    <w:name w:val="ListLabel 123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24">
    <w:name w:val="ListLabel 124"/>
    <w:qFormat/>
    <w:rsid w:val="008903D5"/>
    <w:rPr>
      <w:rFonts w:ascii="GHEA Grapalat" w:hAnsi="GHEA Grapalat" w:hint="default"/>
      <w:b/>
      <w:bCs/>
    </w:rPr>
  </w:style>
  <w:style w:type="character" w:customStyle="1" w:styleId="ListLabel125">
    <w:name w:val="ListLabel 125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6">
    <w:name w:val="ListLabel 126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7">
    <w:name w:val="ListLabel 127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28">
    <w:name w:val="ListLabel 128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29">
    <w:name w:val="ListLabel 129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30">
    <w:name w:val="ListLabel 130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ListLabel131">
    <w:name w:val="ListLabel 131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132">
    <w:name w:val="ListLabel 13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3">
    <w:name w:val="ListLabel 13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4">
    <w:name w:val="ListLabel 13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5">
    <w:name w:val="ListLabel 13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6">
    <w:name w:val="ListLabel 13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7">
    <w:name w:val="ListLabel 13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8">
    <w:name w:val="ListLabel 13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9">
    <w:name w:val="ListLabel 13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0">
    <w:name w:val="ListLabel 140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141">
    <w:name w:val="ListLabel 141"/>
    <w:qFormat/>
    <w:rsid w:val="008903D5"/>
    <w:rPr>
      <w:rFonts w:ascii="Courier New" w:hAnsi="Courier New" w:cs="Courier New" w:hint="default"/>
    </w:rPr>
  </w:style>
  <w:style w:type="character" w:customStyle="1" w:styleId="ListLabel142">
    <w:name w:val="ListLabel 142"/>
    <w:qFormat/>
    <w:rsid w:val="008903D5"/>
    <w:rPr>
      <w:rFonts w:ascii="Wingdings" w:hAnsi="Wingdings" w:cs="Wingdings" w:hint="default"/>
    </w:rPr>
  </w:style>
  <w:style w:type="character" w:customStyle="1" w:styleId="ListLabel143">
    <w:name w:val="ListLabel 143"/>
    <w:qFormat/>
    <w:rsid w:val="008903D5"/>
    <w:rPr>
      <w:rFonts w:ascii="Symbol" w:hAnsi="Symbol" w:cs="Symbol" w:hint="default"/>
    </w:rPr>
  </w:style>
  <w:style w:type="character" w:customStyle="1" w:styleId="ListLabel144">
    <w:name w:val="ListLabel 144"/>
    <w:qFormat/>
    <w:rsid w:val="008903D5"/>
    <w:rPr>
      <w:rFonts w:ascii="Courier New" w:hAnsi="Courier New" w:cs="Courier New" w:hint="default"/>
    </w:rPr>
  </w:style>
  <w:style w:type="character" w:customStyle="1" w:styleId="ListLabel145">
    <w:name w:val="ListLabel 145"/>
    <w:qFormat/>
    <w:rsid w:val="008903D5"/>
    <w:rPr>
      <w:rFonts w:ascii="Wingdings" w:hAnsi="Wingdings" w:cs="Wingdings" w:hint="default"/>
    </w:rPr>
  </w:style>
  <w:style w:type="character" w:customStyle="1" w:styleId="ListLabel146">
    <w:name w:val="ListLabel 146"/>
    <w:qFormat/>
    <w:rsid w:val="008903D5"/>
    <w:rPr>
      <w:rFonts w:ascii="Symbol" w:hAnsi="Symbol" w:cs="Symbol" w:hint="default"/>
    </w:rPr>
  </w:style>
  <w:style w:type="character" w:customStyle="1" w:styleId="ListLabel147">
    <w:name w:val="ListLabel 147"/>
    <w:qFormat/>
    <w:rsid w:val="008903D5"/>
    <w:rPr>
      <w:rFonts w:ascii="Courier New" w:hAnsi="Courier New" w:cs="Courier New" w:hint="default"/>
    </w:rPr>
  </w:style>
  <w:style w:type="character" w:customStyle="1" w:styleId="ListLabel148">
    <w:name w:val="ListLabel 148"/>
    <w:qFormat/>
    <w:rsid w:val="008903D5"/>
    <w:rPr>
      <w:rFonts w:ascii="Wingdings" w:hAnsi="Wingdings" w:cs="Wingdings" w:hint="default"/>
    </w:rPr>
  </w:style>
  <w:style w:type="character" w:customStyle="1" w:styleId="ListLabel149">
    <w:name w:val="ListLabel 149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50">
    <w:name w:val="ListLabel 150"/>
    <w:qFormat/>
    <w:rsid w:val="008903D5"/>
    <w:rPr>
      <w:rFonts w:ascii="Courier New" w:hAnsi="Courier New" w:cs="Courier New" w:hint="default"/>
    </w:rPr>
  </w:style>
  <w:style w:type="character" w:customStyle="1" w:styleId="ListLabel151">
    <w:name w:val="ListLabel 151"/>
    <w:qFormat/>
    <w:rsid w:val="008903D5"/>
    <w:rPr>
      <w:rFonts w:ascii="Wingdings" w:hAnsi="Wingdings" w:cs="Wingdings" w:hint="default"/>
    </w:rPr>
  </w:style>
  <w:style w:type="character" w:customStyle="1" w:styleId="ListLabel152">
    <w:name w:val="ListLabel 152"/>
    <w:qFormat/>
    <w:rsid w:val="008903D5"/>
    <w:rPr>
      <w:rFonts w:ascii="Symbol" w:hAnsi="Symbol" w:cs="Symbol" w:hint="default"/>
    </w:rPr>
  </w:style>
  <w:style w:type="character" w:customStyle="1" w:styleId="ListLabel153">
    <w:name w:val="ListLabel 153"/>
    <w:qFormat/>
    <w:rsid w:val="008903D5"/>
    <w:rPr>
      <w:rFonts w:ascii="Courier New" w:hAnsi="Courier New" w:cs="Courier New" w:hint="default"/>
    </w:rPr>
  </w:style>
  <w:style w:type="character" w:customStyle="1" w:styleId="ListLabel154">
    <w:name w:val="ListLabel 154"/>
    <w:qFormat/>
    <w:rsid w:val="008903D5"/>
    <w:rPr>
      <w:rFonts w:ascii="Wingdings" w:hAnsi="Wingdings" w:cs="Wingdings" w:hint="default"/>
    </w:rPr>
  </w:style>
  <w:style w:type="character" w:customStyle="1" w:styleId="ListLabel155">
    <w:name w:val="ListLabel 155"/>
    <w:qFormat/>
    <w:rsid w:val="008903D5"/>
    <w:rPr>
      <w:rFonts w:ascii="Symbol" w:hAnsi="Symbol" w:cs="Symbol" w:hint="default"/>
    </w:rPr>
  </w:style>
  <w:style w:type="character" w:customStyle="1" w:styleId="ListLabel156">
    <w:name w:val="ListLabel 156"/>
    <w:qFormat/>
    <w:rsid w:val="008903D5"/>
    <w:rPr>
      <w:rFonts w:ascii="Courier New" w:hAnsi="Courier New" w:cs="Courier New" w:hint="default"/>
    </w:rPr>
  </w:style>
  <w:style w:type="character" w:customStyle="1" w:styleId="ListLabel157">
    <w:name w:val="ListLabel 157"/>
    <w:qFormat/>
    <w:rsid w:val="008903D5"/>
    <w:rPr>
      <w:rFonts w:ascii="Wingdings" w:hAnsi="Wingdings" w:cs="Wingdings" w:hint="default"/>
    </w:rPr>
  </w:style>
  <w:style w:type="character" w:customStyle="1" w:styleId="ListLabel158">
    <w:name w:val="ListLabel 158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59">
    <w:name w:val="ListLabel 159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60">
    <w:name w:val="ListLabel 160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61">
    <w:name w:val="ListLabel 161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62">
    <w:name w:val="ListLabel 162"/>
    <w:qFormat/>
    <w:rsid w:val="008903D5"/>
    <w:rPr>
      <w:rFonts w:ascii="Courier New" w:hAnsi="Courier New" w:cs="Courier New" w:hint="default"/>
    </w:rPr>
  </w:style>
  <w:style w:type="character" w:customStyle="1" w:styleId="ListLabel163">
    <w:name w:val="ListLabel 163"/>
    <w:qFormat/>
    <w:rsid w:val="008903D5"/>
    <w:rPr>
      <w:rFonts w:ascii="Wingdings" w:hAnsi="Wingdings" w:cs="Wingdings" w:hint="default"/>
    </w:rPr>
  </w:style>
  <w:style w:type="character" w:customStyle="1" w:styleId="ListLabel164">
    <w:name w:val="ListLabel 164"/>
    <w:qFormat/>
    <w:rsid w:val="008903D5"/>
    <w:rPr>
      <w:rFonts w:ascii="Symbol" w:hAnsi="Symbol" w:cs="Symbol" w:hint="default"/>
    </w:rPr>
  </w:style>
  <w:style w:type="character" w:customStyle="1" w:styleId="ListLabel165">
    <w:name w:val="ListLabel 165"/>
    <w:qFormat/>
    <w:rsid w:val="008903D5"/>
    <w:rPr>
      <w:rFonts w:ascii="Courier New" w:hAnsi="Courier New" w:cs="Courier New" w:hint="default"/>
    </w:rPr>
  </w:style>
  <w:style w:type="character" w:customStyle="1" w:styleId="ListLabel166">
    <w:name w:val="ListLabel 166"/>
    <w:qFormat/>
    <w:rsid w:val="008903D5"/>
    <w:rPr>
      <w:rFonts w:ascii="Wingdings" w:hAnsi="Wingdings" w:cs="Wingdings" w:hint="default"/>
    </w:rPr>
  </w:style>
  <w:style w:type="character" w:customStyle="1" w:styleId="ListLabel167">
    <w:name w:val="ListLabel 167"/>
    <w:qFormat/>
    <w:rsid w:val="008903D5"/>
    <w:rPr>
      <w:rFonts w:ascii="Symbol" w:hAnsi="Symbol" w:cs="Symbol" w:hint="default"/>
    </w:rPr>
  </w:style>
  <w:style w:type="character" w:customStyle="1" w:styleId="ListLabel168">
    <w:name w:val="ListLabel 168"/>
    <w:qFormat/>
    <w:rsid w:val="008903D5"/>
    <w:rPr>
      <w:rFonts w:ascii="Courier New" w:hAnsi="Courier New" w:cs="Courier New" w:hint="default"/>
    </w:rPr>
  </w:style>
  <w:style w:type="character" w:customStyle="1" w:styleId="ListLabel169">
    <w:name w:val="ListLabel 169"/>
    <w:qFormat/>
    <w:rsid w:val="008903D5"/>
    <w:rPr>
      <w:rFonts w:ascii="Wingdings" w:hAnsi="Wingdings" w:cs="Wingdings" w:hint="default"/>
    </w:rPr>
  </w:style>
  <w:style w:type="character" w:customStyle="1" w:styleId="ListLabel170">
    <w:name w:val="ListLabel 170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71">
    <w:name w:val="ListLabel 171"/>
    <w:qFormat/>
    <w:rsid w:val="008903D5"/>
    <w:rPr>
      <w:rFonts w:ascii="GHEA Grapalat" w:hAnsi="GHEA Grapalat" w:hint="default"/>
      <w:b/>
      <w:bCs/>
    </w:rPr>
  </w:style>
  <w:style w:type="character" w:customStyle="1" w:styleId="ListLabel172">
    <w:name w:val="ListLabel 172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3">
    <w:name w:val="ListLabel 173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4">
    <w:name w:val="ListLabel 174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75">
    <w:name w:val="ListLabel 175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76">
    <w:name w:val="ListLabel 176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77">
    <w:name w:val="ListLabel 177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1c">
    <w:name w:val="Основной текст Знак1"/>
    <w:basedOn w:val="DefaultParagraphFont"/>
    <w:uiPriority w:val="99"/>
    <w:semiHidden/>
    <w:locked/>
    <w:rsid w:val="008903D5"/>
    <w:rPr>
      <w:rFonts w:ascii="Times New Roman" w:eastAsia="Times New Roman" w:hAnsi="Times New Roman" w:cs="Times New Roman"/>
      <w:sz w:val="24"/>
      <w:szCs w:val="24"/>
      <w:lang w:val="ru"/>
    </w:rPr>
  </w:style>
  <w:style w:type="character" w:customStyle="1" w:styleId="1d">
    <w:name w:val="Нижний колонтитул Знак1"/>
    <w:basedOn w:val="DefaultParagraphFont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/>
    </w:rPr>
  </w:style>
  <w:style w:type="character" w:customStyle="1" w:styleId="311">
    <w:name w:val="Основной текст с отступом 3 Знак1"/>
    <w:basedOn w:val="DefaultParagraphFont"/>
    <w:uiPriority w:val="99"/>
    <w:semiHidden/>
    <w:rsid w:val="008903D5"/>
    <w:rPr>
      <w:sz w:val="16"/>
      <w:szCs w:val="16"/>
    </w:rPr>
  </w:style>
  <w:style w:type="character" w:customStyle="1" w:styleId="212">
    <w:name w:val="Основной текст 2 Знак1"/>
    <w:basedOn w:val="DefaultParagraphFont"/>
    <w:uiPriority w:val="99"/>
    <w:semiHidden/>
    <w:rsid w:val="008903D5"/>
    <w:rPr>
      <w:sz w:val="24"/>
      <w:szCs w:val="24"/>
    </w:rPr>
  </w:style>
  <w:style w:type="character" w:customStyle="1" w:styleId="22">
    <w:name w:val="Основной текст с отступом 2 Знак2"/>
    <w:basedOn w:val="DefaultParagraphFont"/>
    <w:uiPriority w:val="99"/>
    <w:semiHidden/>
    <w:rsid w:val="008903D5"/>
    <w:rPr>
      <w:sz w:val="24"/>
      <w:szCs w:val="24"/>
    </w:rPr>
  </w:style>
  <w:style w:type="character" w:customStyle="1" w:styleId="1e">
    <w:name w:val="Текст выноски Знак1"/>
    <w:basedOn w:val="DefaultParagraphFont"/>
    <w:uiPriority w:val="99"/>
    <w:semiHidden/>
    <w:locked/>
    <w:rsid w:val="008903D5"/>
    <w:rPr>
      <w:rFonts w:ascii="Tahoma" w:eastAsia="Times New Roman" w:hAnsi="Tahoma" w:cs="Times New Roman"/>
      <w:sz w:val="16"/>
      <w:szCs w:val="16"/>
      <w:lang w:val="ru" w:eastAsia="x-none"/>
    </w:rPr>
  </w:style>
  <w:style w:type="character" w:customStyle="1" w:styleId="1f">
    <w:name w:val="Верхний колонтитул Знак1"/>
    <w:basedOn w:val="DefaultParagraphFont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character" w:customStyle="1" w:styleId="312">
    <w:name w:val="Основной текст 3 Знак1"/>
    <w:basedOn w:val="DefaultParagraphFont"/>
    <w:uiPriority w:val="99"/>
    <w:semiHidden/>
    <w:locked/>
    <w:rsid w:val="008903D5"/>
    <w:rPr>
      <w:rFonts w:ascii="Arial LatArm" w:eastAsia="Times New Roman" w:hAnsi="Arial LatArm" w:cs="Times New Roman"/>
      <w:sz w:val="20"/>
      <w:szCs w:val="20"/>
      <w:lang w:val="ru" w:eastAsia="ru-RU"/>
    </w:rPr>
  </w:style>
  <w:style w:type="character" w:customStyle="1" w:styleId="1f0">
    <w:name w:val="Заголовок Знак1"/>
    <w:basedOn w:val="DefaultParagraphFont"/>
    <w:uiPriority w:val="99"/>
    <w:locked/>
    <w:rsid w:val="008903D5"/>
    <w:rPr>
      <w:rFonts w:ascii="Arial Armenian" w:eastAsia="Times New Roman" w:hAnsi="Arial Armenian" w:cs="Times New Roman"/>
      <w:sz w:val="24"/>
      <w:szCs w:val="20"/>
      <w:lang w:val="ru"/>
    </w:rPr>
  </w:style>
  <w:style w:type="character" w:customStyle="1" w:styleId="1f1">
    <w:name w:val="Текст сноски Знак1"/>
    <w:basedOn w:val="DefaultParagraphFont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2">
    <w:name w:val="Текст примечания Знак1"/>
    <w:basedOn w:val="DefaultParagraphFont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3">
    <w:name w:val="Тема примечания Знак1"/>
    <w:basedOn w:val="1f2"/>
    <w:uiPriority w:val="99"/>
    <w:semiHidden/>
    <w:locked/>
    <w:rsid w:val="008903D5"/>
    <w:rPr>
      <w:rFonts w:ascii="Times Armenian" w:eastAsia="Times New Roman" w:hAnsi="Times Armenian" w:cs="Times New Roman"/>
      <w:b/>
      <w:bCs/>
      <w:sz w:val="20"/>
      <w:szCs w:val="20"/>
      <w:lang w:val="ru" w:eastAsia="ru-RU"/>
    </w:rPr>
  </w:style>
  <w:style w:type="character" w:customStyle="1" w:styleId="1f4">
    <w:name w:val="Текст концевой сноски Знак1"/>
    <w:basedOn w:val="DefaultParagraphFont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5">
    <w:name w:val="Схема документа Знак1"/>
    <w:basedOn w:val="DefaultParagraphFont"/>
    <w:uiPriority w:val="99"/>
    <w:semiHidden/>
    <w:locked/>
    <w:rsid w:val="008903D5"/>
    <w:rPr>
      <w:rFonts w:ascii="Tahoma" w:eastAsia="Times New Roman" w:hAnsi="Tahoma" w:cs="Tahoma"/>
      <w:sz w:val="20"/>
      <w:szCs w:val="20"/>
      <w:shd w:val="clear" w:color="auto" w:fill="000080"/>
      <w:lang w:val="ru" w:eastAsia="ru-RU"/>
    </w:rPr>
  </w:style>
  <w:style w:type="character" w:customStyle="1" w:styleId="HTML1">
    <w:name w:val="Стандартный HTML Знак1"/>
    <w:basedOn w:val="DefaultParagraphFont"/>
    <w:uiPriority w:val="99"/>
    <w:semiHidden/>
    <w:locked/>
    <w:rsid w:val="008903D5"/>
    <w:rPr>
      <w:rFonts w:ascii="Courier New" w:eastAsia="Times New Roman" w:hAnsi="Courier New" w:cs="Courier New"/>
      <w:sz w:val="20"/>
      <w:szCs w:val="20"/>
      <w:lang w:val="ru" w:eastAsia="ru-RU"/>
    </w:rPr>
  </w:style>
  <w:style w:type="character" w:customStyle="1" w:styleId="z-2">
    <w:name w:val="z-Начало формы Знак2"/>
    <w:basedOn w:val="DefaultParagraphFont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  <w:style w:type="character" w:customStyle="1" w:styleId="z-20">
    <w:name w:val="z-Конец формы Знак2"/>
    <w:basedOn w:val="DefaultParagraphFont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  <w:style w:type="character" w:customStyle="1" w:styleId="rynqvb">
    <w:name w:val="rynqvb"/>
    <w:basedOn w:val="DefaultParagraphFont"/>
    <w:rsid w:val="00C61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2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B2CB5-CCED-479D-8FE8-6011EDE87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10</Pages>
  <Words>2656</Words>
  <Characters>15143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Sergey</cp:lastModifiedBy>
  <cp:revision>131</cp:revision>
  <dcterms:created xsi:type="dcterms:W3CDTF">2024-10-30T08:15:00Z</dcterms:created>
  <dcterms:modified xsi:type="dcterms:W3CDTF">2025-11-24T15:31:00Z</dcterms:modified>
</cp:coreProperties>
</file>