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ECF8" w14:textId="77777777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14:paraId="12D8B333" w14:textId="7D0E0936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7616D6">
        <w:rPr>
          <w:rFonts w:ascii="GHEA Grapalat" w:hAnsi="GHEA Grapalat"/>
          <w:lang w:val="es-ES"/>
        </w:rPr>
        <w:t>«</w:t>
      </w:r>
      <w:r w:rsidR="00526293" w:rsidRPr="00526293">
        <w:rPr>
          <w:rFonts w:ascii="GHEA Grapalat" w:hAnsi="GHEA Grapalat"/>
          <w:lang w:val="af-ZA"/>
        </w:rPr>
        <w:t xml:space="preserve"> </w:t>
      </w:r>
      <w:r w:rsidR="00526293" w:rsidRPr="00526293">
        <w:rPr>
          <w:rFonts w:ascii="GHEA Grapalat" w:hAnsi="GHEA Grapalat"/>
          <w:b/>
          <w:bCs/>
          <w:lang w:val="af-ZA"/>
        </w:rPr>
        <w:t>ՇՄԳԹ2Պ-ԷԱՃԱՊՁԲ 26/</w:t>
      </w:r>
      <w:r w:rsidR="00605E45">
        <w:rPr>
          <w:rFonts w:ascii="GHEA Grapalat" w:hAnsi="GHEA Grapalat"/>
          <w:b/>
          <w:bCs/>
          <w:lang w:val="af-ZA"/>
        </w:rPr>
        <w:t>3</w:t>
      </w:r>
      <w:r w:rsidRPr="007616D6">
        <w:rPr>
          <w:rFonts w:ascii="GHEA Grapalat" w:hAnsi="GHEA Grapalat" w:cs="Sylfaen"/>
          <w:b/>
          <w:lang w:val="hy-AM"/>
        </w:rPr>
        <w:t>»</w:t>
      </w:r>
      <w:r w:rsidRPr="003C0A61">
        <w:rPr>
          <w:rFonts w:ascii="GHEA Grapalat" w:hAnsi="GHEA Grapalat" w:cs="Sylfaen"/>
          <w:b/>
          <w:u w:val="single"/>
          <w:lang w:val="hy-AM"/>
        </w:rPr>
        <w:t>*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1E5F5B7C" w14:textId="77777777"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14:paraId="4B45611D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14:paraId="3FAB70CC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2F132517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0C82BB2D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0E535C55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14:paraId="2F09D816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7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14:paraId="27B3881B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14:paraId="2D792B8F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14:paraId="118AB6FD" w14:textId="1E844B24"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14:paraId="119AC8F3" w14:textId="29BC42E2" w:rsidR="00357AAC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p w14:paraId="365EB098" w14:textId="62CDF34E" w:rsidR="00666D7F" w:rsidRDefault="00666D7F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p w14:paraId="11FBDC44" w14:textId="77777777" w:rsidR="00666D7F" w:rsidRPr="003C0A61" w:rsidRDefault="00666D7F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2268"/>
        <w:gridCol w:w="709"/>
        <w:gridCol w:w="2844"/>
        <w:gridCol w:w="715"/>
        <w:gridCol w:w="667"/>
        <w:gridCol w:w="833"/>
        <w:gridCol w:w="833"/>
        <w:gridCol w:w="1479"/>
        <w:gridCol w:w="850"/>
        <w:gridCol w:w="1276"/>
      </w:tblGrid>
      <w:tr w:rsidR="003C0A61" w:rsidRPr="003C0A61" w14:paraId="676B32FE" w14:textId="77777777" w:rsidTr="009E6341">
        <w:trPr>
          <w:trHeight w:val="21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DF3A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հրավերով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չափաբաժնի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A2D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գնումների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պլանով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միջանցիկ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ծածկագիրը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`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ըստ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ԳՄԱ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դասակարգման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(CPV)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F162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250D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մակիշը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C45A7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տեխնիկական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0104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չափման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DF22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C55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5D1D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ED37" w14:textId="77777777" w:rsidR="00357AAC" w:rsidRPr="003C0A61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Մատակարարման</w:t>
            </w:r>
            <w:proofErr w:type="spellEnd"/>
            <w:r w:rsidRPr="003C0A61">
              <w:rPr>
                <w:rFonts w:ascii="GHEA Grapalat" w:hAnsi="GHEA Grapalat"/>
                <w:bCs/>
                <w:sz w:val="12"/>
                <w:szCs w:val="12"/>
              </w:rPr>
              <w:t xml:space="preserve"> 202</w:t>
            </w:r>
            <w:r w:rsidR="00377F3E">
              <w:rPr>
                <w:rFonts w:asciiTheme="minorHAnsi" w:hAnsiTheme="minorHAnsi"/>
                <w:bCs/>
                <w:sz w:val="12"/>
                <w:szCs w:val="12"/>
              </w:rPr>
              <w:t>6</w:t>
            </w:r>
            <w:r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14:paraId="3C309F77" w14:textId="77777777" w:rsidTr="009E6341">
        <w:trPr>
          <w:trHeight w:val="4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1637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EA9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559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0DD9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F3B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313D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936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B0A2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0500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BC27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CDE7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Ենթակա</w:t>
            </w:r>
            <w:proofErr w:type="spellEnd"/>
            <w:r w:rsidRPr="003C0A61">
              <w:rPr>
                <w:rFonts w:ascii="GHEA Grapalat" w:hAnsi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F76D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14:paraId="24F3E8A4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  <w:proofErr w:type="spellEnd"/>
          </w:p>
        </w:tc>
      </w:tr>
      <w:tr w:rsidR="00666D7F" w:rsidRPr="003E265E" w14:paraId="27B599BF" w14:textId="77777777" w:rsidTr="00666D7F">
        <w:trPr>
          <w:trHeight w:val="5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6170" w14:textId="67B15EB5" w:rsidR="00666D7F" w:rsidRPr="00322A98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Arial Unicode" w:hAnsi="Arial Unicode"/>
                <w:bCs/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CAEC" w14:textId="53558E39" w:rsidR="00666D7F" w:rsidRPr="006C5026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31651200/1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9347" w14:textId="15EFCA27" w:rsidR="00666D7F" w:rsidRPr="00322A98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84211">
              <w:rPr>
                <w:rFonts w:ascii="GHEA Grapalat" w:hAnsi="GHEA Grapalat"/>
                <w:sz w:val="16"/>
                <w:szCs w:val="16"/>
              </w:rPr>
              <w:t xml:space="preserve">ԷԿԳ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ժապավեն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թուղթ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 xml:space="preserve">  /80x25/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F8F0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979" w14:textId="2AA1A8EF" w:rsidR="00666D7F" w:rsidRPr="00322A98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84211">
              <w:rPr>
                <w:rFonts w:ascii="GHEA Grapalat" w:hAnsi="GHEA Grapalat"/>
                <w:sz w:val="16"/>
                <w:szCs w:val="16"/>
              </w:rPr>
              <w:t xml:space="preserve">ԷԿԳ 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ժապավեն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թուղթ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 xml:space="preserve">  80x25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270" w14:textId="16DAB48A" w:rsidR="00666D7F" w:rsidRPr="00322A98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29B7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21F5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6AA1" w14:textId="5F4CD232" w:rsidR="00666D7F" w:rsidRPr="00322A98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8185" w14:textId="2128AD9F" w:rsidR="00666D7F" w:rsidRPr="00322A98" w:rsidRDefault="00666D7F" w:rsidP="00666D7F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9C9D" w14:textId="30995DFE" w:rsidR="00666D7F" w:rsidRPr="00322A98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0FF2" w14:textId="06B799B7" w:rsidR="00666D7F" w:rsidRPr="00322A98" w:rsidRDefault="00666D7F" w:rsidP="00666D7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66D7F" w:rsidRPr="003E265E" w14:paraId="67273A9D" w14:textId="77777777" w:rsidTr="00666D7F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637E" w14:textId="176A87E2" w:rsidR="00666D7F" w:rsidRPr="00BD5EA2" w:rsidRDefault="00666D7F" w:rsidP="00666D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C126" w14:textId="237D60D4" w:rsidR="00666D7F" w:rsidRPr="00BD5EA2" w:rsidRDefault="00666D7F" w:rsidP="00666D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33141300/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A99F" w14:textId="4DA1166F" w:rsidR="00666D7F" w:rsidRPr="006511F7" w:rsidRDefault="00666D7F" w:rsidP="00666D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Ձեռնոցներ բժշկական ոչ ստերիլ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F1F0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2800" w14:textId="2167AB73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Ձեռնոցներ բժշկական ոչ ստերիլ /տուփում 100 հատ/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8175" w14:textId="21290DCE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5046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876A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BC41" w14:textId="3F036610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0624" w14:textId="006F3F92" w:rsidR="00666D7F" w:rsidRPr="00BD5EA2" w:rsidRDefault="00666D7F" w:rsidP="00666D7F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8EF0" w14:textId="46E669A7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4A67" w14:textId="10700C8E" w:rsidR="00666D7F" w:rsidRPr="00322A98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66D7F" w:rsidRPr="003E265E" w14:paraId="0B83CFFF" w14:textId="77777777" w:rsidTr="000A7327">
        <w:trPr>
          <w:trHeight w:val="6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1248" w14:textId="464C127C" w:rsidR="00666D7F" w:rsidRPr="00BD5EA2" w:rsidRDefault="00666D7F" w:rsidP="00666D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0EAE" w14:textId="52D224A4" w:rsidR="00666D7F" w:rsidRPr="00BD5EA2" w:rsidRDefault="00666D7F" w:rsidP="00666D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33631230/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D75E" w14:textId="2443D4A2" w:rsidR="00666D7F" w:rsidRPr="006511F7" w:rsidRDefault="00666D7F" w:rsidP="00666D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Պովիդոնի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յոդ d08ag02, d09aa09, d11ac06, g01ax11, r02aa15, s01ax18 քսուկ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06CB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64D3" w14:textId="0FB1BDCF" w:rsidR="00666D7F" w:rsidRPr="00BD5EA2" w:rsidRDefault="00666D7F" w:rsidP="00666D7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Պովիդոն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ի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յոդ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povidone քսուկ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արտաքին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կիրառման20գ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CCA3" w14:textId="30CB7921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8F30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F595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4A78" w14:textId="08F2B30B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A274" w14:textId="61CB6E7B" w:rsidR="00666D7F" w:rsidRPr="00BD5EA2" w:rsidRDefault="00666D7F" w:rsidP="00666D7F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1335" w14:textId="545A5B72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B4A3" w14:textId="2972FA6F" w:rsidR="00666D7F" w:rsidRPr="00322A98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66D7F" w:rsidRPr="003E265E" w14:paraId="5B2A5473" w14:textId="77777777" w:rsidTr="00666D7F">
        <w:trPr>
          <w:trHeight w:val="6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35F9" w14:textId="183B94AA" w:rsidR="00666D7F" w:rsidRPr="00BD5EA2" w:rsidRDefault="00666D7F" w:rsidP="00666D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6933" w14:textId="7A245DC2" w:rsidR="00666D7F" w:rsidRPr="00BD5EA2" w:rsidRDefault="00666D7F" w:rsidP="00666D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33661127/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97E7" w14:textId="05628CC6" w:rsidR="00666D7F" w:rsidRPr="00BD5EA2" w:rsidRDefault="00666D7F" w:rsidP="00666D7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Arial"/>
                <w:sz w:val="16"/>
                <w:szCs w:val="16"/>
              </w:rPr>
              <w:t>(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մետամիզոլի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նատրիում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>) N02BB02</w:t>
            </w:r>
            <w:r w:rsidR="006511F7">
              <w:rPr>
                <w:rFonts w:ascii="GHEA Grapalat" w:hAnsi="GHEA Grapalat" w:cs="Arial"/>
                <w:sz w:val="16"/>
                <w:szCs w:val="16"/>
              </w:rPr>
              <w:t xml:space="preserve"> 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529B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EE69" w14:textId="5ACA4574" w:rsidR="00666D7F" w:rsidRPr="00BD5EA2" w:rsidRDefault="00666D7F" w:rsidP="00666D7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ի սրվակ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analgin5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%-2մլ</w:t>
            </w:r>
            <w:r w:rsidRPr="00BD5EA2">
              <w:rPr>
                <w:rFonts w:ascii="GHEA Grapalat" w:hAnsi="GHEA Grapalat" w:cs="Sylfaen"/>
                <w:bCs/>
                <w:sz w:val="16"/>
                <w:szCs w:val="16"/>
              </w:rPr>
              <w:t>ապակե</w:t>
            </w:r>
            <w:r w:rsidRPr="00BD5EA2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սրվակներ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ED69" w14:textId="1CD75633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C8FC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3E58" w14:textId="77777777" w:rsidR="00666D7F" w:rsidRPr="00322A98" w:rsidRDefault="00666D7F" w:rsidP="00666D7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84CC" w14:textId="0C129AF4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3CE3" w14:textId="40CF2D80" w:rsidR="00666D7F" w:rsidRPr="00BD5EA2" w:rsidRDefault="00666D7F" w:rsidP="00666D7F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B79" w14:textId="67115D71" w:rsidR="00666D7F" w:rsidRPr="00BD5EA2" w:rsidRDefault="00666D7F" w:rsidP="00666D7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B4D6" w14:textId="203A9F01" w:rsidR="00666D7F" w:rsidRPr="00322A98" w:rsidRDefault="00666D7F" w:rsidP="00666D7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D35EB0" w:rsidRPr="003E265E" w14:paraId="227AF9CD" w14:textId="77777777" w:rsidTr="000A7327">
        <w:trPr>
          <w:trHeight w:val="6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DEC2" w14:textId="299C6D9F" w:rsidR="00D35EB0" w:rsidRPr="00BD5EA2" w:rsidRDefault="00D35EB0" w:rsidP="00D35EB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8009" w14:textId="0E683868" w:rsidR="00D35EB0" w:rsidRPr="00BD5EA2" w:rsidRDefault="00D35EB0" w:rsidP="00D35EB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33621540/</w:t>
            </w: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9EA6" w14:textId="20A1B5AF" w:rsidR="00D35EB0" w:rsidRPr="00BD5EA2" w:rsidRDefault="00D35EB0" w:rsidP="00D35EB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պապավերին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պապավերինիհիդրոքլորիդ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>)  A03AD01</w:t>
            </w:r>
            <w:r w:rsidR="006511F7">
              <w:rPr>
                <w:rFonts w:ascii="GHEA Grapalat" w:hAnsi="GHEA Grapalat" w:cs="Arial"/>
                <w:sz w:val="16"/>
                <w:szCs w:val="16"/>
              </w:rPr>
              <w:t xml:space="preserve"> 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4E26" w14:textId="77777777" w:rsidR="00D35EB0" w:rsidRPr="00322A98" w:rsidRDefault="00D35EB0" w:rsidP="00D35EB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EDC8" w14:textId="30C98DDD" w:rsidR="00D35EB0" w:rsidRPr="00BD5EA2" w:rsidRDefault="00D35EB0" w:rsidP="00D35EB0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Պապավերին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color w:val="000000"/>
                <w:sz w:val="16"/>
                <w:szCs w:val="16"/>
              </w:rPr>
              <w:t>ներարկման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2մգ/մլ</w:t>
            </w:r>
            <w:r w:rsidRPr="00BD5EA2">
              <w:rPr>
                <w:rFonts w:ascii="GHEA Grapalat" w:hAnsi="GHEA Grapalat"/>
                <w:sz w:val="16"/>
                <w:szCs w:val="16"/>
              </w:rPr>
              <w:t>-2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մլ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Sylfaen"/>
                <w:bCs/>
                <w:sz w:val="16"/>
                <w:szCs w:val="16"/>
              </w:rPr>
              <w:t>ապակե</w:t>
            </w:r>
            <w:proofErr w:type="spellEnd"/>
            <w:r w:rsidRPr="00BD5EA2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սրվակներ`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F3BD" w14:textId="3F5431A6" w:rsidR="00D35EB0" w:rsidRPr="00BD5EA2" w:rsidRDefault="00D35EB0" w:rsidP="00D35EB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6A96" w14:textId="77777777" w:rsidR="00D35EB0" w:rsidRPr="00322A98" w:rsidRDefault="00D35EB0" w:rsidP="00D35EB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B691" w14:textId="77777777" w:rsidR="00D35EB0" w:rsidRPr="00322A98" w:rsidRDefault="00D35EB0" w:rsidP="00D35EB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8362" w14:textId="1C018965" w:rsidR="00D35EB0" w:rsidRPr="00BD5EA2" w:rsidRDefault="00D35EB0" w:rsidP="00D35EB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34F9" w14:textId="0200A43D" w:rsidR="00D35EB0" w:rsidRPr="00BD5EA2" w:rsidRDefault="00D35EB0" w:rsidP="00D35EB0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144A" w14:textId="6DA962A4" w:rsidR="00D35EB0" w:rsidRPr="00BD5EA2" w:rsidRDefault="00D35EB0" w:rsidP="00D35EB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40EF" w14:textId="163A2D69" w:rsidR="00D35EB0" w:rsidRPr="00322A98" w:rsidRDefault="00D35EB0" w:rsidP="00D35EB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D35EB0" w:rsidRPr="003E265E" w14:paraId="53FD7BB2" w14:textId="77777777" w:rsidTr="000A7327">
        <w:trPr>
          <w:trHeight w:val="8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2FBE" w14:textId="61EB7096" w:rsidR="00D35EB0" w:rsidRPr="00BD5EA2" w:rsidRDefault="00D35EB0" w:rsidP="00D35EB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5BF8" w14:textId="124DED31" w:rsidR="00D35EB0" w:rsidRPr="00BD5EA2" w:rsidRDefault="00D35EB0" w:rsidP="00D35EB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33141114/2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3208" w14:textId="6A02AEA7" w:rsidR="00D35EB0" w:rsidRPr="00BD5EA2" w:rsidRDefault="00D35EB0" w:rsidP="00D35EB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թանզիֆ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մարլյա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 xml:space="preserve">) 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լայնությունը</w:t>
            </w:r>
            <w:proofErr w:type="spellEnd"/>
            <w:r w:rsidRPr="00BD5EA2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BD5EA2">
              <w:rPr>
                <w:rFonts w:ascii="GHEA Grapalat" w:hAnsi="GHEA Grapalat" w:cs="Arial"/>
                <w:sz w:val="16"/>
                <w:szCs w:val="16"/>
              </w:rPr>
              <w:t xml:space="preserve"> 90</w:t>
            </w:r>
            <w:r w:rsidRPr="00BD5EA2">
              <w:rPr>
                <w:rFonts w:ascii="GHEA Grapalat" w:hAnsi="GHEA Grapalat" w:cs="Sylfaen"/>
                <w:sz w:val="16"/>
                <w:szCs w:val="16"/>
              </w:rPr>
              <w:t>սմ</w:t>
            </w:r>
            <w:r w:rsidR="006511F7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16D3" w14:textId="77777777" w:rsidR="00D35EB0" w:rsidRPr="00322A98" w:rsidRDefault="00D35EB0" w:rsidP="00D35EB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8628" w14:textId="2546482C" w:rsidR="00D35EB0" w:rsidRPr="00BD5EA2" w:rsidRDefault="00D35EB0" w:rsidP="00D35EB0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թանզիֆ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/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մարլյա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 խտությունը 28,  մատակարարել 10մ փաթեթ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566C" w14:textId="144B9688" w:rsidR="00D35EB0" w:rsidRPr="00BD5EA2" w:rsidRDefault="00D35EB0" w:rsidP="00D35EB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մետր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0EF4" w14:textId="77777777" w:rsidR="00D35EB0" w:rsidRPr="00322A98" w:rsidRDefault="00D35EB0" w:rsidP="00D35EB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7671" w14:textId="77777777" w:rsidR="00D35EB0" w:rsidRPr="00322A98" w:rsidRDefault="00D35EB0" w:rsidP="00D35EB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A8B1" w14:textId="5B26D176" w:rsidR="00D35EB0" w:rsidRPr="00D35EB0" w:rsidRDefault="00D35EB0" w:rsidP="00D35EB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  <w:r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4766" w14:textId="0513E75B" w:rsidR="00D35EB0" w:rsidRPr="00BD5EA2" w:rsidRDefault="00D35EB0" w:rsidP="00D35EB0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D744" w14:textId="7B3E770D" w:rsidR="00D35EB0" w:rsidRPr="00D35EB0" w:rsidRDefault="00D35EB0" w:rsidP="00D35EB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  <w:r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22EC" w14:textId="652BC4B9" w:rsidR="00D35EB0" w:rsidRPr="00322A98" w:rsidRDefault="00D35EB0" w:rsidP="00D35EB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D35EB0" w:rsidRPr="003E265E" w14:paraId="42AEB57B" w14:textId="77777777" w:rsidTr="00A44F9C">
        <w:trPr>
          <w:trHeight w:val="8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E063" w14:textId="52C40B05" w:rsidR="00D35EB0" w:rsidRPr="00BD5EA2" w:rsidRDefault="00D35EB0" w:rsidP="00D35EB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EE9C" w14:textId="15F92E21" w:rsidR="00D35EB0" w:rsidRPr="00BD5EA2" w:rsidRDefault="00D35EB0" w:rsidP="00D35EB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33621590/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BCCD" w14:textId="227B9827" w:rsidR="00D35EB0" w:rsidRPr="00BD5EA2" w:rsidRDefault="00D35EB0" w:rsidP="00D35EB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ֆուրոսեմիդ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c03ca01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CE21" w14:textId="77777777" w:rsidR="00D35EB0" w:rsidRPr="00322A98" w:rsidRDefault="00D35EB0" w:rsidP="00D35EB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90AA" w14:textId="1910D0DC" w:rsidR="00D35EB0" w:rsidRPr="00BD5EA2" w:rsidRDefault="00D35EB0" w:rsidP="00D35EB0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Ֆուրոսեմիդ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furosemide,լուծույթ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ներարկման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, 10մգ/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2մլ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ամպուլա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D14D" w14:textId="35295A0B" w:rsidR="00D35EB0" w:rsidRPr="00BD5EA2" w:rsidRDefault="00D35EB0" w:rsidP="00D35EB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6770" w14:textId="77777777" w:rsidR="00D35EB0" w:rsidRPr="00322A98" w:rsidRDefault="00D35EB0" w:rsidP="00D35EB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2641" w14:textId="77777777" w:rsidR="00D35EB0" w:rsidRPr="00322A98" w:rsidRDefault="00D35EB0" w:rsidP="00D35EB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5B1C" w14:textId="0E7034D6" w:rsidR="00D35EB0" w:rsidRPr="00BD5EA2" w:rsidRDefault="00D35EB0" w:rsidP="00D35EB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36A9" w14:textId="01A7AB3F" w:rsidR="00D35EB0" w:rsidRPr="00BD5EA2" w:rsidRDefault="00D35EB0" w:rsidP="00D35EB0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C40B" w14:textId="18613787" w:rsidR="00D35EB0" w:rsidRPr="00BD5EA2" w:rsidRDefault="00D35EB0" w:rsidP="00D35EB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9AE2" w14:textId="649BECE4" w:rsidR="00D35EB0" w:rsidRPr="00322A98" w:rsidRDefault="00D35EB0" w:rsidP="00D35EB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C81050" w:rsidRPr="003E265E" w14:paraId="79A1DB9B" w14:textId="77777777" w:rsidTr="000A7327">
        <w:trPr>
          <w:trHeight w:val="5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D505" w14:textId="26FAF091" w:rsidR="00C81050" w:rsidRPr="00BD5EA2" w:rsidRDefault="00C81050" w:rsidP="00C810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DEC8" w14:textId="2E2B7A96" w:rsidR="00C81050" w:rsidRPr="00BD5EA2" w:rsidRDefault="00C81050" w:rsidP="00C810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80D0" w14:textId="6F07D768" w:rsidR="00C81050" w:rsidRPr="00BD5EA2" w:rsidRDefault="00C81050" w:rsidP="00C810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ֆուրացիլինի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փոշի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8373" w14:textId="77777777" w:rsidR="00C81050" w:rsidRPr="00322A98" w:rsidRDefault="00C81050" w:rsidP="00C8105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D575" w14:textId="0FB974D0" w:rsidR="00C81050" w:rsidRPr="00BD5EA2" w:rsidRDefault="00C81050" w:rsidP="00C81050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Ֆուրացիլինի փոշի  0,2-25մգ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9497" w14:textId="58C2F82C" w:rsidR="00C81050" w:rsidRPr="00BD5EA2" w:rsidRDefault="00C81050" w:rsidP="00C810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2957" w14:textId="77777777" w:rsidR="00C81050" w:rsidRPr="00322A98" w:rsidRDefault="00C81050" w:rsidP="00C8105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C931" w14:textId="77777777" w:rsidR="00C81050" w:rsidRPr="00322A98" w:rsidRDefault="00C81050" w:rsidP="00C8105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4DCA" w14:textId="4AB79B0E" w:rsidR="00C81050" w:rsidRPr="00BD5EA2" w:rsidRDefault="00C81050" w:rsidP="00C810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3B49" w14:textId="00C45795" w:rsidR="00C81050" w:rsidRPr="00BD5EA2" w:rsidRDefault="00C81050" w:rsidP="00C81050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57DB" w14:textId="0760AD66" w:rsidR="00C81050" w:rsidRPr="00BD5EA2" w:rsidRDefault="00C81050" w:rsidP="00C810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3B74" w14:textId="22E8D35C" w:rsidR="00C81050" w:rsidRPr="00322A98" w:rsidRDefault="00C81050" w:rsidP="00C8105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C81050" w:rsidRPr="003E265E" w14:paraId="583C350D" w14:textId="77777777" w:rsidTr="00A44F9C">
        <w:trPr>
          <w:trHeight w:val="3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BBD8" w14:textId="1B6D3AF0" w:rsidR="00C81050" w:rsidRPr="00BD5EA2" w:rsidRDefault="00C81050" w:rsidP="00C810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1DB7" w14:textId="5B700429" w:rsidR="00C81050" w:rsidRPr="00BD5EA2" w:rsidRDefault="00C81050" w:rsidP="00C810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38411200/1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E3EC" w14:textId="114AAFDF" w:rsidR="00C81050" w:rsidRPr="00BD5EA2" w:rsidRDefault="00C81050" w:rsidP="00C810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Ջերմաչափեր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AE5" w14:textId="77777777" w:rsidR="00C81050" w:rsidRPr="00322A98" w:rsidRDefault="00C81050" w:rsidP="00C8105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9E30" w14:textId="40AC99CD" w:rsidR="00C81050" w:rsidRPr="00BD5EA2" w:rsidRDefault="00C81050" w:rsidP="00C81050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Ջերմաչափեր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7FF6" w14:textId="38951987" w:rsidR="00C81050" w:rsidRPr="00BD5EA2" w:rsidRDefault="00C81050" w:rsidP="00C810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E930" w14:textId="77777777" w:rsidR="00C81050" w:rsidRPr="00322A98" w:rsidRDefault="00C81050" w:rsidP="00C8105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DB10" w14:textId="77777777" w:rsidR="00C81050" w:rsidRPr="00322A98" w:rsidRDefault="00C81050" w:rsidP="00C8105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BBC4" w14:textId="4B011188" w:rsidR="00C81050" w:rsidRPr="00BD5EA2" w:rsidRDefault="00C81050" w:rsidP="00C810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4EEE" w14:textId="030A5ECF" w:rsidR="00C81050" w:rsidRPr="00BD5EA2" w:rsidRDefault="00C81050" w:rsidP="00C81050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DC8D" w14:textId="3FE3DADB" w:rsidR="00C81050" w:rsidRPr="00BD5EA2" w:rsidRDefault="00C81050" w:rsidP="00C810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C9C3" w14:textId="234FCB1F" w:rsidR="00C81050" w:rsidRPr="00322A98" w:rsidRDefault="00C81050" w:rsidP="00C8105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761A6" w:rsidRPr="003E265E" w14:paraId="0E094AC2" w14:textId="77777777" w:rsidTr="00A44F9C">
        <w:trPr>
          <w:trHeight w:val="9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437B" w14:textId="6B977985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68AC" w14:textId="50D03AAC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33661156/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8806" w14:textId="16934BCF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թիմոլոլ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c07aa06, s01ed01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0182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9BF7" w14:textId="26A9FD6A" w:rsidR="003761A6" w:rsidRPr="00BD5EA2" w:rsidRDefault="003761A6" w:rsidP="003761A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Թիմոլոլ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թիմոլոլիմալեատ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timolol (timolol maleate)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5մգ/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-10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0E00" w14:textId="626B95E9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E379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921E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57BA" w14:textId="5462F3A5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3158" w14:textId="7329DF46" w:rsidR="003761A6" w:rsidRPr="00BD5EA2" w:rsidRDefault="003761A6" w:rsidP="003761A6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CE58" w14:textId="28677492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C37C" w14:textId="23EFCD7F" w:rsidR="003761A6" w:rsidRPr="00322A98" w:rsidRDefault="003761A6" w:rsidP="003761A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761A6" w:rsidRPr="003E265E" w14:paraId="32040537" w14:textId="77777777" w:rsidTr="00A44F9C">
        <w:trPr>
          <w:trHeight w:val="4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EED3" w14:textId="3246AEF4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CFA0" w14:textId="21F01BA7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33141227/1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DEBB" w14:textId="65450D00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Նշտարներ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73B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CBB7" w14:textId="21EDCA10" w:rsidR="003761A6" w:rsidRPr="00BD5EA2" w:rsidRDefault="003761A6" w:rsidP="003761A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Նշտարներ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134B" w14:textId="3A6D7B97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044E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F8EE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9F13" w14:textId="152B170A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62DD" w14:textId="311FA38A" w:rsidR="003761A6" w:rsidRPr="00BD5EA2" w:rsidRDefault="003761A6" w:rsidP="003761A6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6C4A" w14:textId="25D1B4DC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089C" w14:textId="79141996" w:rsidR="003761A6" w:rsidRPr="00322A98" w:rsidRDefault="003761A6" w:rsidP="003761A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761A6" w:rsidRPr="003E265E" w14:paraId="4A131D7F" w14:textId="77777777" w:rsidTr="00A44F9C">
        <w:trPr>
          <w:trHeight w:val="5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F26B" w14:textId="0A7D4A1F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C00D" w14:textId="5BED5D92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33141115/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69A4" w14:textId="7AF9CF20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BE40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78E2" w14:textId="70DE8D53" w:rsidR="003761A6" w:rsidRPr="00BD5EA2" w:rsidRDefault="003761A6" w:rsidP="003761A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հականեխված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10</w:t>
            </w:r>
            <w:r w:rsidRPr="00BD5EA2">
              <w:rPr>
                <w:rFonts w:ascii="GHEA Grapalat" w:hAnsi="GHEA Grapalat"/>
                <w:sz w:val="16"/>
                <w:szCs w:val="16"/>
              </w:rPr>
              <w:t xml:space="preserve">0գ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հիգրոսկոպիկ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7BEC" w14:textId="24E09859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F675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CBA8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CE1D" w14:textId="57415716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FF76" w14:textId="00B6CF26" w:rsidR="003761A6" w:rsidRPr="00BD5EA2" w:rsidRDefault="003761A6" w:rsidP="003761A6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0BEF" w14:textId="485A926B" w:rsidR="003761A6" w:rsidRPr="0012425C" w:rsidRDefault="0012425C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C743" w14:textId="2023363B" w:rsidR="003761A6" w:rsidRPr="00322A98" w:rsidRDefault="003761A6" w:rsidP="003761A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761A6" w:rsidRPr="003E265E" w14:paraId="4FA5CC6F" w14:textId="77777777" w:rsidTr="00A44F9C">
        <w:trPr>
          <w:trHeight w:val="8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AF4A" w14:textId="0A99DF56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6539" w14:textId="63C4C282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33621340/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3684" w14:textId="0355A67A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Կոֆեին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բենզուատ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</w:rPr>
              <w:t xml:space="preserve">10%  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34B4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B390" w14:textId="1E3E7602" w:rsidR="003761A6" w:rsidRPr="00BD5EA2" w:rsidRDefault="003761A6" w:rsidP="003761A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Կոֆեին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caffeine,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ն/ե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ներարկման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, 10մգ/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մլապակեսրվակ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A70" w14:textId="5D41E279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B48E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8DD1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69CA" w14:textId="439A1B31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1C36" w14:textId="0A11FB79" w:rsidR="003761A6" w:rsidRPr="00BD5EA2" w:rsidRDefault="003761A6" w:rsidP="003761A6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1571" w14:textId="6EE90E2C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5104" w14:textId="7DD1972E" w:rsidR="003761A6" w:rsidRPr="00322A98" w:rsidRDefault="003761A6" w:rsidP="003761A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</w:t>
            </w: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5</w:t>
            </w:r>
          </w:p>
        </w:tc>
      </w:tr>
      <w:tr w:rsidR="003761A6" w:rsidRPr="003E265E" w14:paraId="2743C7E2" w14:textId="77777777" w:rsidTr="002F450F">
        <w:trPr>
          <w:trHeight w:val="12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6EBA" w14:textId="26B65C1B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B135" w14:textId="65E8F308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33661153/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1DB7" w14:textId="4E000500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դեքսամեթազոն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a01ac02, c05aa09, d07ab19, d07xb05, d10aa03, h02ab02,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4մգ/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, 1մլ</w:t>
            </w:r>
            <w:r w:rsidR="006511F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B8B0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3584" w14:textId="569ADB88" w:rsidR="003761A6" w:rsidRPr="00BD5EA2" w:rsidRDefault="003761A6" w:rsidP="003761A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Դեքսամեթազոն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դեքսամեթազոնի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ֆոսֆատ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dexamethasone (dexamethasone sodium phosphate)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ներարկման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4մգ/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, 1մլ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F347" w14:textId="0DE4E5AC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BAF8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7D35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2E2D" w14:textId="214BB53A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389B" w14:textId="70743F52" w:rsidR="003761A6" w:rsidRPr="00BD5EA2" w:rsidRDefault="003761A6" w:rsidP="003761A6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7E5B" w14:textId="36AE110B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4034" w14:textId="4ED0AE55" w:rsidR="003761A6" w:rsidRPr="00322A98" w:rsidRDefault="003761A6" w:rsidP="003761A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761A6" w:rsidRPr="003E265E" w14:paraId="7ACD4325" w14:textId="77777777" w:rsidTr="00A44F9C">
        <w:trPr>
          <w:trHeight w:val="7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43F6" w14:textId="256B0AB5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347E" w14:textId="338A17AB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33121180/1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B6FE" w14:textId="494D00D0" w:rsidR="003761A6" w:rsidRPr="006511F7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B74C1">
              <w:rPr>
                <w:rFonts w:ascii="GHEA Grapalat" w:hAnsi="GHEA Grapalat"/>
                <w:sz w:val="16"/>
                <w:szCs w:val="16"/>
                <w:lang w:val="hy-AM"/>
              </w:rPr>
              <w:t>Արյան ճնշման չափման սարք (տոնոմետր)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35B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D609" w14:textId="424F0A1E" w:rsidR="003761A6" w:rsidRPr="00BD5EA2" w:rsidRDefault="003761A6" w:rsidP="003761A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84211">
              <w:rPr>
                <w:rFonts w:ascii="GHEA Grapalat" w:hAnsi="GHEA Grapalat"/>
                <w:sz w:val="16"/>
                <w:szCs w:val="16"/>
                <w:lang w:val="hy-AM"/>
              </w:rPr>
              <w:t>արյան ճնշման չափման սարք (տոնոմետր) ֆոնենդոսկոպով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C0EE" w14:textId="6D43EA7A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4400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9029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5EC5" w14:textId="61873265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784B" w14:textId="1AA53212" w:rsidR="003761A6" w:rsidRPr="00BD5EA2" w:rsidRDefault="003761A6" w:rsidP="003761A6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AF16" w14:textId="4E7EAD29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B0AB" w14:textId="6CC5E8D1" w:rsidR="003761A6" w:rsidRPr="00322A98" w:rsidRDefault="003761A6" w:rsidP="003761A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761A6" w:rsidRPr="003E265E" w14:paraId="536F3029" w14:textId="77777777" w:rsidTr="00A44F9C">
        <w:trPr>
          <w:trHeight w:val="9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ED1C" w14:textId="40F596F7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06AA" w14:textId="43D3F168" w:rsidR="003761A6" w:rsidRPr="00BD5EA2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33691145/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8A25" w14:textId="2D358EC3" w:rsidR="003761A6" w:rsidRPr="006511F7" w:rsidRDefault="003761A6" w:rsidP="003761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Մագնեզիումի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սուլֆատ a06ad04, a12cc02, b05xa05, d11ax05, v04cc02  250մգ/մլ10մլ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4D82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6A89" w14:textId="3503600C" w:rsidR="003761A6" w:rsidRPr="00BD5EA2" w:rsidRDefault="003761A6" w:rsidP="003761A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Մագնեզիումի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սուլֆատ magnesium sulfate,լուծույթ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ներարկման, 250մգ/մլ, 5մլ ամպուլա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02B5" w14:textId="5D888B11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93AC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16FC" w14:textId="77777777" w:rsidR="003761A6" w:rsidRPr="00322A98" w:rsidRDefault="003761A6" w:rsidP="003761A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91CC" w14:textId="5A4BFBCB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0730" w14:textId="300774D0" w:rsidR="003761A6" w:rsidRPr="00BD5EA2" w:rsidRDefault="003761A6" w:rsidP="003761A6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B29A" w14:textId="29190FC7" w:rsidR="003761A6" w:rsidRPr="00BD5EA2" w:rsidRDefault="003761A6" w:rsidP="003761A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82A8" w14:textId="417F1252" w:rsidR="003761A6" w:rsidRPr="00322A98" w:rsidRDefault="003761A6" w:rsidP="003761A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D86641" w:rsidRPr="003E265E" w14:paraId="24725953" w14:textId="77777777" w:rsidTr="002F450F">
        <w:trPr>
          <w:trHeight w:val="4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4193" w14:textId="7B07D496" w:rsidR="00D86641" w:rsidRPr="00BD5EA2" w:rsidRDefault="00D86641" w:rsidP="00D8664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5436" w14:textId="27D91633" w:rsidR="00D86641" w:rsidRPr="00BD5EA2" w:rsidRDefault="00D86641" w:rsidP="00D8664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4ABF" w14:textId="7033F384" w:rsidR="00D86641" w:rsidRPr="00BD5EA2" w:rsidRDefault="00D86641" w:rsidP="00D8664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0838D9">
              <w:rPr>
                <w:rFonts w:ascii="GHEA Grapalat" w:hAnsi="GHEA Grapalat"/>
                <w:sz w:val="16"/>
                <w:szCs w:val="16"/>
              </w:rPr>
              <w:t>ստրեպտոցիտ</w:t>
            </w:r>
            <w:r w:rsidRPr="00BD5EA2">
              <w:rPr>
                <w:rFonts w:ascii="GHEA Grapalat" w:hAnsi="GHEA Grapalat"/>
                <w:sz w:val="16"/>
                <w:szCs w:val="16"/>
              </w:rPr>
              <w:t>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քսուկ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64E5" w14:textId="77777777" w:rsidR="00D86641" w:rsidRPr="00322A98" w:rsidRDefault="00D86641" w:rsidP="00D8664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6110" w14:textId="587C2E39" w:rsidR="00D86641" w:rsidRPr="00BD5EA2" w:rsidRDefault="000838D9" w:rsidP="00D8664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ստրեպտոցիտ</w:t>
            </w:r>
            <w:proofErr w:type="spellEnd"/>
            <w:r w:rsidR="00D86641"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ի </w:t>
            </w:r>
            <w:r w:rsidR="00D86641" w:rsidRPr="00BD5EA2">
              <w:rPr>
                <w:rFonts w:ascii="GHEA Grapalat" w:hAnsi="GHEA Grapalat"/>
                <w:sz w:val="16"/>
                <w:szCs w:val="16"/>
                <w:lang w:val="hy-AM"/>
              </w:rPr>
              <w:t>քսուկ 30գ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5B4F" w14:textId="12F50DED" w:rsidR="00D86641" w:rsidRPr="00BD5EA2" w:rsidRDefault="00D86641" w:rsidP="00D8664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BDE5" w14:textId="77777777" w:rsidR="00D86641" w:rsidRPr="00322A98" w:rsidRDefault="00D86641" w:rsidP="00D8664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A5A6" w14:textId="77777777" w:rsidR="00D86641" w:rsidRPr="00322A98" w:rsidRDefault="00D86641" w:rsidP="00D8664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B8A2" w14:textId="5E2407A6" w:rsidR="00D86641" w:rsidRPr="00BD5EA2" w:rsidRDefault="00D86641" w:rsidP="00D8664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E4D6" w14:textId="2746613E" w:rsidR="00D86641" w:rsidRPr="00BD5EA2" w:rsidRDefault="00D86641" w:rsidP="00D86641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B23F" w14:textId="520D5D9E" w:rsidR="00D86641" w:rsidRPr="00BD5EA2" w:rsidRDefault="00D86641" w:rsidP="00D8664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DFD1" w14:textId="65CD44EC" w:rsidR="00D86641" w:rsidRPr="00322A98" w:rsidRDefault="00D86641" w:rsidP="00D866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93EE5" w:rsidRPr="003E265E" w14:paraId="05521FF5" w14:textId="77777777" w:rsidTr="00A44F9C">
        <w:trPr>
          <w:trHeight w:val="11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1763" w14:textId="123360B7" w:rsidR="00E93EE5" w:rsidRPr="00BD5EA2" w:rsidRDefault="00E93EE5" w:rsidP="00E93E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F632" w14:textId="7049B285" w:rsidR="00E93EE5" w:rsidRPr="00BD5EA2" w:rsidRDefault="00E93EE5" w:rsidP="00E93E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33141179/1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D612" w14:textId="60FAE61F" w:rsidR="00E93EE5" w:rsidRPr="00BD5EA2" w:rsidRDefault="00E93EE5" w:rsidP="00E93E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Ախտորոշման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հավաքածուներ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 xml:space="preserve"> /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Փապ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 xml:space="preserve">/ 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5EAE" w14:textId="77777777" w:rsidR="00E93EE5" w:rsidRPr="00322A98" w:rsidRDefault="00E93EE5" w:rsidP="00E93EE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39DC" w14:textId="3700171A" w:rsidR="00E93EE5" w:rsidRPr="00BD5EA2" w:rsidRDefault="00E93EE5" w:rsidP="00E93EE5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8421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Փապի հավաքածու   քսուկ վերցնելու համար  /Փապ քսուկի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 xml:space="preserve"> </w:t>
            </w:r>
            <w:r w:rsidRPr="0038421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խոզանակ, փապ քսուկի փայտից շպատել և փապ քսուկի ապակի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A87B" w14:textId="1983186A" w:rsidR="00E93EE5" w:rsidRPr="00BD5EA2" w:rsidRDefault="00E93EE5" w:rsidP="00E93E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3E63" w14:textId="77777777" w:rsidR="00E93EE5" w:rsidRPr="00322A98" w:rsidRDefault="00E93EE5" w:rsidP="00E93EE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55A6" w14:textId="77777777" w:rsidR="00E93EE5" w:rsidRPr="00322A98" w:rsidRDefault="00E93EE5" w:rsidP="00E93EE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9A8B" w14:textId="554C576C" w:rsidR="00E93EE5" w:rsidRPr="00BD5EA2" w:rsidRDefault="00E93EE5" w:rsidP="00E93E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AD27" w14:textId="6CC2BDEC" w:rsidR="00E93EE5" w:rsidRPr="00BD5EA2" w:rsidRDefault="00E93EE5" w:rsidP="00E93EE5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5ECC" w14:textId="05FCF1F6" w:rsidR="00E93EE5" w:rsidRPr="00BD5EA2" w:rsidRDefault="00E93EE5" w:rsidP="00E93E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A9B3" w14:textId="53DB1B25" w:rsidR="00E93EE5" w:rsidRPr="00322A98" w:rsidRDefault="00E93EE5" w:rsidP="00E93EE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93EE5" w:rsidRPr="003E265E" w14:paraId="71C9E2E8" w14:textId="77777777" w:rsidTr="00A44F9C">
        <w:trPr>
          <w:trHeight w:val="5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ACB2" w14:textId="6B124984" w:rsidR="00E93EE5" w:rsidRPr="00BD5EA2" w:rsidRDefault="00E93EE5" w:rsidP="00E93E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F132" w14:textId="25CF60B3" w:rsidR="00E93EE5" w:rsidRPr="00BD5EA2" w:rsidRDefault="00E93EE5" w:rsidP="00E93E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33161220/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DE69" w14:textId="228E9AD5" w:rsidR="00E93EE5" w:rsidRPr="006511F7" w:rsidRDefault="00E93EE5" w:rsidP="00E93E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Շպատել փայտե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346A" w14:textId="77777777" w:rsidR="00E93EE5" w:rsidRPr="00322A98" w:rsidRDefault="00E93EE5" w:rsidP="00E93EE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B148" w14:textId="4539992D" w:rsidR="00E93EE5" w:rsidRPr="00BD5EA2" w:rsidRDefault="00E93EE5" w:rsidP="00E93EE5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Շպատել փայտե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GHEA Grapalat"/>
                <w:sz w:val="16"/>
                <w:szCs w:val="16"/>
              </w:rPr>
              <w:t>N</w:t>
            </w:r>
            <w:r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GHEA Grapalat"/>
                <w:sz w:val="16"/>
                <w:szCs w:val="16"/>
                <w:lang w:val="hy-AM"/>
              </w:rPr>
              <w:t>100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EAC8" w14:textId="4DB620F9" w:rsidR="00E93EE5" w:rsidRPr="00BD5EA2" w:rsidRDefault="00E93EE5" w:rsidP="00E93E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A30B" w14:textId="77777777" w:rsidR="00E93EE5" w:rsidRPr="00322A98" w:rsidRDefault="00E93EE5" w:rsidP="00E93EE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B329" w14:textId="77777777" w:rsidR="00E93EE5" w:rsidRPr="00322A98" w:rsidRDefault="00E93EE5" w:rsidP="00E93EE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27C0" w14:textId="5F1BD130" w:rsidR="00E93EE5" w:rsidRPr="00BD5EA2" w:rsidRDefault="00E93EE5" w:rsidP="00E93E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D455" w14:textId="49350B62" w:rsidR="00E93EE5" w:rsidRPr="00BD5EA2" w:rsidRDefault="00E93EE5" w:rsidP="00E93EE5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83B7" w14:textId="13028C7D" w:rsidR="00E93EE5" w:rsidRPr="00BD5EA2" w:rsidRDefault="00E93EE5" w:rsidP="00E93E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DE38" w14:textId="63D461BD" w:rsidR="00E93EE5" w:rsidRPr="00322A98" w:rsidRDefault="00E93EE5" w:rsidP="00E93EE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93EE5" w:rsidRPr="003E265E" w14:paraId="715879EE" w14:textId="77777777" w:rsidTr="009E6341">
        <w:trPr>
          <w:trHeight w:val="14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65CF" w14:textId="230E18C2" w:rsidR="00E93EE5" w:rsidRPr="00BD5EA2" w:rsidRDefault="00E93EE5" w:rsidP="00E93E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91E9" w14:textId="137FBB4D" w:rsidR="00E93EE5" w:rsidRPr="00BD5EA2" w:rsidRDefault="00E93EE5" w:rsidP="00E93E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67E1">
              <w:rPr>
                <w:rFonts w:ascii="GHEA Grapalat" w:hAnsi="GHEA Grapalat"/>
                <w:sz w:val="16"/>
                <w:szCs w:val="16"/>
              </w:rPr>
              <w:t>33141142</w:t>
            </w:r>
            <w:r>
              <w:rPr>
                <w:rFonts w:ascii="GHEA Grapalat" w:hAnsi="GHEA Grapalat"/>
                <w:sz w:val="16"/>
                <w:szCs w:val="16"/>
              </w:rPr>
              <w:t>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7E12" w14:textId="1F2E2773" w:rsidR="00E93EE5" w:rsidRPr="00BD5EA2" w:rsidRDefault="00E93EE5" w:rsidP="00E93EE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Ներարկիչներ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5</w:t>
            </w:r>
            <w:r w:rsidRPr="007E67E1">
              <w:rPr>
                <w:rFonts w:ascii="GHEA Grapalat" w:hAnsi="GHEA Grapalat"/>
                <w:sz w:val="16"/>
                <w:szCs w:val="16"/>
              </w:rPr>
              <w:t>մլ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5E12" w14:textId="77777777" w:rsidR="00E93EE5" w:rsidRPr="00322A98" w:rsidRDefault="00E93EE5" w:rsidP="00E93EE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90D0" w14:textId="7A897CD1" w:rsidR="00E93EE5" w:rsidRPr="00BD5EA2" w:rsidRDefault="00E93EE5" w:rsidP="00E93EE5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97EA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միանվագ ն</w:t>
            </w:r>
            <w:r w:rsidRPr="00C97EAE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երարկիչներ </w:t>
            </w: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 xml:space="preserve">ասեղով 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5</w:t>
            </w:r>
            <w:r w:rsidRPr="00C97EA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մլ հականեխված</w:t>
            </w:r>
            <w:r w:rsidRPr="00C97EAE">
              <w:rPr>
                <w:rFonts w:ascii="GHEA Grapalat" w:hAnsi="GHEA Grapalat" w:cs="Arial"/>
                <w:sz w:val="16"/>
                <w:szCs w:val="16"/>
                <w:lang w:val="hy-AM"/>
              </w:rPr>
              <w:t>:  Պայմանական նշանները- «պահել չոր տեղում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3EDA" w14:textId="0AD94D59" w:rsidR="00E93EE5" w:rsidRPr="00BD5EA2" w:rsidRDefault="00E93EE5" w:rsidP="00E93E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E905" w14:textId="77777777" w:rsidR="00E93EE5" w:rsidRPr="00322A98" w:rsidRDefault="00E93EE5" w:rsidP="00E93EE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24A9" w14:textId="77777777" w:rsidR="00E93EE5" w:rsidRPr="00322A98" w:rsidRDefault="00E93EE5" w:rsidP="00E93EE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1194" w14:textId="4D78F5EB" w:rsidR="00E93EE5" w:rsidRPr="00BD5EA2" w:rsidRDefault="00E93EE5" w:rsidP="00E93E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3EB9" w14:textId="347F271E" w:rsidR="00E93EE5" w:rsidRPr="00BD5EA2" w:rsidRDefault="00E93EE5" w:rsidP="00E93EE5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FEAB" w14:textId="0D0C6F36" w:rsidR="00E93EE5" w:rsidRPr="00BD5EA2" w:rsidRDefault="00E93EE5" w:rsidP="00E93EE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E08E" w14:textId="31131EC5" w:rsidR="00E93EE5" w:rsidRPr="00322A98" w:rsidRDefault="00E93EE5" w:rsidP="00E93EE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F1557" w:rsidRPr="003E265E" w14:paraId="23A2293A" w14:textId="77777777" w:rsidTr="002F450F">
        <w:trPr>
          <w:trHeight w:val="7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DAFB" w14:textId="47709EBC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B7F0" w14:textId="639AD56E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33691201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231D" w14:textId="61709FE9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Կատվախոտի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ոգեթուրմ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00D4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9112" w14:textId="417F82E6" w:rsidR="000F1557" w:rsidRPr="00BD5EA2" w:rsidRDefault="000F1557" w:rsidP="000F1557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Կատվախոտի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ոգեթուրմ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color w:val="000000"/>
                <w:sz w:val="16"/>
                <w:szCs w:val="16"/>
              </w:rPr>
              <w:t>ընդունման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2106" w14:textId="53CD8D57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D9F1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C891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5098" w14:textId="0FB43001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C2F7" w14:textId="0EA25156" w:rsidR="000F1557" w:rsidRPr="00BD5EA2" w:rsidRDefault="000F1557" w:rsidP="000F1557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5F36" w14:textId="041701D9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8098" w14:textId="01AE9EC1" w:rsidR="000F1557" w:rsidRPr="00322A98" w:rsidRDefault="000F1557" w:rsidP="000F155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F1557" w:rsidRPr="003E265E" w14:paraId="1E34EDF9" w14:textId="77777777" w:rsidTr="009E6341">
        <w:trPr>
          <w:trHeight w:val="14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E603" w14:textId="26E86EB2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B445" w14:textId="0055A41F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33621640/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70DD" w14:textId="7AB6B930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հիդրոկորտիզոն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a01ac03, a07ea02, c05aa01, d07aa02, d07xa01, h02ab09, s01ba02, s01cb03, s02ba01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նրբաքսուք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="006511F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B829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E09F" w14:textId="5E1F9197" w:rsidR="000F1557" w:rsidRPr="00BD5EA2" w:rsidRDefault="000F1557" w:rsidP="000F1557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Հիդրոկորտիզոն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հիդրոկորտիզոնի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17-բուտիրատ)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hydrocortisone (hydrocortisone 17-butyrate),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նրբաքսուք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10մգ/գ,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2AE6" w14:textId="7C212C30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8C0C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A80A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4EE3" w14:textId="1FA92194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50B4" w14:textId="3679F339" w:rsidR="000F1557" w:rsidRPr="00BD5EA2" w:rsidRDefault="000F1557" w:rsidP="000F1557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D4FE" w14:textId="7F749DFB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F8AE" w14:textId="37DDA2F1" w:rsidR="000F1557" w:rsidRPr="00322A98" w:rsidRDefault="000F1557" w:rsidP="000F155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F1557" w:rsidRPr="003E265E" w14:paraId="20AA1025" w14:textId="77777777" w:rsidTr="009E6341">
        <w:trPr>
          <w:trHeight w:val="14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D8AC" w14:textId="496C3B77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F67D" w14:textId="0613B0EE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33141143/2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2438" w14:textId="6F43723B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Սկարիֆիկատոր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պլաստմասե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գլխիկով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>/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36EA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55D1" w14:textId="0116AFC0" w:rsidR="000F1557" w:rsidRPr="00BD5EA2" w:rsidRDefault="000F1557" w:rsidP="000F1557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84211">
              <w:rPr>
                <w:rFonts w:ascii="GHEA Grapalat" w:hAnsi="GHEA Grapalat"/>
                <w:sz w:val="16"/>
                <w:szCs w:val="16"/>
                <w:lang w:val="hy-AM"/>
              </w:rPr>
              <w:t xml:space="preserve">Սկարիֆիկատոր պլաստմասե գլխիկով </w:t>
            </w:r>
            <w:r w:rsidRPr="00384211">
              <w:rPr>
                <w:rFonts w:ascii="GHEA Grapalat" w:hAnsi="GHEA Grapalat" w:cs="Arial"/>
                <w:sz w:val="16"/>
                <w:szCs w:val="16"/>
                <w:lang w:val="hy-AM"/>
              </w:rPr>
              <w:t>Սկարիֆիկատոր` մատծակիչ արյան անալիզ վերցնելու համար, միանվագ օգտագործման:    Ֆիրմային նշանի առկայությունը: Պայմանական նշանները- «պահել չոր տեղում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3694" w14:textId="228D8EE8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9BB7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8E0D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6902" w14:textId="2BB018C6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34DD" w14:textId="1DB32A24" w:rsidR="000F1557" w:rsidRPr="00BD5EA2" w:rsidRDefault="000F1557" w:rsidP="000F1557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D288" w14:textId="7D64621E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99DA" w14:textId="0F151E33" w:rsidR="000F1557" w:rsidRPr="00322A98" w:rsidRDefault="000F1557" w:rsidP="000F155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F1557" w:rsidRPr="003E265E" w14:paraId="49A143D3" w14:textId="77777777" w:rsidTr="00A44F9C">
        <w:trPr>
          <w:trHeight w:val="5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F49E" w14:textId="172D8C4E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580C" w14:textId="5D5DCFF6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33631491/2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8792" w14:textId="69E36D4A" w:rsidR="000F1557" w:rsidRPr="00BD5EA2" w:rsidRDefault="000F1557" w:rsidP="000F15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Ցետիրիզին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10մգ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C341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7EF1" w14:textId="625ADBCC" w:rsidR="000F1557" w:rsidRPr="00BD5EA2" w:rsidRDefault="000F1557" w:rsidP="000F1557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Ցետիրիզին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10մգ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դեղահատ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8D70" w14:textId="52AF1AB8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C9C4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5A5D" w14:textId="77777777" w:rsidR="000F1557" w:rsidRPr="00322A98" w:rsidRDefault="000F1557" w:rsidP="000F155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8CC9" w14:textId="22A0D71E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BD2E" w14:textId="0F695E50" w:rsidR="000F1557" w:rsidRPr="00BD5EA2" w:rsidRDefault="000F1557" w:rsidP="000F1557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7676" w14:textId="5853D051" w:rsidR="000F1557" w:rsidRPr="00BD5EA2" w:rsidRDefault="000F1557" w:rsidP="000F155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6429" w14:textId="226BA88A" w:rsidR="000F1557" w:rsidRPr="00322A98" w:rsidRDefault="000F1557" w:rsidP="000F155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A44F9C" w:rsidRPr="003E265E" w14:paraId="533C4E4B" w14:textId="77777777" w:rsidTr="00A44F9C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716C" w14:textId="172B3988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F4CE" w14:textId="1805A5BB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33141110/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61FF" w14:textId="14BB09EB" w:rsidR="00A44F9C" w:rsidRPr="006511F7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Վիրակապեր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հականեխված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BD5EA2">
              <w:rPr>
                <w:rFonts w:ascii="GHEA Grapalat" w:hAnsi="GHEA Grapalat"/>
                <w:sz w:val="16"/>
                <w:szCs w:val="16"/>
              </w:rPr>
              <w:t>x1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4157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67F2" w14:textId="29BC6BDE" w:rsidR="00A44F9C" w:rsidRPr="00BD5EA2" w:rsidRDefault="00A44F9C" w:rsidP="00A44F9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Վիրակապեր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հականեխված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BD5EA2">
              <w:rPr>
                <w:rFonts w:ascii="GHEA Grapalat" w:hAnsi="GHEA Grapalat"/>
                <w:sz w:val="16"/>
                <w:szCs w:val="16"/>
              </w:rPr>
              <w:t>x1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7161" w14:textId="3C82DBEC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4E23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5B87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071B" w14:textId="033BB006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400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986F" w14:textId="23DC8E01" w:rsidR="00A44F9C" w:rsidRPr="00BD5EA2" w:rsidRDefault="00A44F9C" w:rsidP="00A44F9C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BD75" w14:textId="5F407C34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0E5" w14:textId="47E9BE71" w:rsidR="00A44F9C" w:rsidRPr="00322A98" w:rsidRDefault="00A44F9C" w:rsidP="00A44F9C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A44F9C" w:rsidRPr="003E265E" w14:paraId="6C18C991" w14:textId="77777777" w:rsidTr="00A44F9C">
        <w:trPr>
          <w:trHeight w:val="6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55E7" w14:textId="3F3F72B0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4BDE" w14:textId="3878D6B0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33141125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7264" w14:textId="22BF4B1D" w:rsidR="00A44F9C" w:rsidRPr="006511F7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Նյութեր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կար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դնելու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 –վիրաբուժական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կարանյութ /պրոլել N 2.0 կտրող/</w:t>
            </w:r>
            <w:r w:rsidR="006511F7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5227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6455" w14:textId="7FF55386" w:rsidR="00A44F9C" w:rsidRPr="00BD5EA2" w:rsidRDefault="00A44F9C" w:rsidP="00A44F9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Վիրաբուժական`  </w:t>
            </w:r>
            <w:r w:rsidRPr="00BD5EA2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/պրոլե  2.0 , ասեղըկտրող, մեկտուփում N12 հատ x 2 տուփ `  24հատ/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ստերիլ</w:t>
            </w:r>
            <w:r w:rsidRPr="00BD5EA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 xml:space="preserve"> ,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D344" w14:textId="01923E82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AEFF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3790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81BB" w14:textId="6274BA65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48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A46C" w14:textId="331FA53C" w:rsidR="00A44F9C" w:rsidRPr="00BD5EA2" w:rsidRDefault="00A44F9C" w:rsidP="00A44F9C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93A2" w14:textId="6012CD5B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83DF" w14:textId="4C5CFEBD" w:rsidR="00A44F9C" w:rsidRPr="00322A98" w:rsidRDefault="00A44F9C" w:rsidP="00A44F9C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A44F9C" w:rsidRPr="003E265E" w14:paraId="1CC9FFFE" w14:textId="77777777" w:rsidTr="002F450F">
        <w:trPr>
          <w:trHeight w:val="6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5D7A" w14:textId="580BE446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125A" w14:textId="082A546F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33661154/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B1ED" w14:textId="4D772B7D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տետրակային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c05ad02, d04ab06 n01ba03 s01ha03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C9E1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B573" w14:textId="2391EC14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Տ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ետրակայինTetrokayin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1մգ/մլ</w:t>
            </w:r>
            <w:r w:rsidRPr="00BD5EA2">
              <w:rPr>
                <w:rFonts w:ascii="GHEA Grapalat" w:hAnsi="GHEA Grapalat"/>
                <w:sz w:val="16"/>
                <w:szCs w:val="16"/>
              </w:rPr>
              <w:t>-10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մլ պլաստիկ շշիկ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C828" w14:textId="301A8AC4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7607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E008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658D" w14:textId="054A5055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B97A" w14:textId="0EF8792A" w:rsidR="00A44F9C" w:rsidRPr="00BD5EA2" w:rsidRDefault="00A44F9C" w:rsidP="00A44F9C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3C7D" w14:textId="6D4D0125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3F9B" w14:textId="3E31CDD2" w:rsidR="00A44F9C" w:rsidRPr="00322A98" w:rsidRDefault="00A44F9C" w:rsidP="00A44F9C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A44F9C" w:rsidRPr="003E265E" w14:paraId="14C201C2" w14:textId="77777777" w:rsidTr="000A7327">
        <w:trPr>
          <w:trHeight w:val="12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6BFA" w14:textId="5874F01F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58CC" w14:textId="6B6D7B18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33661116/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5111" w14:textId="76FD45C0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լիդոկային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c01bb01, c05ad01, d04ab01, n01bb02, r02ad02, s01ha07, s02da01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D38B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3138" w14:textId="58D0F760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Լիդոկային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լիդոկայինիհիդրոքլորիդ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lidocaine (lidocaine hydrochloride)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լուծույթներարկման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2մգ/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- 2մլ, </w:t>
            </w:r>
            <w:proofErr w:type="spellStart"/>
            <w:r w:rsidRPr="00BD5EA2">
              <w:rPr>
                <w:rFonts w:ascii="GHEA Grapalat" w:hAnsi="GHEA Grapalat" w:cs="Sylfaen"/>
                <w:bCs/>
                <w:sz w:val="16"/>
                <w:szCs w:val="16"/>
              </w:rPr>
              <w:t>ապակե</w:t>
            </w:r>
            <w:proofErr w:type="spellEnd"/>
            <w:r w:rsidRPr="00BD5EA2">
              <w:rPr>
                <w:rFonts w:ascii="GHEA Grapalat" w:hAnsi="GHEA Grapalat" w:cs="Sylfaen"/>
                <w:bCs/>
                <w:sz w:val="16"/>
                <w:szCs w:val="16"/>
                <w:lang w:val="af-ZA"/>
              </w:rPr>
              <w:t xml:space="preserve"> սրվակներ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143F" w14:textId="63AF0E6A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AC1A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14A0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F3EC" w14:textId="4DC8F1F7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8E9B" w14:textId="30F77B6E" w:rsidR="00A44F9C" w:rsidRPr="00BD5EA2" w:rsidRDefault="00A44F9C" w:rsidP="00A44F9C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C37A" w14:textId="2146F79D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D9C4" w14:textId="3A9614E8" w:rsidR="00A44F9C" w:rsidRPr="00322A98" w:rsidRDefault="00A44F9C" w:rsidP="00A44F9C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</w:t>
            </w: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5</w:t>
            </w:r>
          </w:p>
        </w:tc>
      </w:tr>
      <w:tr w:rsidR="00A44F9C" w:rsidRPr="003E265E" w14:paraId="0B33F9AE" w14:textId="77777777" w:rsidTr="00A44F9C">
        <w:trPr>
          <w:trHeight w:val="12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336D" w14:textId="717F6556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B085" w14:textId="09FE369F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33671130/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A293" w14:textId="28F64AA3" w:rsidR="00A44F9C" w:rsidRPr="00BD5EA2" w:rsidRDefault="00A44F9C" w:rsidP="00A44F9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դիֆենհիդրամին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d04aa32, d04aa32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CD73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8BC4" w14:textId="351A787A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Դիֆենհիդրամին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դիֆենհիդրամինի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diphenhydramine (diphenhydramine hydrochloride)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լուծույթներարկման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10մգ/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1մլ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ամպուլաներ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D9FB" w14:textId="538CBCB5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7516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8CFA" w14:textId="77777777" w:rsidR="00A44F9C" w:rsidRPr="00322A98" w:rsidRDefault="00A44F9C" w:rsidP="00A44F9C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57AC" w14:textId="5930442B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16E9" w14:textId="2BB40C59" w:rsidR="00A44F9C" w:rsidRPr="00BD5EA2" w:rsidRDefault="00A44F9C" w:rsidP="00A44F9C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AFAD" w14:textId="354A8D4C" w:rsidR="00A44F9C" w:rsidRPr="00BD5EA2" w:rsidRDefault="00A44F9C" w:rsidP="00A44F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612E" w14:textId="081B63B8" w:rsidR="00A44F9C" w:rsidRPr="00322A98" w:rsidRDefault="00A44F9C" w:rsidP="00A44F9C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</w:t>
            </w: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5</w:t>
            </w:r>
            <w:r w:rsidRPr="00322A98">
              <w:rPr>
                <w:rFonts w:ascii="Arial Unicode" w:hAnsi="Arial Unicode"/>
                <w:bCs/>
                <w:sz w:val="16"/>
                <w:szCs w:val="16"/>
              </w:rPr>
              <w:t>թ</w:t>
            </w:r>
          </w:p>
        </w:tc>
      </w:tr>
      <w:tr w:rsidR="00727AC0" w:rsidRPr="003E265E" w14:paraId="14995364" w14:textId="77777777" w:rsidTr="00727AC0">
        <w:trPr>
          <w:trHeight w:val="8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6F97" w14:textId="54EF8310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CDFF" w14:textId="7C91B8C4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24311530/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76D3" w14:textId="378BECD9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Ջրածնի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պերօքսիդ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1F31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90E3" w14:textId="6B5E6AAC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Ջրածնի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պերօքսի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3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%-10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Մատակարարել 100մլ տարաններով 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387F" w14:textId="202F319C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լիտր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266B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BF3F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AEB2" w14:textId="4D8F0184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E890" w14:textId="023A089D" w:rsidR="00727AC0" w:rsidRPr="00BD5EA2" w:rsidRDefault="00727AC0" w:rsidP="00727AC0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A690" w14:textId="0769127B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E2BD" w14:textId="64F6A8F0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727AC0" w:rsidRPr="003E265E" w14:paraId="45DAE813" w14:textId="77777777" w:rsidTr="00727AC0">
        <w:trPr>
          <w:trHeight w:val="5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BD35" w14:textId="08CAD047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53CD" w14:textId="5944FFFC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445B" w14:textId="77777777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</w:p>
          <w:p w14:paraId="579EA621" w14:textId="21952ACC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Լեվոմիկոլի քսուկ 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24D7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1DD0" w14:textId="77777777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</w:p>
          <w:p w14:paraId="5C8A38AD" w14:textId="78727047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/Լեվոմիկոլի քսուկ 40մգ պարկուճ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2654" w14:textId="594A4B14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4A6B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C5E8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49B9" w14:textId="122F1EB4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FC05" w14:textId="34B98A1A" w:rsidR="00727AC0" w:rsidRPr="00BD5EA2" w:rsidRDefault="00727AC0" w:rsidP="00727AC0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4665" w14:textId="4CF3CF73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9731" w14:textId="406A5DF9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727AC0" w:rsidRPr="003E265E" w14:paraId="730B7218" w14:textId="77777777" w:rsidTr="00727AC0">
        <w:trPr>
          <w:trHeight w:val="1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2286" w14:textId="5823444F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4094" w14:textId="5F68C74D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33651134/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35B3" w14:textId="5202DF10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Ցիպրոֆլօքսացին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 0,3% 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ակնակաթիլ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D5E4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58B4" w14:textId="52F404AD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Ցիպրոֆլօքսացին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ցիպրոֆլօքսացինի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ciprofloxacin (ciprofloxacin hydrochloride),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3մգ/մլ-10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D92A" w14:textId="766446D2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1021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CBB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FB5C" w14:textId="7FFDEEA8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C1B5" w14:textId="4BB99359" w:rsidR="00727AC0" w:rsidRPr="00BD5EA2" w:rsidRDefault="00727AC0" w:rsidP="00727AC0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E297" w14:textId="2956A1F6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B0A5" w14:textId="7B903208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727AC0" w:rsidRPr="003E265E" w14:paraId="3B32B2E6" w14:textId="77777777" w:rsidTr="000A7327">
        <w:trPr>
          <w:trHeight w:val="8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B729" w14:textId="68EFF1FC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7622" w14:textId="449D8DB3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33631170/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F92C" w14:textId="2317CC6B" w:rsidR="00727AC0" w:rsidRPr="00BD5EA2" w:rsidRDefault="00727AC0" w:rsidP="00727AC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տետրացիկլին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a01ab13, d06aa04, j01aa07, s01aa09, s02aa08, s03aa02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12E1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325C" w14:textId="3D6E2408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Տետրացիկլին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tetracycline,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ակնաքսուք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10մգ/գ,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ալյումինեպարկուճ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A732" w14:textId="45691A74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16B7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0D06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6EE7" w14:textId="6C289BEB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8656" w14:textId="6CF28705" w:rsidR="00727AC0" w:rsidRPr="00BD5EA2" w:rsidRDefault="00727AC0" w:rsidP="00727AC0">
            <w:pPr>
              <w:pStyle w:val="3"/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52BB" w14:textId="2F32C660" w:rsidR="00727AC0" w:rsidRPr="00BD5EA2" w:rsidRDefault="00727AC0" w:rsidP="00727A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A056" w14:textId="49F11895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727AC0" w:rsidRPr="003E265E" w14:paraId="54C6BBDC" w14:textId="77777777" w:rsidTr="000A7327">
        <w:trPr>
          <w:trHeight w:val="8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FE43" w14:textId="41F5CDE6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Arial Unicode" w:hAnsi="Arial Unicode"/>
                <w:bCs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544B" w14:textId="0DDE4CF4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33141125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6FC6" w14:textId="4D00E7D3" w:rsidR="00727AC0" w:rsidRPr="006511F7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Նյութեր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կար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դնելու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 –վիրաբուժական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կարանյութ /պրոլել N 3.0 կտրող/</w:t>
            </w:r>
            <w:r w:rsidR="006511F7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F76A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7A58" w14:textId="0435B3BC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Վիրաբուժական`  </w:t>
            </w:r>
            <w:r w:rsidRPr="00BD5EA2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/պրոլե  3/0, ասեղըկտրող, մեկտուփում N12 հատ x 2 տուփ `  24հատ/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ստերիլ</w:t>
            </w:r>
            <w:r w:rsidRPr="00BD5EA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 xml:space="preserve"> ,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5DD5" w14:textId="1B3CE80D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8262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A072" w14:textId="77777777" w:rsidR="00727AC0" w:rsidRPr="00322A98" w:rsidRDefault="00727AC0" w:rsidP="00727AC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341E" w14:textId="0A9EE968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48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BD64" w14:textId="0D6CF47B" w:rsidR="00727AC0" w:rsidRPr="00322A98" w:rsidRDefault="00727AC0" w:rsidP="00727AC0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8D68" w14:textId="27EBC0EB" w:rsidR="00727AC0" w:rsidRPr="00322A98" w:rsidRDefault="00727AC0" w:rsidP="00727AC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8DB8" w14:textId="1A54AD9F" w:rsidR="00727AC0" w:rsidRPr="00322A98" w:rsidRDefault="00727AC0" w:rsidP="00727AC0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2F450F" w:rsidRPr="003E265E" w14:paraId="4E85DC6B" w14:textId="77777777" w:rsidTr="005A6801">
        <w:trPr>
          <w:trHeight w:val="3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5F7" w14:textId="2A5F265D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Arial Unicode" w:hAnsi="Arial Unicode"/>
                <w:bCs/>
                <w:sz w:val="16"/>
                <w:szCs w:val="16"/>
              </w:rPr>
              <w:t>35.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45EA" w14:textId="24A1CF71" w:rsidR="002F450F" w:rsidRPr="006C5026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EC0A" w14:textId="027CEC15" w:rsidR="002F450F" w:rsidRPr="006511F7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յք /Վալիդոլ/ դեղահատ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00CA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3852" w14:textId="0A1950CE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յք /Վալիդոլ/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940E" w14:textId="083DB173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B713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3383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F9BD" w14:textId="41CD4E9C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E03A" w14:textId="7C4D9B99" w:rsidR="002F450F" w:rsidRPr="00322A98" w:rsidRDefault="002F450F" w:rsidP="002F450F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0129" w14:textId="4857301F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77E7" w14:textId="53DDF2B2" w:rsidR="002F450F" w:rsidRPr="00322A98" w:rsidRDefault="002F450F" w:rsidP="002F450F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2F450F" w:rsidRPr="003E265E" w14:paraId="11C7A90D" w14:textId="77777777" w:rsidTr="002F450F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C653" w14:textId="1C35550B" w:rsidR="002F450F" w:rsidRPr="002F450F" w:rsidRDefault="002F450F" w:rsidP="002F450F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D78D" w14:textId="77777777" w:rsidR="002F450F" w:rsidRPr="00BD5EA2" w:rsidRDefault="002F450F" w:rsidP="002F45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FEB275F" w14:textId="77777777" w:rsidR="002F450F" w:rsidRPr="00843082" w:rsidRDefault="002F450F" w:rsidP="002F45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14</w:t>
            </w:r>
          </w:p>
          <w:p w14:paraId="5B75FC46" w14:textId="581BAE91" w:rsidR="002F450F" w:rsidRPr="006C5026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E405" w14:textId="4DAE205E" w:rsidR="002F450F" w:rsidRPr="006511F7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/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ֆուրացիլինի քսուկ/</w:t>
            </w:r>
            <w:r w:rsidR="006511F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6CD4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F920" w14:textId="6C2C3C2D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Ֆուրացիլինի քսուկ  0,2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20FC" w14:textId="780D88C0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2DA6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2BCB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F991" w14:textId="3A441813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0533" w14:textId="615C6126" w:rsidR="002F450F" w:rsidRPr="00322A98" w:rsidRDefault="002F450F" w:rsidP="002F450F">
            <w:pPr>
              <w:rPr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26AF" w14:textId="3007DD40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C10B" w14:textId="38BFB00D" w:rsidR="002F450F" w:rsidRPr="00322A98" w:rsidRDefault="002F450F" w:rsidP="002F450F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2F450F" w:rsidRPr="003E265E" w14:paraId="40830C90" w14:textId="77777777" w:rsidTr="000A7327">
        <w:trPr>
          <w:trHeight w:val="5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1A56" w14:textId="5D5418B9" w:rsidR="002F450F" w:rsidRPr="000E7D5F" w:rsidRDefault="002F450F" w:rsidP="002F450F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1B14" w14:textId="16AEAF4A" w:rsidR="002F450F" w:rsidRPr="006C5026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8CD6" w14:textId="3290121B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վիշնևսկու  քսուկ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948E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E8DE" w14:textId="53153895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/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վիշնևսկու  քսուկ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9251" w14:textId="70289660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2F6D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4821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0A88" w14:textId="601DD071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5FF6" w14:textId="72D26AB8" w:rsidR="002F450F" w:rsidRPr="00322A98" w:rsidRDefault="002F450F" w:rsidP="002F450F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33FD" w14:textId="0D5515B9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3FA8" w14:textId="142F1DDF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2F450F" w:rsidRPr="003E265E" w14:paraId="0A630508" w14:textId="77777777" w:rsidTr="009E6341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C5F4" w14:textId="4169E3E4" w:rsidR="002F450F" w:rsidRPr="000E7D5F" w:rsidRDefault="002F450F" w:rsidP="002F450F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314" w14:textId="695E2865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33671116/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E6C4" w14:textId="3498A022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քսիլոմետազոլին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 xml:space="preserve"> r01aa07, r01ab06, s01ga03</w:t>
            </w:r>
            <w:r w:rsidR="006511F7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DAD4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A087" w14:textId="36C971CC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Քսիլոմետազոլին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քսիլոմետազոլինիհիդրոքլորիդ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 (xylometazoline hydrochloride),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քթակաթիլներ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, 0.5մգ/մլ</w:t>
            </w:r>
            <w:r w:rsidRPr="00BD5EA2">
              <w:rPr>
                <w:rFonts w:ascii="GHEA Grapalat" w:hAnsi="GHEA Grapalat"/>
                <w:sz w:val="16"/>
                <w:szCs w:val="16"/>
              </w:rPr>
              <w:t>-10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26A6" w14:textId="691F6E9B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6C58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5519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4D90" w14:textId="75E325CB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FD79" w14:textId="262DD5C2" w:rsidR="002F450F" w:rsidRPr="00322A98" w:rsidRDefault="002F450F" w:rsidP="002F450F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BE6F" w14:textId="476E3470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7A00" w14:textId="69DE9908" w:rsidR="002F450F" w:rsidRPr="00322A98" w:rsidRDefault="002F450F" w:rsidP="002F450F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2F450F" w:rsidRPr="003E265E" w14:paraId="4C7B104A" w14:textId="77777777" w:rsidTr="002F450F">
        <w:trPr>
          <w:trHeight w:val="5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ABC5" w14:textId="0B59BE58" w:rsidR="002F450F" w:rsidRPr="000E7D5F" w:rsidRDefault="002F450F" w:rsidP="002F450F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7051" w14:textId="2C02EA10" w:rsidR="002F450F" w:rsidRPr="006C5026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33141143/1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C5C5" w14:textId="49C330E8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սկարիֆիկատոր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մետաղյա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D13D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CD41" w14:textId="148E9390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84211">
              <w:rPr>
                <w:rFonts w:ascii="GHEA Grapalat" w:hAnsi="GHEA Grapalat"/>
                <w:sz w:val="16"/>
                <w:szCs w:val="16"/>
                <w:lang w:val="hy-AM"/>
              </w:rPr>
              <w:t xml:space="preserve">Սկարիֆիկատոր մետաղյա </w:t>
            </w:r>
            <w:r w:rsidRPr="00384211">
              <w:rPr>
                <w:rFonts w:ascii="GHEA Grapalat" w:hAnsi="GHEA Grapalat" w:cs="Arial"/>
                <w:sz w:val="16"/>
                <w:szCs w:val="16"/>
                <w:lang w:val="hy-AM"/>
              </w:rPr>
              <w:t>Սկարիֆիկատոր` մատծակիչ արյան անալիզ վերցնելու համար, միանվագ օգտագործման:       Ֆիրմային նշանի առկայությունը: Պայմանական նշանները- «պահել չոր տեղու</w:t>
            </w:r>
            <w:r w:rsidRPr="006E5087">
              <w:rPr>
                <w:rFonts w:ascii="GHEA Grapalat" w:hAnsi="GHEA Grapalat" w:cs="Arial"/>
                <w:sz w:val="16"/>
                <w:szCs w:val="16"/>
                <w:lang w:val="hy-AM"/>
              </w:rPr>
              <w:t>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0404" w14:textId="2B85171E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D948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721A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2C35" w14:textId="2BD4AFD8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49EF" w14:textId="196AB20F" w:rsidR="002F450F" w:rsidRPr="00322A98" w:rsidRDefault="002F450F" w:rsidP="002F450F">
            <w:pPr>
              <w:rPr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31C3" w14:textId="2D3DB2F5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DAD0" w14:textId="33071BC0" w:rsidR="002F450F" w:rsidRPr="00322A98" w:rsidRDefault="002F450F" w:rsidP="002F450F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2F450F" w:rsidRPr="003E265E" w14:paraId="2DA5C802" w14:textId="77777777" w:rsidTr="005A6801">
        <w:trPr>
          <w:trHeight w:val="2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19EC" w14:textId="18757EC2" w:rsidR="002F450F" w:rsidRPr="000E7D5F" w:rsidRDefault="002F450F" w:rsidP="002F450F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1C05" w14:textId="205133BF" w:rsidR="002F450F" w:rsidRPr="006C5026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33611170/2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C8E1" w14:textId="645983DF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Դրոտավերին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40մգ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2A24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8F14" w14:textId="7E81F9E3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Դրոտավերին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40մգ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դեղահատ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D09A" w14:textId="5B5C81FC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71B9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8E84" w14:textId="77777777" w:rsidR="002F450F" w:rsidRPr="00322A98" w:rsidRDefault="002F450F" w:rsidP="002F450F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1C4B" w14:textId="06F37897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47E1" w14:textId="4565FCBE" w:rsidR="002F450F" w:rsidRPr="00322A98" w:rsidRDefault="002F450F" w:rsidP="002F450F">
            <w:pPr>
              <w:rPr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6C63" w14:textId="749DCE3A" w:rsidR="002F450F" w:rsidRPr="00322A98" w:rsidRDefault="002F450F" w:rsidP="002F450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F027" w14:textId="64FD72AA" w:rsidR="002F450F" w:rsidRPr="00322A98" w:rsidRDefault="002F450F" w:rsidP="002F450F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21FB5" w:rsidRPr="003E265E" w14:paraId="3355FD11" w14:textId="77777777" w:rsidTr="005A6801">
        <w:trPr>
          <w:trHeight w:val="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5677" w14:textId="0A5BF3CF" w:rsidR="00021FB5" w:rsidRPr="000E7D5F" w:rsidRDefault="00021FB5" w:rsidP="00021FB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DFA9" w14:textId="26DF8D6A" w:rsidR="00021FB5" w:rsidRPr="006C5026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631260/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145B" w14:textId="7ADCF446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Յոդ</w:t>
            </w:r>
            <w:r w:rsidRPr="00BD5EA2">
              <w:rPr>
                <w:rFonts w:ascii="GHEA Grapalat" w:hAnsi="GHEA Grapalat"/>
                <w:sz w:val="16"/>
                <w:szCs w:val="16"/>
              </w:rPr>
              <w:t>ի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ոգեթուրմ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EF95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D8CE" w14:textId="1872B772" w:rsidR="00021FB5" w:rsidRPr="00322A98" w:rsidRDefault="005A6801" w:rsidP="005A6801">
            <w:pPr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      </w:t>
            </w:r>
            <w:r w:rsidR="00021FB5" w:rsidRPr="00BD5EA2">
              <w:rPr>
                <w:rFonts w:ascii="GHEA Grapalat" w:hAnsi="GHEA Grapalat"/>
                <w:sz w:val="16"/>
                <w:szCs w:val="16"/>
                <w:lang w:val="hy-AM"/>
              </w:rPr>
              <w:t>Յոդ</w:t>
            </w:r>
            <w:r w:rsidR="00021FB5" w:rsidRPr="00BD5EA2">
              <w:rPr>
                <w:rFonts w:ascii="GHEA Grapalat" w:hAnsi="GHEA Grapalat"/>
                <w:sz w:val="16"/>
                <w:szCs w:val="16"/>
              </w:rPr>
              <w:t>ի</w:t>
            </w:r>
            <w:r w:rsidR="00021FB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021FB5" w:rsidRPr="00BD5EA2">
              <w:rPr>
                <w:rFonts w:ascii="GHEA Grapalat" w:hAnsi="GHEA Grapalat"/>
                <w:sz w:val="16"/>
                <w:szCs w:val="16"/>
              </w:rPr>
              <w:t>ոգեթուրմ</w:t>
            </w:r>
            <w:proofErr w:type="spellEnd"/>
            <w:r w:rsidR="00021FB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021FB5" w:rsidRPr="00BD5EA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="00021FB5" w:rsidRPr="00BD5EA2">
              <w:rPr>
                <w:rFonts w:ascii="GHEA Grapalat" w:hAnsi="GHEA Grapalat"/>
                <w:sz w:val="16"/>
                <w:szCs w:val="16"/>
              </w:rPr>
              <w:t>%</w:t>
            </w:r>
            <w:r w:rsidR="00021FB5" w:rsidRPr="00BD5EA2">
              <w:rPr>
                <w:rFonts w:ascii="GHEA Grapalat" w:hAnsi="GHEA Grapalat"/>
                <w:sz w:val="16"/>
                <w:szCs w:val="16"/>
                <w:lang w:val="hy-AM"/>
              </w:rPr>
              <w:t>-30մլ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4116" w14:textId="2A6C59C1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25A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D380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C72A" w14:textId="19BBF903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8527" w14:textId="5B4CAEE5" w:rsidR="00021FB5" w:rsidRPr="00322A98" w:rsidRDefault="00021FB5" w:rsidP="00021FB5">
            <w:pPr>
              <w:rPr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FC69" w14:textId="27DE79FC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40C8" w14:textId="1CFA7684" w:rsidR="00021FB5" w:rsidRPr="00322A98" w:rsidRDefault="00021FB5" w:rsidP="00021FB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21FB5" w:rsidRPr="003E265E" w14:paraId="7A2F00EF" w14:textId="77777777" w:rsidTr="005A6801">
        <w:trPr>
          <w:trHeight w:val="7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F9A" w14:textId="3780A371" w:rsidR="00021FB5" w:rsidRPr="000E7D5F" w:rsidRDefault="00021FB5" w:rsidP="00021FB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3848" w14:textId="5FEECAD2" w:rsidR="00021FB5" w:rsidRPr="006C5026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33631230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0AFB" w14:textId="6C0BBE10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Բետադինի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 w:rsidRPr="00BD5EA2">
              <w:rPr>
                <w:rFonts w:ascii="GHEA Grapalat" w:hAnsi="GHEA Grapalat"/>
                <w:sz w:val="16"/>
                <w:szCs w:val="16"/>
              </w:rPr>
              <w:t xml:space="preserve">% 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r w:rsidRPr="00BD5EA2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1D71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6538" w14:textId="65C77BB0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Բետադինի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color w:val="000000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color w:val="000000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 w:rsidRPr="00BD5EA2">
              <w:rPr>
                <w:rFonts w:ascii="GHEA Grapalat" w:hAnsi="GHEA Grapalat"/>
                <w:sz w:val="16"/>
                <w:szCs w:val="16"/>
              </w:rPr>
              <w:t xml:space="preserve">% </w:t>
            </w:r>
            <w:r w:rsidRPr="00BD5EA2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0823" w14:textId="30E0FA9C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E4AF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C95F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F30A" w14:textId="41FB0D2F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8746" w14:textId="5735AE19" w:rsidR="00021FB5" w:rsidRPr="00322A98" w:rsidRDefault="00021FB5" w:rsidP="00021FB5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3CA8" w14:textId="4164CFBF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C3AA" w14:textId="5382A3FC" w:rsidR="00021FB5" w:rsidRPr="00322A98" w:rsidRDefault="00021FB5" w:rsidP="00021FB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21FB5" w:rsidRPr="003E265E" w14:paraId="216C1135" w14:textId="77777777" w:rsidTr="005A6801">
        <w:trPr>
          <w:trHeight w:val="5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163C" w14:textId="4F4B726E" w:rsidR="00021FB5" w:rsidRPr="000E7D5F" w:rsidRDefault="00021FB5" w:rsidP="00021FB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D4BC" w14:textId="2C1AAD4B" w:rsidR="00021FB5" w:rsidRPr="006C5026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33661122/4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2171" w14:textId="4C23DE79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500մգ 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AA51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BD18" w14:textId="6B6F72F7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500մգ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դեղահատ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0921" w14:textId="2D9A56A2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EE6F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020C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6B96" w14:textId="14FA43B8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428A" w14:textId="6004AC87" w:rsidR="00021FB5" w:rsidRPr="00322A98" w:rsidRDefault="00021FB5" w:rsidP="00021FB5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9B73" w14:textId="2E5BAA36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5328" w14:textId="0D9D9411" w:rsidR="00021FB5" w:rsidRPr="00322A98" w:rsidRDefault="00021FB5" w:rsidP="00021FB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21FB5" w:rsidRPr="003E265E" w14:paraId="624C5350" w14:textId="77777777" w:rsidTr="005A6801">
        <w:trPr>
          <w:trHeight w:val="70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136E" w14:textId="05CAC95F" w:rsidR="00021FB5" w:rsidRPr="000E7D5F" w:rsidRDefault="00021FB5" w:rsidP="00021FB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5380" w14:textId="7673AE86" w:rsidR="00021FB5" w:rsidRPr="006C5026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33141110/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4EF6" w14:textId="547E4DFB" w:rsidR="00021FB5" w:rsidRPr="00021FB5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Վիրակապեր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հականեխված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7</w:t>
            </w:r>
            <w:r w:rsidRPr="00BD5EA2">
              <w:rPr>
                <w:rFonts w:ascii="GHEA Grapalat" w:hAnsi="GHEA Grapalat"/>
                <w:sz w:val="16"/>
                <w:szCs w:val="16"/>
              </w:rPr>
              <w:t>x1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F7B5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810C" w14:textId="793F7AA9" w:rsidR="00021FB5" w:rsidRPr="008E1C3D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Վիրակապեր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հականեխված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8E1C3D">
              <w:rPr>
                <w:rFonts w:ascii="GHEA Grapalat" w:hAnsi="GHEA Grapalat"/>
                <w:sz w:val="16"/>
                <w:szCs w:val="16"/>
              </w:rPr>
              <w:t>7</w:t>
            </w:r>
            <w:r w:rsidRPr="00BD5EA2">
              <w:rPr>
                <w:rFonts w:ascii="GHEA Grapalat" w:hAnsi="GHEA Grapalat"/>
                <w:sz w:val="16"/>
                <w:szCs w:val="16"/>
              </w:rPr>
              <w:t>x1</w:t>
            </w:r>
            <w:r w:rsidR="008E1C3D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55DE" w14:textId="3ECFC314" w:rsidR="00021FB5" w:rsidRPr="00322A98" w:rsidRDefault="00021FB5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FB70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F710" w14:textId="77777777" w:rsidR="00021FB5" w:rsidRPr="00322A98" w:rsidRDefault="00021FB5" w:rsidP="00021F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18ED" w14:textId="5A95CC7F" w:rsidR="00021FB5" w:rsidRPr="00322A98" w:rsidRDefault="0012425C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="00021FB5" w:rsidRPr="00BD5EA2">
              <w:rPr>
                <w:rFonts w:ascii="GHEA Grapalat" w:hAnsi="GHEA Grapalat"/>
                <w:sz w:val="16"/>
                <w:szCs w:val="16"/>
                <w:lang w:val="hy-AM"/>
              </w:rPr>
              <w:t>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F62B" w14:textId="7814E787" w:rsidR="00021FB5" w:rsidRPr="00322A98" w:rsidRDefault="00021FB5" w:rsidP="00021FB5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A0B1" w14:textId="2000E7FB" w:rsidR="00021FB5" w:rsidRPr="00322A98" w:rsidRDefault="0012425C" w:rsidP="00021F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="00021FB5" w:rsidRPr="00BD5EA2">
              <w:rPr>
                <w:rFonts w:ascii="GHEA Grapalat" w:hAnsi="GHEA Grapalat"/>
                <w:sz w:val="16"/>
                <w:szCs w:val="16"/>
                <w:lang w:val="hy-AM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94AB" w14:textId="7415D9AF" w:rsidR="00021FB5" w:rsidRPr="00322A98" w:rsidRDefault="00021FB5" w:rsidP="00021FB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8E1C3D" w:rsidRPr="003E265E" w14:paraId="642559B7" w14:textId="77777777" w:rsidTr="005A6801">
        <w:trPr>
          <w:trHeight w:val="7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157D" w14:textId="6F194633" w:rsidR="008E1C3D" w:rsidRPr="000E7D5F" w:rsidRDefault="008E1C3D" w:rsidP="008E1C3D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lastRenderedPageBreak/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113B" w14:textId="5531863A" w:rsidR="008E1C3D" w:rsidRPr="006C5026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24411400/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06CF" w14:textId="5462901F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Հեղուկ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ամոնիակ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0F22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86AF" w14:textId="15A1EE0A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Հեղուկ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ամոնիակ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10%:  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Մատակարարել 30մլ տարաններ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0D1" w14:textId="0035B075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լիտր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D237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5BFA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510D" w14:textId="26BF1C2C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2149" w14:textId="0CA88926" w:rsidR="008E1C3D" w:rsidRPr="00322A98" w:rsidRDefault="008E1C3D" w:rsidP="008E1C3D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C4E3" w14:textId="38A22B68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0A5C" w14:textId="4067FBE3" w:rsidR="008E1C3D" w:rsidRPr="00322A98" w:rsidRDefault="008E1C3D" w:rsidP="008E1C3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8E1C3D" w:rsidRPr="003E265E" w14:paraId="23C55CFE" w14:textId="77777777" w:rsidTr="005A6801">
        <w:trPr>
          <w:trHeight w:val="6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C928" w14:textId="2F7AB961" w:rsidR="008E1C3D" w:rsidRPr="000E7D5F" w:rsidRDefault="008E1C3D" w:rsidP="008E1C3D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F8F1" w14:textId="4969ACB4" w:rsidR="008E1C3D" w:rsidRPr="006C5026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33141110/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27AB" w14:textId="3D9097E8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Վիրակապեր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գիպսակապ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20x3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719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7AF7" w14:textId="5F0F8DE1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Վիրակապեր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գիպսակապ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20x3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2A40" w14:textId="72C2D12B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AEE5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5245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FB0E" w14:textId="36DF560F" w:rsidR="008E1C3D" w:rsidRPr="000E7D5F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028A" w14:textId="30F5459B" w:rsidR="008E1C3D" w:rsidRPr="00322A98" w:rsidRDefault="008E1C3D" w:rsidP="008E1C3D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2CFE" w14:textId="4C7C2213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E357" w14:textId="513419C7" w:rsidR="008E1C3D" w:rsidRPr="00322A98" w:rsidRDefault="008E1C3D" w:rsidP="008E1C3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8E1C3D" w:rsidRPr="003E265E" w14:paraId="6479969D" w14:textId="77777777" w:rsidTr="003761A6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AD2D" w14:textId="1F76C73B" w:rsidR="008E1C3D" w:rsidRPr="000E7D5F" w:rsidRDefault="008E1C3D" w:rsidP="008E1C3D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7456" w14:textId="711C8516" w:rsidR="008E1C3D" w:rsidRPr="006C5026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1C7623">
              <w:rPr>
                <w:rFonts w:ascii="GHEA Grapalat" w:hAnsi="GHEA Grapalat"/>
                <w:sz w:val="16"/>
                <w:szCs w:val="16"/>
              </w:rPr>
              <w:t>33141142</w:t>
            </w:r>
            <w:r>
              <w:rPr>
                <w:rFonts w:ascii="GHEA Grapalat" w:hAnsi="GHEA Grapalat"/>
                <w:sz w:val="16"/>
                <w:szCs w:val="16"/>
              </w:rPr>
              <w:t>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CAAE" w14:textId="78FDDC7F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Ներարկիչներ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2</w:t>
            </w:r>
            <w:r w:rsidRPr="001C7623">
              <w:rPr>
                <w:rFonts w:ascii="GHEA Grapalat" w:hAnsi="GHEA Grapalat"/>
                <w:sz w:val="16"/>
                <w:szCs w:val="16"/>
              </w:rPr>
              <w:t>մլ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3AF9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1A0E" w14:textId="17E554D3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C97EA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միանվագ ն</w:t>
            </w:r>
            <w:r w:rsidRPr="00C97EAE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երարկիչներ </w:t>
            </w:r>
            <w:r w:rsidRPr="00C97EA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ասեղով 2մլ հականեխված</w:t>
            </w:r>
            <w:r w:rsidRPr="00C97EAE">
              <w:rPr>
                <w:rFonts w:ascii="GHEA Grapalat" w:hAnsi="GHEA Grapalat" w:cs="Arial"/>
                <w:sz w:val="16"/>
                <w:szCs w:val="16"/>
                <w:lang w:val="hy-AM"/>
              </w:rPr>
              <w:t>: Պայմանական նշանները- «պահել չոր տեղում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5C63" w14:textId="18242041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884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9C6B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A51D" w14:textId="3CF62279" w:rsidR="008E1C3D" w:rsidRPr="000E7D5F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271E" w14:textId="49955306" w:rsidR="008E1C3D" w:rsidRPr="00322A98" w:rsidRDefault="008E1C3D" w:rsidP="008E1C3D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A514" w14:textId="009EE992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E1C8" w14:textId="6B733817" w:rsidR="008E1C3D" w:rsidRPr="00322A98" w:rsidRDefault="008E1C3D" w:rsidP="008E1C3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8E1C3D" w:rsidRPr="003E265E" w14:paraId="39578116" w14:textId="77777777" w:rsidTr="003761A6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2050" w14:textId="7CD0C4F0" w:rsidR="008E1C3D" w:rsidRPr="000E7D5F" w:rsidRDefault="008E1C3D" w:rsidP="008E1C3D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5C86" w14:textId="0A4CC23E" w:rsidR="008E1C3D" w:rsidRPr="006C5026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7E67E1">
              <w:rPr>
                <w:rFonts w:ascii="GHEA Grapalat" w:hAnsi="GHEA Grapalat"/>
                <w:sz w:val="16"/>
                <w:szCs w:val="16"/>
              </w:rPr>
              <w:t>33141142</w:t>
            </w:r>
            <w:r>
              <w:rPr>
                <w:rFonts w:ascii="GHEA Grapalat" w:hAnsi="GHEA Grapalat"/>
                <w:sz w:val="16"/>
                <w:szCs w:val="16"/>
              </w:rPr>
              <w:t>/3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7B1E" w14:textId="449F2B74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Ներարկիչներ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10</w:t>
            </w:r>
            <w:r w:rsidRPr="007E67E1">
              <w:rPr>
                <w:rFonts w:ascii="GHEA Grapalat" w:hAnsi="GHEA Grapalat"/>
                <w:sz w:val="16"/>
                <w:szCs w:val="16"/>
              </w:rPr>
              <w:t>մլ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D9E2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7E7A" w14:textId="4FC8B7AB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C97EA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միանվագ ն</w:t>
            </w:r>
            <w:r w:rsidRPr="00C97EAE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երարկիչներ </w:t>
            </w: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 xml:space="preserve">ասեղով 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10</w:t>
            </w:r>
            <w:r w:rsidRPr="00C97EA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մլ հականեխված</w:t>
            </w:r>
            <w:r w:rsidRPr="00C97EAE">
              <w:rPr>
                <w:rFonts w:ascii="GHEA Grapalat" w:hAnsi="GHEA Grapalat" w:cs="Arial"/>
                <w:sz w:val="16"/>
                <w:szCs w:val="16"/>
                <w:lang w:val="hy-AM"/>
              </w:rPr>
              <w:t>:  Պայմանական նշանները- «պահել չոր տեղում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042F" w14:textId="2ECD565B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4E32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CD2D" w14:textId="77777777" w:rsidR="008E1C3D" w:rsidRPr="00322A98" w:rsidRDefault="008E1C3D" w:rsidP="008E1C3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F83C" w14:textId="1676AE50" w:rsidR="008E1C3D" w:rsidRPr="000E7D5F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FB2D" w14:textId="6209F0F4" w:rsidR="008E1C3D" w:rsidRPr="00322A98" w:rsidRDefault="008E1C3D" w:rsidP="008E1C3D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BDF8" w14:textId="326D9BD4" w:rsidR="008E1C3D" w:rsidRPr="00322A98" w:rsidRDefault="008E1C3D" w:rsidP="008E1C3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BE05" w14:textId="31FFF007" w:rsidR="008E1C3D" w:rsidRPr="00322A98" w:rsidRDefault="008E1C3D" w:rsidP="008E1C3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255C10" w:rsidRPr="003E265E" w14:paraId="4DC4062C" w14:textId="77777777" w:rsidTr="005A6801">
        <w:trPr>
          <w:trHeight w:val="4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6908" w14:textId="6E28FB3A" w:rsidR="00255C10" w:rsidRPr="000E7D5F" w:rsidRDefault="00255C10" w:rsidP="00255C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5C4F" w14:textId="03953C6C" w:rsidR="00255C10" w:rsidRPr="006C5026" w:rsidRDefault="00255C10" w:rsidP="00255C1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33141227/2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F4AE" w14:textId="1FE74C31" w:rsidR="00255C10" w:rsidRPr="00322A98" w:rsidRDefault="00255C10" w:rsidP="00255C1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Նշտարներ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 xml:space="preserve">/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709B" w14:textId="77777777" w:rsidR="00255C10" w:rsidRPr="00322A98" w:rsidRDefault="00255C10" w:rsidP="00255C1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C965" w14:textId="7D2C2A7F" w:rsidR="00255C10" w:rsidRPr="00322A98" w:rsidRDefault="00255C10" w:rsidP="00255C1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EE6D" w14:textId="2267440C" w:rsidR="00255C10" w:rsidRPr="00322A98" w:rsidRDefault="00255C10" w:rsidP="00255C1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910E" w14:textId="77777777" w:rsidR="00255C10" w:rsidRPr="00322A98" w:rsidRDefault="00255C10" w:rsidP="00255C1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AE8A" w14:textId="77777777" w:rsidR="00255C10" w:rsidRPr="00322A98" w:rsidRDefault="00255C10" w:rsidP="00255C10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9F8E" w14:textId="6EAA4837" w:rsidR="00255C10" w:rsidRPr="000E7D5F" w:rsidRDefault="00255C10" w:rsidP="00255C1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BFA2" w14:textId="15A1473E" w:rsidR="00255C10" w:rsidRPr="00322A98" w:rsidRDefault="00255C10" w:rsidP="00255C10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9AC5" w14:textId="6736C04E" w:rsidR="00255C10" w:rsidRPr="00322A98" w:rsidRDefault="00255C10" w:rsidP="00255C10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4723" w14:textId="3A7C65AD" w:rsidR="00255C10" w:rsidRPr="00322A98" w:rsidRDefault="00255C10" w:rsidP="00255C10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5A6801" w:rsidRPr="003E265E" w14:paraId="1ED8504B" w14:textId="77777777" w:rsidTr="005A6801">
        <w:trPr>
          <w:trHeight w:val="7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5041" w14:textId="0E0BD0E6" w:rsidR="005A6801" w:rsidRPr="000E7D5F" w:rsidRDefault="005A6801" w:rsidP="005A6801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CCD7" w14:textId="0D3EC6D5" w:rsidR="005A6801" w:rsidRPr="006C5026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24321340/</w:t>
            </w: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3E6D" w14:textId="18E4F04E" w:rsidR="005A6801" w:rsidRPr="00322A98" w:rsidRDefault="006511F7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="005A6801" w:rsidRPr="00BD5EA2">
              <w:rPr>
                <w:rFonts w:ascii="GHEA Grapalat" w:hAnsi="GHEA Grapalat" w:cs="Sylfaen"/>
                <w:sz w:val="16"/>
                <w:szCs w:val="16"/>
              </w:rPr>
              <w:t>թանոլ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D222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49FB" w14:textId="13E3CD00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էթանոլ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ethanol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96%, 100մլ 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շշիկՄատակարարել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100մլ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DDAE" w14:textId="253C2669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լիտր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183C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55DD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F59A" w14:textId="0F9A4079" w:rsidR="005A6801" w:rsidRPr="000E7D5F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D828" w14:textId="2BA80985" w:rsidR="005A6801" w:rsidRPr="00322A98" w:rsidRDefault="005A6801" w:rsidP="005A6801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4DBF" w14:textId="6882098F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82B6" w14:textId="5FB58F69" w:rsidR="005A6801" w:rsidRPr="00322A98" w:rsidRDefault="005A6801" w:rsidP="005A6801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</w:t>
            </w: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5</w:t>
            </w:r>
          </w:p>
        </w:tc>
      </w:tr>
      <w:tr w:rsidR="005A6801" w:rsidRPr="003E265E" w14:paraId="0BE1BDCD" w14:textId="77777777" w:rsidTr="003761A6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0447" w14:textId="3FF3D860" w:rsidR="005A6801" w:rsidRPr="000E7D5F" w:rsidRDefault="005A6801" w:rsidP="005A6801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DEC" w14:textId="53950FA4" w:rsidR="005A6801" w:rsidRPr="006C5026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33661153/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1050" w14:textId="356F0785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դեքսամեթազոն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a01ac02, c05aa09, d07ab19, d07xb05,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 w:rsidR="006511F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B523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E505" w14:textId="61CBA861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Դեքսամեթազոն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dexamethasone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1մգ/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, 10մլ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պլաստիկ շշիկ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BA7A" w14:textId="5D077D95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7CA4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5A66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C515" w14:textId="0369AFFF" w:rsidR="005A6801" w:rsidRPr="000E7D5F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A226" w14:textId="08918E93" w:rsidR="005A6801" w:rsidRPr="00322A98" w:rsidRDefault="005A6801" w:rsidP="005A6801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7EBE" w14:textId="53175513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314A" w14:textId="4127922B" w:rsidR="005A6801" w:rsidRPr="00322A98" w:rsidRDefault="005A6801" w:rsidP="005A6801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5A6801" w:rsidRPr="003E265E" w14:paraId="1A534569" w14:textId="77777777" w:rsidTr="003761A6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DB9E" w14:textId="6FB6FA0D" w:rsidR="005A6801" w:rsidRPr="000E7D5F" w:rsidRDefault="005A6801" w:rsidP="005A6801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E829" w14:textId="75E94005" w:rsidR="005A6801" w:rsidRPr="006C5026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33141111/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235F" w14:textId="622CFB30" w:rsidR="005A6801" w:rsidRPr="006511F7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Սպեղանի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</w:t>
            </w:r>
            <w:r w:rsidRPr="00BD5EA2">
              <w:rPr>
                <w:rFonts w:ascii="GHEA Grapalat" w:hAnsi="GHEA Grapalat"/>
                <w:sz w:val="16"/>
                <w:szCs w:val="16"/>
              </w:rPr>
              <w:t>եյկոպլաստ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2,</w:t>
            </w:r>
            <w:r w:rsidRPr="00BD5EA2">
              <w:rPr>
                <w:rFonts w:ascii="GHEA Grapalat" w:hAnsi="GHEA Grapalat"/>
                <w:sz w:val="16"/>
                <w:szCs w:val="16"/>
              </w:rPr>
              <w:t>5x5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B482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E23D" w14:textId="00BEDF47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Կպչուն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սպեղանի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2,</w:t>
            </w:r>
            <w:r w:rsidRPr="00BD5EA2">
              <w:rPr>
                <w:rFonts w:ascii="GHEA Grapalat" w:hAnsi="GHEA Grapalat"/>
                <w:sz w:val="16"/>
                <w:szCs w:val="16"/>
              </w:rPr>
              <w:t>5x5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մմ ։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1BE5" w14:textId="35884943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02F3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E731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FE26" w14:textId="486F5819" w:rsidR="005A6801" w:rsidRPr="000E7D5F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A5E3" w14:textId="72938455" w:rsidR="005A6801" w:rsidRPr="00322A98" w:rsidRDefault="005A6801" w:rsidP="005A6801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C424" w14:textId="20489523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6847" w14:textId="1B8E14B1" w:rsidR="005A6801" w:rsidRPr="00322A98" w:rsidRDefault="005A6801" w:rsidP="005A6801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5A6801" w:rsidRPr="003E265E" w14:paraId="43B5E3FE" w14:textId="77777777" w:rsidTr="00102E0D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6886" w14:textId="70AD9D35" w:rsidR="005A6801" w:rsidRPr="000E7D5F" w:rsidRDefault="005A6801" w:rsidP="005A6801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AE5B" w14:textId="56586DBE" w:rsidR="005A6801" w:rsidRPr="006C5026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33661159/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8C16" w14:textId="2D401228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ֆենիլէֆրին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>(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ֆենիլէֆրինիհիդրոքլորիդ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>)  C01CA06</w:t>
            </w:r>
            <w:r w:rsidR="006511F7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F638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8E19" w14:textId="04F2500D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Միդօպտիկ  2,5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%-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10մլ 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պլաստմասե</w:t>
            </w:r>
            <w:proofErr w:type="spellEnd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շ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շիկ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210F" w14:textId="5EF5C243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1D54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1A66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90B3" w14:textId="152A5F61" w:rsidR="005A6801" w:rsidRPr="000E7D5F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EE1B" w14:textId="1599DA51" w:rsidR="005A6801" w:rsidRPr="00322A98" w:rsidRDefault="005A6801" w:rsidP="005A6801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5BCC" w14:textId="4A59133E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80B7" w14:textId="564405BE" w:rsidR="005A6801" w:rsidRPr="00322A98" w:rsidRDefault="005A6801" w:rsidP="005A6801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5A6801" w:rsidRPr="003E265E" w14:paraId="0DFD618C" w14:textId="77777777" w:rsidTr="003761A6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9C78" w14:textId="40BD304E" w:rsidR="005A6801" w:rsidRPr="000E7D5F" w:rsidRDefault="005A6801" w:rsidP="005A6801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7597" w14:textId="3DF0E755" w:rsidR="005A6801" w:rsidRPr="006C5026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33141160/1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256F" w14:textId="6CF08AD2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Սոնոգել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 xml:space="preserve"> 250,0</w:t>
            </w:r>
            <w:r w:rsidR="006511F7"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C54D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FABC" w14:textId="14658D28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84211">
              <w:rPr>
                <w:rFonts w:ascii="GHEA Grapalat" w:hAnsi="GHEA Grapalat"/>
                <w:sz w:val="16"/>
                <w:szCs w:val="16"/>
                <w:lang w:val="hy-AM"/>
              </w:rPr>
              <w:t>Սոնոգել /հետազոտման քսուկ գել/  /ցանկալի է լինի 250մլ հատով/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B704" w14:textId="16E50430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018E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5AB0" w14:textId="77777777" w:rsidR="005A6801" w:rsidRPr="00322A98" w:rsidRDefault="005A6801" w:rsidP="005A68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CAF6" w14:textId="6ADE51F1" w:rsidR="005A6801" w:rsidRPr="000E7D5F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FB9C" w14:textId="6DFA86B4" w:rsidR="005A6801" w:rsidRPr="00322A98" w:rsidRDefault="005A6801" w:rsidP="005A6801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6B03" w14:textId="3F0EA6D8" w:rsidR="005A6801" w:rsidRPr="00322A98" w:rsidRDefault="005A6801" w:rsidP="005A68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15AD" w14:textId="30238543" w:rsidR="005A6801" w:rsidRPr="00322A98" w:rsidRDefault="005A6801" w:rsidP="005A6801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B0AA1" w:rsidRPr="003E265E" w14:paraId="28ECFDC7" w14:textId="77777777" w:rsidTr="003761A6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3420" w14:textId="588D800D" w:rsidR="000B0AA1" w:rsidRPr="000E7D5F" w:rsidRDefault="000B0AA1" w:rsidP="000B0AA1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8A0F" w14:textId="3E3C364F" w:rsidR="000B0AA1" w:rsidRPr="006C5026" w:rsidRDefault="000B0AA1" w:rsidP="000B0AA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33141211/1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48C5" w14:textId="77777777" w:rsidR="000B0AA1" w:rsidRPr="00780BB0" w:rsidRDefault="000B0AA1" w:rsidP="000B0AA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80BB0">
              <w:rPr>
                <w:rFonts w:ascii="GHEA Grapalat" w:hAnsi="GHEA Grapalat"/>
                <w:sz w:val="16"/>
                <w:szCs w:val="16"/>
                <w:lang w:val="hy-AM"/>
              </w:rPr>
              <w:t>Բժշկական այլ գործիքներ</w:t>
            </w:r>
            <w:r w:rsidRPr="00780BB0">
              <w:rPr>
                <w:rFonts w:ascii="Courier New" w:hAnsi="Courier New" w:cs="Courier New"/>
                <w:sz w:val="16"/>
                <w:szCs w:val="16"/>
                <w:lang w:val="hy-AM"/>
              </w:rPr>
              <w:t>―</w:t>
            </w:r>
            <w:r w:rsidRPr="00780BB0">
              <w:rPr>
                <w:rFonts w:ascii="GHEA Grapalat" w:hAnsi="GHEA Grapalat" w:cs="GHEA Grapalat"/>
                <w:sz w:val="16"/>
                <w:szCs w:val="16"/>
                <w:lang w:val="hy-AM"/>
              </w:rPr>
              <w:t>պարագաներ</w:t>
            </w:r>
            <w:r w:rsidRPr="00780BB0">
              <w:rPr>
                <w:rFonts w:ascii="GHEA Grapalat" w:hAnsi="GHEA Grapalat"/>
                <w:sz w:val="16"/>
                <w:szCs w:val="16"/>
                <w:lang w:val="hy-AM"/>
              </w:rPr>
              <w:t xml:space="preserve">   / /պերֆորմայիթեստ-երիզներ/</w:t>
            </w:r>
          </w:p>
          <w:p w14:paraId="68A76ADE" w14:textId="4D124462" w:rsidR="000B0AA1" w:rsidRPr="006511F7" w:rsidRDefault="000B0AA1" w:rsidP="000B0AA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780BB0">
              <w:rPr>
                <w:rFonts w:ascii="GHEA Grapalat" w:hAnsi="GHEA Grapalat" w:cs="Arial"/>
                <w:sz w:val="16"/>
                <w:szCs w:val="16"/>
                <w:lang w:val="hy-AM"/>
              </w:rPr>
              <w:t>Արյանմեջգլյուկոզայիորոշմանթեստ</w:t>
            </w:r>
            <w:r w:rsidRPr="00780BB0">
              <w:rPr>
                <w:rFonts w:ascii="GHEA Grapalat" w:hAnsi="GHEA Grapalat" w:cs="GHEA Grapalat"/>
                <w:sz w:val="16"/>
                <w:szCs w:val="16"/>
                <w:lang w:val="hy-AM"/>
              </w:rPr>
              <w:t>-</w:t>
            </w:r>
            <w:r w:rsidRPr="00780BB0">
              <w:rPr>
                <w:rFonts w:ascii="GHEA Grapalat" w:hAnsi="GHEA Grapalat" w:cs="Arial"/>
                <w:sz w:val="16"/>
                <w:szCs w:val="16"/>
                <w:lang w:val="hy-AM"/>
              </w:rPr>
              <w:t>երիզներ</w:t>
            </w:r>
            <w:r w:rsidRPr="00780BB0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 N 50</w:t>
            </w:r>
            <w:r w:rsidR="006511F7">
              <w:rPr>
                <w:rFonts w:ascii="GHEA Grapalat" w:hAnsi="GHEA Grapalat" w:cs="GHEA Grapalat"/>
                <w:sz w:val="16"/>
                <w:szCs w:val="16"/>
              </w:rPr>
              <w:t xml:space="preserve">  </w:t>
            </w:r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="006511F7"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="006511F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A594" w14:textId="77777777" w:rsidR="000B0AA1" w:rsidRPr="00322A98" w:rsidRDefault="000B0AA1" w:rsidP="000B0AA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3FA5" w14:textId="77777777" w:rsidR="000B0AA1" w:rsidRPr="00E75B2A" w:rsidRDefault="000B0AA1" w:rsidP="000B0AA1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 w:rsidRPr="00D2797E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Արյան մեջ գլյուկոզի մակարդակի որոշման Ակկու-Չեք պերֆորմայի  թեստ-երիզներ N 50</w:t>
            </w:r>
          </w:p>
          <w:p w14:paraId="6C4074AE" w14:textId="77777777" w:rsidR="000B0AA1" w:rsidRPr="00D2797E" w:rsidRDefault="000B0AA1" w:rsidP="000B0AA1">
            <w:pPr>
              <w:jc w:val="center"/>
              <w:rPr>
                <w:rFonts w:ascii="GHEA Grapalat" w:hAnsi="GHEA Grapalat" w:cs="Times Armenian"/>
                <w:sz w:val="14"/>
                <w:szCs w:val="14"/>
                <w:lang w:val="hy-AM"/>
              </w:rPr>
            </w:pPr>
            <w:r w:rsidRPr="00D2797E">
              <w:rPr>
                <w:rFonts w:ascii="GHEA Grapalat" w:hAnsi="GHEA Grapalat" w:cs="Sylfaen"/>
                <w:sz w:val="14"/>
                <w:szCs w:val="14"/>
                <w:lang w:val="hy-AM"/>
              </w:rPr>
              <w:t>Նմուշի տեսակը՝մազանոթային արյուն Չափման մեթոդ՝էլեկտրոքիմիական</w:t>
            </w:r>
          </w:p>
          <w:p w14:paraId="7FC92BF2" w14:textId="77777777" w:rsidR="000B0AA1" w:rsidRPr="00D2797E" w:rsidRDefault="000B0AA1" w:rsidP="000B0AA1">
            <w:pPr>
              <w:jc w:val="center"/>
              <w:rPr>
                <w:rFonts w:ascii="GHEA Grapalat" w:hAnsi="GHEA Grapalat" w:cs="Times Armenian"/>
                <w:sz w:val="14"/>
                <w:szCs w:val="14"/>
                <w:lang w:val="hy-AM"/>
              </w:rPr>
            </w:pPr>
            <w:r w:rsidRPr="00D2797E">
              <w:rPr>
                <w:rFonts w:ascii="GHEA Grapalat" w:hAnsi="GHEA Grapalat" w:cs="Sylfaen"/>
                <w:sz w:val="14"/>
                <w:szCs w:val="14"/>
                <w:lang w:val="hy-AM"/>
              </w:rPr>
              <w:t>Չափման միջակայքը</w:t>
            </w:r>
            <w:r w:rsidRPr="00D2797E">
              <w:rPr>
                <w:rFonts w:ascii="GHEA Grapalat" w:hAnsi="GHEA Grapalat" w:cs="Times Armenian"/>
                <w:sz w:val="14"/>
                <w:szCs w:val="14"/>
                <w:lang w:val="hy-AM"/>
              </w:rPr>
              <w:t xml:space="preserve">` 0.6-33.3 </w:t>
            </w:r>
            <w:r w:rsidRPr="00D2797E">
              <w:rPr>
                <w:rFonts w:ascii="GHEA Grapalat" w:hAnsi="GHEA Grapalat" w:cs="Sylfaen"/>
                <w:sz w:val="14"/>
                <w:szCs w:val="14"/>
                <w:lang w:val="hy-AM"/>
              </w:rPr>
              <w:t>մմոլ</w:t>
            </w:r>
            <w:r w:rsidRPr="00D2797E">
              <w:rPr>
                <w:rFonts w:ascii="GHEA Grapalat" w:hAnsi="GHEA Grapalat" w:cs="Times Armenian"/>
                <w:sz w:val="14"/>
                <w:szCs w:val="14"/>
                <w:lang w:val="hy-AM"/>
              </w:rPr>
              <w:t>/</w:t>
            </w:r>
            <w:r w:rsidRPr="00D2797E">
              <w:rPr>
                <w:rFonts w:ascii="GHEA Grapalat" w:hAnsi="GHEA Grapalat" w:cs="Sylfaen"/>
                <w:sz w:val="14"/>
                <w:szCs w:val="14"/>
                <w:lang w:val="hy-AM"/>
              </w:rPr>
              <w:t>լ Չափման ժամանակահատվածը՝</w:t>
            </w:r>
            <w:r w:rsidRPr="00D2797E">
              <w:rPr>
                <w:rFonts w:ascii="GHEA Grapalat" w:hAnsi="GHEA Grapalat" w:cs="Times Armenian"/>
                <w:sz w:val="14"/>
                <w:szCs w:val="14"/>
                <w:lang w:val="hy-AM"/>
              </w:rPr>
              <w:t xml:space="preserve">5 </w:t>
            </w:r>
            <w:r w:rsidRPr="00D2797E">
              <w:rPr>
                <w:rFonts w:ascii="GHEA Grapalat" w:hAnsi="GHEA Grapalat" w:cs="Sylfaen"/>
                <w:sz w:val="14"/>
                <w:szCs w:val="14"/>
                <w:lang w:val="hy-AM"/>
              </w:rPr>
              <w:t>վրկ Արյան ծավալը՝</w:t>
            </w:r>
            <w:r w:rsidRPr="00D2797E">
              <w:rPr>
                <w:rFonts w:ascii="GHEA Grapalat" w:hAnsi="GHEA Grapalat" w:cs="Times Armenian"/>
                <w:sz w:val="14"/>
                <w:szCs w:val="14"/>
                <w:lang w:val="hy-AM"/>
              </w:rPr>
              <w:t xml:space="preserve">0.6 </w:t>
            </w:r>
            <w:r w:rsidRPr="00D2797E">
              <w:rPr>
                <w:rFonts w:ascii="GHEA Grapalat" w:hAnsi="GHEA Grapalat" w:cs="Sylfaen"/>
                <w:sz w:val="14"/>
                <w:szCs w:val="14"/>
                <w:lang w:val="hy-AM"/>
              </w:rPr>
              <w:t>մկլ</w:t>
            </w:r>
          </w:p>
          <w:p w14:paraId="63A7E31D" w14:textId="77777777" w:rsidR="000B0AA1" w:rsidRPr="00D2797E" w:rsidRDefault="000B0AA1" w:rsidP="000B0AA1">
            <w:pPr>
              <w:jc w:val="center"/>
              <w:rPr>
                <w:rFonts w:ascii="GHEA Grapalat" w:hAnsi="GHEA Grapalat" w:cs="Times Armenian"/>
                <w:sz w:val="14"/>
                <w:szCs w:val="14"/>
                <w:lang w:val="hy-AM"/>
              </w:rPr>
            </w:pPr>
            <w:r w:rsidRPr="00D2797E">
              <w:rPr>
                <w:rFonts w:ascii="GHEA Grapalat" w:hAnsi="GHEA Grapalat" w:cs="Sylfaen"/>
                <w:sz w:val="14"/>
                <w:szCs w:val="14"/>
                <w:lang w:val="hy-AM"/>
              </w:rPr>
              <w:t>Աշխատանքային ջերմաստիճան՝</w:t>
            </w:r>
            <w:r w:rsidRPr="00D2797E">
              <w:rPr>
                <w:rFonts w:ascii="GHEA Grapalat" w:hAnsi="GHEA Grapalat" w:cs="Times Armenian"/>
                <w:sz w:val="14"/>
                <w:szCs w:val="14"/>
                <w:lang w:val="hy-AM"/>
              </w:rPr>
              <w:t>8 -44 °C</w:t>
            </w:r>
          </w:p>
          <w:p w14:paraId="2ECC244A" w14:textId="3AC0C7A5" w:rsidR="000B0AA1" w:rsidRPr="000B0AA1" w:rsidRDefault="000B0AA1" w:rsidP="000B0AA1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D2797E">
              <w:rPr>
                <w:rFonts w:ascii="GHEA Grapalat" w:hAnsi="GHEA Grapalat" w:cs="Sylfaen"/>
                <w:sz w:val="14"/>
                <w:szCs w:val="14"/>
                <w:lang w:val="hy-AM"/>
              </w:rPr>
              <w:lastRenderedPageBreak/>
              <w:t>Աշխատանքային հարաբերականխոնավություն՝</w:t>
            </w:r>
            <w:r w:rsidRPr="00D2797E">
              <w:rPr>
                <w:rFonts w:ascii="GHEA Grapalat" w:hAnsi="GHEA Grapalat" w:cs="Times Armenian"/>
                <w:sz w:val="14"/>
                <w:szCs w:val="14"/>
                <w:lang w:val="hy-AM"/>
              </w:rPr>
              <w:t>10-90%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F8BB" w14:textId="10B7E54D" w:rsidR="000B0AA1" w:rsidRPr="00322A98" w:rsidRDefault="000B0AA1" w:rsidP="000B0AA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1392" w14:textId="77777777" w:rsidR="000B0AA1" w:rsidRPr="00322A98" w:rsidRDefault="000B0AA1" w:rsidP="000B0AA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A8A0" w14:textId="77777777" w:rsidR="000B0AA1" w:rsidRPr="00322A98" w:rsidRDefault="000B0AA1" w:rsidP="000B0AA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BAC5" w14:textId="79E48513" w:rsidR="000B0AA1" w:rsidRPr="000E7D5F" w:rsidRDefault="000B0AA1" w:rsidP="000B0AA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FDB2" w14:textId="4ED21C64" w:rsidR="000B0AA1" w:rsidRPr="00322A98" w:rsidRDefault="000B0AA1" w:rsidP="000B0AA1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Ք.Գյումրի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Մազմանյան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5F53" w14:textId="6D981725" w:rsidR="000B0AA1" w:rsidRPr="00322A98" w:rsidRDefault="000B0AA1" w:rsidP="000B0AA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9579" w14:textId="7EBCD914" w:rsidR="000B0AA1" w:rsidRPr="00322A98" w:rsidRDefault="000B0AA1" w:rsidP="000B0AA1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</w:tbl>
    <w:p w14:paraId="0E575E2E" w14:textId="77777777" w:rsidR="00C5798B" w:rsidRPr="000B0AA1" w:rsidRDefault="00C5798B" w:rsidP="0050559E">
      <w:pPr>
        <w:jc w:val="both"/>
        <w:rPr>
          <w:rFonts w:ascii="Sylfaen" w:hAnsi="Sylfaen" w:cs="GHEA Grapalat"/>
          <w:sz w:val="16"/>
          <w:szCs w:val="16"/>
          <w:lang w:val="hy-AM"/>
        </w:rPr>
      </w:pPr>
    </w:p>
    <w:p w14:paraId="7C062899" w14:textId="77777777"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14:paraId="0E734C69" w14:textId="2EF3BC49" w:rsidR="00C21CCF" w:rsidRPr="004D183E" w:rsidRDefault="0050559E" w:rsidP="0050559E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Fonts w:ascii="GHEA Grapalat" w:hAnsi="GHEA Grapalat" w:cs="GHEA Grapalat"/>
          <w:sz w:val="14"/>
          <w:szCs w:val="14"/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    </w:t>
      </w:r>
      <w:proofErr w:type="spellStart"/>
      <w:r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proofErr w:type="spellEnd"/>
    </w:p>
    <w:p w14:paraId="78471715" w14:textId="77777777"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ա. 2,5 տարվանից ավելի պիտանիության ժամկետ ունեցող դեղերը հանձ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ման պահին պետք է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 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24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14:paraId="5A4D70A5" w14:textId="77777777"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բ. Մինչև 2,5 տարի պիտանիության ժամկետ ունեցող դեղերը հանձման պահին պետք   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է 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    12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14:paraId="67E7590F" w14:textId="77777777" w:rsidR="00981FE8" w:rsidRPr="00981FE8" w:rsidRDefault="00981FE8" w:rsidP="00CC4D5C">
      <w:pPr>
        <w:jc w:val="both"/>
        <w:rPr>
          <w:rFonts w:asciiTheme="minorHAnsi" w:hAnsiTheme="minorHAnsi"/>
          <w:sz w:val="20"/>
          <w:lang w:val="hy-AM"/>
        </w:rPr>
      </w:pPr>
    </w:p>
    <w:p w14:paraId="31507C9A" w14:textId="77777777" w:rsidR="0050559E" w:rsidRPr="00192CB0" w:rsidRDefault="00CC4D5C" w:rsidP="00CC4D5C">
      <w:pPr>
        <w:jc w:val="both"/>
        <w:rPr>
          <w:rFonts w:ascii="GHEA Grapalat" w:hAnsi="GHEA Grapalat"/>
          <w:sz w:val="20"/>
          <w:lang w:val="hy-AM"/>
        </w:rPr>
      </w:pPr>
      <w:r w:rsidRPr="00192CB0">
        <w:rPr>
          <w:rFonts w:ascii="GHEA Grapalat" w:hAnsi="GHEA Grapalat"/>
          <w:sz w:val="20"/>
          <w:lang w:val="hy-AM"/>
        </w:rPr>
        <w:t>*</w:t>
      </w:r>
    </w:p>
    <w:p w14:paraId="77C8E5DA" w14:textId="77777777"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192CB0">
        <w:rPr>
          <w:rFonts w:ascii="GHEA Grapalat" w:hAnsi="GHEA Grapalat"/>
          <w:sz w:val="20"/>
          <w:lang w:val="hy-AM"/>
        </w:rPr>
        <w:t xml:space="preserve">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7126C817" w14:textId="77777777"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77D709C5" w14:textId="77777777"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0F9ECEAB" w14:textId="578275DE"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 xml:space="preserve">*** Եթե պայմանագիրը կնքվում է </w:t>
      </w:r>
      <w:r w:rsidR="00020535">
        <w:rPr>
          <w:rFonts w:ascii="GHEA Grapalat" w:hAnsi="GHEA Grapalat" w:cs="Sylfaen"/>
          <w:i/>
          <w:sz w:val="18"/>
          <w:szCs w:val="18"/>
          <w:lang w:val="pt-BR"/>
        </w:rPr>
        <w:t>“</w:t>
      </w:r>
      <w:r>
        <w:rPr>
          <w:rFonts w:ascii="GHEA Grapalat" w:hAnsi="GHEA Grapalat" w:cs="Sylfaen"/>
          <w:i/>
          <w:sz w:val="18"/>
          <w:szCs w:val="18"/>
          <w:lang w:val="pt-BR"/>
        </w:rPr>
        <w:t>Գնումների մասին</w:t>
      </w:r>
      <w:r w:rsidR="00020535">
        <w:rPr>
          <w:rFonts w:ascii="GHEA Grapalat" w:hAnsi="GHEA Grapalat" w:cs="Sylfaen"/>
          <w:i/>
          <w:sz w:val="18"/>
          <w:szCs w:val="18"/>
          <w:lang w:val="pt-BR"/>
        </w:rPr>
        <w:t>”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1225A4C6" w14:textId="77777777" w:rsidR="007C7FD2" w:rsidRDefault="007C7FD2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12478300" w14:textId="77777777" w:rsidR="00605E45" w:rsidRPr="00D7610B" w:rsidRDefault="00605E45" w:rsidP="00605E45">
      <w:pPr>
        <w:tabs>
          <w:tab w:val="left" w:pos="720"/>
        </w:tabs>
        <w:ind w:right="180"/>
        <w:jc w:val="both"/>
        <w:rPr>
          <w:rFonts w:ascii="GHEA Grapalat" w:hAnsi="GHEA Grapalat"/>
          <w:b/>
          <w:color w:val="FF0000"/>
          <w:lang w:val="hy-AM"/>
        </w:rPr>
      </w:pPr>
      <w:r w:rsidRPr="00D7610B">
        <w:rPr>
          <w:rFonts w:ascii="GHEA Grapalat" w:hAnsi="GHEA Grapalat"/>
          <w:b/>
          <w:color w:val="FF0000"/>
          <w:lang w:val="hy-AM"/>
        </w:rPr>
        <w:t>Ուշադրություն:</w:t>
      </w:r>
    </w:p>
    <w:p w14:paraId="5C795749" w14:textId="030F5609" w:rsidR="00605E45" w:rsidRPr="00D215AF" w:rsidRDefault="00605E45" w:rsidP="00605E45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/>
          <w:b/>
          <w:bCs/>
          <w:i/>
          <w:color w:val="FF0000"/>
          <w:sz w:val="22"/>
          <w:szCs w:val="22"/>
          <w:lang w:val="pt-BR"/>
        </w:rPr>
        <w:t xml:space="preserve">Ներկայացված </w:t>
      </w:r>
      <w:r w:rsidRPr="00B91CE1">
        <w:rPr>
          <w:rFonts w:ascii="GHEA Grapalat" w:hAnsi="GHEA Grapalat"/>
          <w:b/>
          <w:i/>
          <w:color w:val="FF0000"/>
          <w:sz w:val="22"/>
          <w:szCs w:val="22"/>
          <w:lang w:val="hy-AM"/>
        </w:rPr>
        <w:t xml:space="preserve">չափաբաժիններով  դեղորայքը </w:t>
      </w:r>
      <w:r w:rsidR="000B0AA1" w:rsidRPr="000B0AA1">
        <w:rPr>
          <w:rFonts w:ascii="GHEA Grapalat" w:hAnsi="GHEA Grapalat"/>
          <w:b/>
          <w:i/>
          <w:color w:val="FF0000"/>
          <w:sz w:val="22"/>
          <w:szCs w:val="22"/>
          <w:lang w:val="hy-AM"/>
        </w:rPr>
        <w:t xml:space="preserve">և բուժպարագաները </w:t>
      </w:r>
      <w:r w:rsidRPr="00B91CE1">
        <w:rPr>
          <w:rFonts w:ascii="GHEA Grapalat" w:hAnsi="GHEA Grapalat"/>
          <w:b/>
          <w:i/>
          <w:color w:val="FF0000"/>
          <w:sz w:val="22"/>
          <w:szCs w:val="22"/>
          <w:lang w:val="hy-AM"/>
        </w:rPr>
        <w:t xml:space="preserve"> պետք  է  մատակարարվի  պոլիկլինիկա </w:t>
      </w:r>
      <w:r w:rsidRPr="00B91CE1">
        <w:rPr>
          <w:rFonts w:ascii="GHEA Grapalat" w:hAnsi="GHEA Grapalat"/>
          <w:b/>
          <w:bCs/>
          <w:i/>
          <w:color w:val="FF0000"/>
          <w:sz w:val="22"/>
          <w:szCs w:val="22"/>
          <w:lang w:val="pt-BR"/>
        </w:rPr>
        <w:t>(</w:t>
      </w:r>
      <w:r w:rsidRPr="00B91CE1">
        <w:rPr>
          <w:rFonts w:ascii="GHEA Grapalat" w:hAnsi="GHEA Grapalat"/>
          <w:b/>
          <w:bCs/>
          <w:i/>
          <w:color w:val="FF0000"/>
          <w:sz w:val="22"/>
          <w:szCs w:val="22"/>
          <w:lang w:val="hy-AM"/>
        </w:rPr>
        <w:t>ք</w:t>
      </w:r>
      <w:r w:rsidRPr="00B91CE1">
        <w:rPr>
          <w:rFonts w:ascii="GHEA Grapalat" w:hAnsi="GHEA Grapalat"/>
          <w:b/>
          <w:bCs/>
          <w:i/>
          <w:color w:val="FF0000"/>
          <w:sz w:val="22"/>
          <w:szCs w:val="22"/>
          <w:lang w:val="pt-BR"/>
        </w:rPr>
        <w:t>.</w:t>
      </w:r>
      <w:r w:rsidRPr="00B91CE1">
        <w:rPr>
          <w:rFonts w:ascii="GHEA Grapalat" w:hAnsi="GHEA Grapalat"/>
          <w:b/>
          <w:bCs/>
          <w:i/>
          <w:color w:val="FF0000"/>
          <w:sz w:val="22"/>
          <w:szCs w:val="22"/>
          <w:lang w:val="hy-AM"/>
        </w:rPr>
        <w:t>Գյումրի</w:t>
      </w:r>
      <w:r w:rsidRPr="00B91CE1">
        <w:rPr>
          <w:rFonts w:ascii="GHEA Grapalat" w:hAnsi="GHEA Grapalat"/>
          <w:b/>
          <w:bCs/>
          <w:i/>
          <w:color w:val="FF0000"/>
          <w:sz w:val="22"/>
          <w:szCs w:val="22"/>
          <w:lang w:val="pt-BR"/>
        </w:rPr>
        <w:t>, Մազմանյան 3):</w:t>
      </w:r>
    </w:p>
    <w:p w14:paraId="361685E1" w14:textId="77777777" w:rsidR="00605E45" w:rsidRPr="0027235A" w:rsidRDefault="00605E45" w:rsidP="00605E45">
      <w:pPr>
        <w:jc w:val="center"/>
        <w:rPr>
          <w:rFonts w:ascii="GHEA Grapalat" w:hAnsi="GHEA Grapalat"/>
          <w:sz w:val="20"/>
          <w:lang w:val="pt-BR"/>
        </w:rPr>
      </w:pPr>
    </w:p>
    <w:p w14:paraId="556C94A2" w14:textId="77777777" w:rsidR="007C7FD2" w:rsidRPr="007C7FD2" w:rsidRDefault="007C7FD2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5A6B3296" w14:textId="77777777"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14:paraId="494F1052" w14:textId="77777777" w:rsidTr="00357AAC">
        <w:trPr>
          <w:jc w:val="center"/>
        </w:trPr>
        <w:tc>
          <w:tcPr>
            <w:tcW w:w="4536" w:type="dxa"/>
          </w:tcPr>
          <w:p w14:paraId="53A52BEB" w14:textId="6A143D26" w:rsidR="00357AAC" w:rsidRPr="004D183E" w:rsidRDefault="00357AAC" w:rsidP="004D183E">
            <w:pPr>
              <w:pBdr>
                <w:bottom w:val="single" w:sz="6" w:space="1" w:color="auto"/>
              </w:pBd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540B306C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4C4D7AB9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5369F3BB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1817C94" w14:textId="257ACA73" w:rsidR="00357AAC" w:rsidRPr="004D183E" w:rsidRDefault="00357AAC" w:rsidP="004D183E">
            <w:pPr>
              <w:pBdr>
                <w:bottom w:val="single" w:sz="6" w:space="1" w:color="auto"/>
              </w:pBd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030D0AC8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266344B1" w14:textId="77777777"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4707C411" w14:textId="77777777" w:rsidR="00FC75A5" w:rsidRDefault="00FC75A5" w:rsidP="007C2B16">
      <w:pPr>
        <w:rPr>
          <w:rFonts w:ascii="GHEA Grapalat" w:hAnsi="GHEA Grapalat"/>
          <w:sz w:val="20"/>
        </w:rPr>
      </w:pPr>
    </w:p>
    <w:p w14:paraId="0FF9A9AE" w14:textId="15A3D818" w:rsidR="008903D5" w:rsidRDefault="008903D5" w:rsidP="001C7118">
      <w:pPr>
        <w:jc w:val="center"/>
        <w:rPr>
          <w:rFonts w:ascii="GHEA Grapalat" w:hAnsi="GHEA Grapalat"/>
          <w:sz w:val="20"/>
        </w:rPr>
      </w:pPr>
    </w:p>
    <w:p w14:paraId="49A5C7A4" w14:textId="77E8BDE2" w:rsidR="00712001" w:rsidRDefault="00712001" w:rsidP="001C7118">
      <w:pPr>
        <w:jc w:val="center"/>
        <w:rPr>
          <w:rFonts w:ascii="GHEA Grapalat" w:hAnsi="GHEA Grapalat"/>
          <w:sz w:val="20"/>
        </w:rPr>
      </w:pPr>
    </w:p>
    <w:p w14:paraId="36C9891A" w14:textId="6C9D89FA" w:rsidR="00712001" w:rsidRDefault="00712001" w:rsidP="001C7118">
      <w:pPr>
        <w:jc w:val="center"/>
        <w:rPr>
          <w:rFonts w:ascii="GHEA Grapalat" w:hAnsi="GHEA Grapalat"/>
          <w:sz w:val="20"/>
        </w:rPr>
      </w:pPr>
    </w:p>
    <w:p w14:paraId="354292A8" w14:textId="56010E66" w:rsidR="00605E45" w:rsidRDefault="00605E45" w:rsidP="000B0AA1">
      <w:pPr>
        <w:rPr>
          <w:rFonts w:ascii="GHEA Grapalat" w:hAnsi="GHEA Grapalat"/>
          <w:sz w:val="20"/>
        </w:rPr>
      </w:pPr>
    </w:p>
    <w:p w14:paraId="7E15C3FE" w14:textId="77777777" w:rsidR="00605E45" w:rsidRDefault="00605E45" w:rsidP="00766018">
      <w:pPr>
        <w:rPr>
          <w:rFonts w:ascii="GHEA Grapalat" w:hAnsi="GHEA Grapalat"/>
          <w:sz w:val="20"/>
        </w:rPr>
      </w:pPr>
    </w:p>
    <w:p w14:paraId="05CDF6F9" w14:textId="77777777" w:rsidR="00712001" w:rsidRDefault="00712001" w:rsidP="001C7118">
      <w:pPr>
        <w:jc w:val="center"/>
        <w:rPr>
          <w:rFonts w:ascii="GHEA Grapalat" w:hAnsi="GHEA Grapalat"/>
          <w:sz w:val="20"/>
        </w:rPr>
      </w:pPr>
    </w:p>
    <w:p w14:paraId="77EF2218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енном реестре лекарственных средств Министерства здравоохранения РА.</w:t>
      </w:r>
    </w:p>
    <w:p w14:paraId="2BFBE12A" w14:textId="6E349729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</w:t>
      </w:r>
      <w:r w:rsidR="00A00D67">
        <w:fldChar w:fldCharType="begin"/>
      </w:r>
      <w:r w:rsidR="00A00D67" w:rsidRPr="00C97FFB">
        <w:rPr>
          <w:lang w:val="ru-RU"/>
        </w:rPr>
        <w:instrText xml:space="preserve"> </w:instrText>
      </w:r>
      <w:r w:rsidR="00A00D67">
        <w:instrText>HYPERLINK</w:instrText>
      </w:r>
      <w:r w:rsidR="00A00D67" w:rsidRPr="00C97FFB">
        <w:rPr>
          <w:lang w:val="ru-RU"/>
        </w:rPr>
        <w:instrText xml:space="preserve"> "</w:instrText>
      </w:r>
      <w:r w:rsidR="00A00D67">
        <w:instrText>http</w:instrText>
      </w:r>
      <w:r w:rsidR="00A00D67" w:rsidRPr="00C97FFB">
        <w:rPr>
          <w:lang w:val="ru-RU"/>
        </w:rPr>
        <w:instrText>://</w:instrText>
      </w:r>
      <w:r w:rsidR="00A00D67">
        <w:instrText>www</w:instrText>
      </w:r>
      <w:r w:rsidR="00A00D67" w:rsidRPr="00C97FFB">
        <w:rPr>
          <w:lang w:val="ru-RU"/>
        </w:rPr>
        <w:instrText>.</w:instrText>
      </w:r>
      <w:r w:rsidR="00A00D67">
        <w:instrText>pharm</w:instrText>
      </w:r>
      <w:r w:rsidR="00A00D67" w:rsidRPr="00C97FFB">
        <w:rPr>
          <w:lang w:val="ru-RU"/>
        </w:rPr>
        <w:instrText xml:space="preserve">" </w:instrText>
      </w:r>
      <w:r w:rsidR="00A00D67">
        <w:fldChar w:fldCharType="separate"/>
      </w:r>
      <w:r w:rsidR="00020535" w:rsidRPr="00F023E6">
        <w:rPr>
          <w:rStyle w:val="a3"/>
          <w:rFonts w:ascii="Arial Unicode" w:hAnsi="Arial Unicode"/>
          <w:b/>
          <w:sz w:val="20"/>
          <w:szCs w:val="20"/>
          <w:lang w:val="hy-AM"/>
        </w:rPr>
        <w:t>www.pharm</w:t>
      </w:r>
      <w:r w:rsidR="00A00D67">
        <w:rPr>
          <w:rStyle w:val="a3"/>
          <w:rFonts w:ascii="Arial Unicode" w:hAnsi="Arial Unicode"/>
          <w:b/>
          <w:sz w:val="20"/>
          <w:szCs w:val="20"/>
          <w:lang w:val="hy-AM"/>
        </w:rPr>
        <w:fldChar w:fldCharType="end"/>
      </w: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.am) и в электронной системе здравоохранения АРМЕД.</w:t>
      </w:r>
    </w:p>
    <w:p w14:paraId="78F9D834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14:paraId="23E83BD4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14:paraId="078BBB30" w14:textId="77777777" w:rsidR="00CF0DB3" w:rsidRDefault="00CF0DB3" w:rsidP="00CF0DB3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</w:p>
    <w:p w14:paraId="0FBC3C4C" w14:textId="77777777" w:rsidR="00CF0DB3" w:rsidRDefault="00CF0DB3" w:rsidP="00F1348A">
      <w:pPr>
        <w:tabs>
          <w:tab w:val="left" w:pos="450"/>
        </w:tabs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4361F9CA" w14:textId="77777777"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20B88D7B" w14:textId="77777777"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4275A7DA" w14:textId="4AEB879C" w:rsidR="00127ADD" w:rsidRPr="00605E45" w:rsidRDefault="00127ADD" w:rsidP="00605E45">
      <w:pPr>
        <w:jc w:val="center"/>
        <w:rPr>
          <w:rFonts w:ascii="GHEA Grapalat" w:hAnsi="GHEA Grapalat"/>
          <w:b/>
          <w:bCs/>
          <w:lang w:val="af-ZA"/>
        </w:rPr>
      </w:pPr>
      <w:r w:rsidRPr="00712001">
        <w:rPr>
          <w:rFonts w:ascii="GHEA Grapalat" w:hAnsi="GHEA Grapalat"/>
          <w:lang w:val="es-ES"/>
        </w:rPr>
        <w:t>«</w:t>
      </w:r>
      <w:r w:rsidRPr="00712001">
        <w:rPr>
          <w:rFonts w:ascii="GHEA Grapalat" w:hAnsi="GHEA Grapalat"/>
          <w:lang w:val="af-ZA"/>
        </w:rPr>
        <w:t xml:space="preserve"> </w:t>
      </w:r>
      <w:r w:rsidRPr="00526293">
        <w:rPr>
          <w:rFonts w:ascii="GHEA Grapalat" w:hAnsi="GHEA Grapalat"/>
          <w:b/>
          <w:bCs/>
          <w:lang w:val="af-ZA"/>
        </w:rPr>
        <w:t>ՇՄԳԹ2Պ-ԷԱՃԱՊՁԲ 26/</w:t>
      </w:r>
      <w:r w:rsidR="00605E45">
        <w:rPr>
          <w:rFonts w:ascii="GHEA Grapalat" w:hAnsi="GHEA Grapalat"/>
          <w:b/>
          <w:bCs/>
          <w:lang w:val="af-ZA"/>
        </w:rPr>
        <w:t>3</w:t>
      </w:r>
      <w:r w:rsidRPr="00712001">
        <w:rPr>
          <w:rFonts w:ascii="GHEA Grapalat" w:hAnsi="GHEA Grapalat" w:cs="Sylfaen"/>
          <w:b/>
          <w:lang w:val="hy-AM"/>
        </w:rPr>
        <w:t>»*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3AF4C878" w14:textId="77777777"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14:paraId="5BBB7677" w14:textId="4882BC48"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 xml:space="preserve">ТЕХНИЧЕСКИЕ ХАРАКТЕРИСТИКИ </w:t>
      </w:r>
      <w:r w:rsidR="00020535">
        <w:rPr>
          <w:rFonts w:ascii="Arial Unicode" w:hAnsi="Arial Unicode"/>
          <w:sz w:val="20"/>
          <w:lang w:val="hy-AM"/>
        </w:rPr>
        <w:t>–</w:t>
      </w:r>
      <w:r>
        <w:rPr>
          <w:rFonts w:ascii="Arial Unicode" w:hAnsi="Arial Unicode"/>
          <w:sz w:val="20"/>
          <w:lang w:val="hy-AM"/>
        </w:rPr>
        <w:t xml:space="preserve"> ГРАФИК ЗАКУПКИ*</w:t>
      </w:r>
    </w:p>
    <w:p w14:paraId="41BC8906" w14:textId="77777777"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14:paraId="78E18431" w14:textId="77777777" w:rsidR="008903D5" w:rsidRDefault="008903D5" w:rsidP="008903D5">
      <w:pPr>
        <w:rPr>
          <w:lang w:val="af-ZA"/>
        </w:rPr>
      </w:pPr>
    </w:p>
    <w:p w14:paraId="7E9943E8" w14:textId="77777777"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14:paraId="58CF2213" w14:textId="77777777"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403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147"/>
        <w:gridCol w:w="2599"/>
        <w:gridCol w:w="659"/>
        <w:gridCol w:w="2685"/>
        <w:gridCol w:w="723"/>
        <w:gridCol w:w="633"/>
        <w:gridCol w:w="707"/>
        <w:gridCol w:w="743"/>
        <w:gridCol w:w="1457"/>
        <w:gridCol w:w="709"/>
        <w:gridCol w:w="1134"/>
      </w:tblGrid>
      <w:tr w:rsidR="00F1348A" w:rsidRPr="00F1348A" w14:paraId="4D76F37B" w14:textId="77777777" w:rsidTr="007C2B16">
        <w:trPr>
          <w:gridAfter w:val="1"/>
          <w:wAfter w:w="1134" w:type="dxa"/>
        </w:trPr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2A6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F1348A"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 w:rsidRPr="00F1348A"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F1348A" w:rsidRPr="00F1348A" w14:paraId="4D0E3215" w14:textId="77777777" w:rsidTr="007C2B16">
        <w:trPr>
          <w:gridAfter w:val="1"/>
          <w:wAfter w:w="1134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A0C1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FB9C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F1348A">
              <w:rPr>
                <w:rFonts w:ascii="Arial Unicode" w:hAnsi="Arial Unicode"/>
                <w:sz w:val="10"/>
                <w:szCs w:val="10"/>
              </w:rPr>
              <w:t>CMA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 w:rsidRPr="00F1348A">
              <w:rPr>
                <w:rFonts w:ascii="Arial Unicode" w:hAnsi="Arial Unicode"/>
                <w:sz w:val="10"/>
                <w:szCs w:val="10"/>
              </w:rPr>
              <w:t>CPV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4DF0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C7D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E3F6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588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8FDB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A9B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8D32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AE87" w14:textId="77777777"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 w:rsidRPr="00F1348A">
              <w:rPr>
                <w:rFonts w:ascii="Arial Unicode" w:hAnsi="Arial Unicode"/>
                <w:sz w:val="16"/>
                <w:szCs w:val="16"/>
              </w:rPr>
              <w:t>Предложения</w:t>
            </w:r>
            <w:proofErr w:type="spellEnd"/>
            <w:r w:rsidRPr="00F1348A">
              <w:rPr>
                <w:rFonts w:ascii="Arial Unicode" w:hAnsi="Arial Unicode"/>
                <w:sz w:val="16"/>
                <w:szCs w:val="16"/>
              </w:rPr>
              <w:t xml:space="preserve">   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062FEB" w:rsidRPr="00062FEB" w14:paraId="5A7E3351" w14:textId="77777777" w:rsidTr="004D779F">
        <w:trPr>
          <w:trHeight w:val="669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1C95" w14:textId="77777777"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4883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8EE7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E812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BE33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8531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7A66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6D79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B3AB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727F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67FF" w14:textId="77777777"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Fonts w:ascii="Arial Unicode" w:hAnsi="Arial Unicode"/>
                <w:sz w:val="16"/>
                <w:szCs w:val="16"/>
              </w:rPr>
              <w:t>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134" w:type="dxa"/>
            <w:vAlign w:val="center"/>
          </w:tcPr>
          <w:p w14:paraId="48439720" w14:textId="77777777" w:rsidR="008903D5" w:rsidRPr="00F1348A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1348A">
              <w:rPr>
                <w:rFonts w:ascii="Arial Unicode" w:hAnsi="Arial Unicode"/>
                <w:sz w:val="16"/>
                <w:szCs w:val="16"/>
              </w:rPr>
              <w:t>Срок</w:t>
            </w:r>
            <w:proofErr w:type="spellEnd"/>
            <w:r w:rsidRPr="00F1348A">
              <w:rPr>
                <w:rFonts w:ascii="Arial Unicode" w:hAnsi="Arial Unicode"/>
                <w:sz w:val="16"/>
                <w:szCs w:val="16"/>
              </w:rPr>
              <w:t xml:space="preserve">** 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FB6542" w:rsidRPr="00F1348A">
              <w:rPr>
                <w:rFonts w:ascii="Sylfaen" w:hAnsi="Sylfaen"/>
                <w:sz w:val="16"/>
                <w:szCs w:val="16"/>
              </w:rPr>
              <w:t>6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14:paraId="64097945" w14:textId="2DF3C9B9" w:rsidR="008903D5" w:rsidRPr="00F1348A" w:rsidRDefault="0002053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К</w:t>
            </w:r>
            <w:r w:rsidR="008903D5" w:rsidRPr="00F1348A">
              <w:rPr>
                <w:rFonts w:ascii="Arial Unicode" w:hAnsi="Arial Unicode"/>
                <w:sz w:val="10"/>
                <w:szCs w:val="10"/>
              </w:rPr>
              <w:t>оличество</w:t>
            </w:r>
            <w:proofErr w:type="spellEnd"/>
            <w:r w:rsidR="008903D5"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="008903D5" w:rsidRPr="00F1348A"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062FEB" w:rsidRPr="00062FEB" w14:paraId="1A37A4CF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8FCE" w14:textId="77777777" w:rsidR="008903D5" w:rsidRPr="00062FEB" w:rsidRDefault="008903D5" w:rsidP="00181877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A27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4D6E" w14:textId="77777777"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303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14EA" w14:textId="77777777"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0172" w14:textId="77777777"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1AE0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E083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D2F6" w14:textId="77777777"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0B3E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4E99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F80DD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6511F7" w:rsidRPr="00062FEB" w14:paraId="799BB552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5990" w14:textId="1DA2CD47" w:rsidR="006511F7" w:rsidRPr="00127ADD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Arial Unicode" w:hAnsi="Arial Unicode"/>
                <w:bCs/>
                <w:sz w:val="16"/>
                <w:szCs w:val="16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C446" w14:textId="09A9DDC2" w:rsidR="006511F7" w:rsidRPr="00F1348A" w:rsidRDefault="006511F7" w:rsidP="006511F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31651200/1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9EE6" w14:textId="31965650" w:rsidR="006511F7" w:rsidRPr="00F1348A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384211">
              <w:rPr>
                <w:rFonts w:ascii="GHEA Grapalat" w:hAnsi="GHEA Grapalat"/>
                <w:sz w:val="16"/>
                <w:szCs w:val="16"/>
              </w:rPr>
              <w:t xml:space="preserve">ԷԿԳ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ժապավեն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թուղթ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 xml:space="preserve">  /80x25/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C5EE" w14:textId="02E9AF60" w:rsidR="006511F7" w:rsidRPr="009D2C98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1647" w14:textId="5F3E1555" w:rsidR="006511F7" w:rsidRPr="00A769D7" w:rsidRDefault="006511F7" w:rsidP="006511F7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A769D7">
              <w:rPr>
                <w:rFonts w:ascii="Arial Unicode" w:hAnsi="Arial Unicode"/>
                <w:sz w:val="16"/>
                <w:szCs w:val="16"/>
                <w:lang w:val="ru-RU"/>
              </w:rPr>
              <w:t>Бумага для ЭКГ-тестирования 80x25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5AF7" w14:textId="77777777" w:rsidR="006511F7" w:rsidRPr="00F1348A" w:rsidRDefault="006511F7" w:rsidP="006511F7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7FE9" w14:textId="77777777" w:rsidR="006511F7" w:rsidRPr="00F1348A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E0BE" w14:textId="77777777" w:rsidR="006511F7" w:rsidRPr="00F1348A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9D5C" w14:textId="4162D11D" w:rsidR="006511F7" w:rsidRPr="00FE3AEB" w:rsidRDefault="006511F7" w:rsidP="006511F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6EC5" w14:textId="22CDB82D" w:rsidR="006511F7" w:rsidRPr="00FE3AEB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4D3EED">
              <w:rPr>
                <w:rFonts w:ascii="GHEA Grapalat" w:hAnsi="GHEA Grapalat"/>
                <w:sz w:val="16"/>
                <w:szCs w:val="16"/>
              </w:rPr>
              <w:t>Гюмри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3EED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4D3EED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77B9" w14:textId="5BF2FFCB" w:rsidR="006511F7" w:rsidRPr="00F1348A" w:rsidRDefault="006511F7" w:rsidP="006511F7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47CD4C" w14:textId="755D0B95" w:rsidR="006511F7" w:rsidRPr="00F1348A" w:rsidRDefault="006511F7" w:rsidP="006511F7">
            <w:pPr>
              <w:jc w:val="center"/>
              <w:rPr>
                <w:rFonts w:asciiTheme="minorHAnsi" w:hAnsiTheme="minorHAnsi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FA0051" w14:paraId="6B0D31D2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CB37" w14:textId="5B8B8B88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F78F" w14:textId="1332549A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33141300/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2F73" w14:textId="381683E3" w:rsidR="006511F7" w:rsidRP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Ձեռնոցներ բժշկական ոչ ստերիլ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040D" w14:textId="77777777" w:rsidR="006511F7" w:rsidRPr="009D2C98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462F" w14:textId="3FB3B923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46B4C">
              <w:rPr>
                <w:rFonts w:ascii="GHEA Grapalat" w:hAnsi="GHEA Grapalat"/>
                <w:sz w:val="16"/>
                <w:szCs w:val="16"/>
                <w:lang w:val="ru-RU"/>
              </w:rPr>
              <w:t xml:space="preserve">Перчатки медицинские нестерильные /коробка 100 </w:t>
            </w:r>
            <w:proofErr w:type="spellStart"/>
            <w:r w:rsidRPr="00C46B4C">
              <w:rPr>
                <w:rFonts w:ascii="GHEA Grapalat" w:hAnsi="GHEA Grapalat"/>
                <w:sz w:val="16"/>
                <w:szCs w:val="16"/>
                <w:lang w:val="ru-RU"/>
              </w:rPr>
              <w:t>шт</w:t>
            </w:r>
            <w:proofErr w:type="spellEnd"/>
            <w:r w:rsidRPr="00C46B4C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3C48" w14:textId="2ED558A9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93BC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7D9F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0CEF" w14:textId="06FD28D2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144C" w14:textId="0FD4BABA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EED">
              <w:rPr>
                <w:rFonts w:ascii="GHEA Grapalat" w:hAnsi="GHEA Grapalat"/>
                <w:sz w:val="16"/>
                <w:szCs w:val="16"/>
              </w:rPr>
              <w:t>Гюмри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3EED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4D3EED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A1E5" w14:textId="6464376A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669274" w14:textId="3EC83C9C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FA0051" w14:paraId="53B79FDA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76DD" w14:textId="55691D1E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D4B4" w14:textId="3C8EE961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33631230/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BDC1" w14:textId="52B9A290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Պովիդոնի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յոդ d08ag02, d09aa09, d11ac06, g01ax11, r02aa15, s01ax18 քսուկ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7014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7660" w14:textId="0E738F35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Повидон</w:t>
            </w:r>
            <w:proofErr w:type="spellEnd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 xml:space="preserve"> йод </w:t>
            </w:r>
            <w:proofErr w:type="spellStart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повидон</w:t>
            </w:r>
            <w:proofErr w:type="spellEnd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 xml:space="preserve"> мазь для наружного применения 20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02CF" w14:textId="5E11FE4D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B969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AE82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A85D" w14:textId="3913A741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CA48" w14:textId="5616B05A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EED">
              <w:rPr>
                <w:rFonts w:ascii="GHEA Grapalat" w:hAnsi="GHEA Grapalat"/>
                <w:sz w:val="16"/>
                <w:szCs w:val="16"/>
              </w:rPr>
              <w:t>Гюмри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3EED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4D3EED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0579" w14:textId="3F785A8A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9FBA36" w14:textId="073644EA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FA0051" w14:paraId="0361971A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04AE" w14:textId="6BBD841D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4.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6F6F" w14:textId="608240F9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33661127/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E891" w14:textId="726804A5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Մետամիզոլ</w:t>
            </w:r>
            <w:proofErr w:type="spellEnd"/>
            <w:r w:rsidRPr="006511F7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  <w:r w:rsidRPr="006511F7">
              <w:rPr>
                <w:rFonts w:ascii="GHEA Grapalat" w:hAnsi="GHEA Grapalat" w:cs="Arial"/>
                <w:sz w:val="16"/>
                <w:szCs w:val="16"/>
                <w:lang w:val="ru-RU"/>
              </w:rPr>
              <w:t>(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մետամիզոլի</w:t>
            </w:r>
            <w:proofErr w:type="spellEnd"/>
            <w:r w:rsidRPr="006511F7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նատրիում</w:t>
            </w:r>
            <w:proofErr w:type="spellEnd"/>
            <w:r w:rsidRPr="006511F7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r w:rsidRPr="00BD5EA2">
              <w:rPr>
                <w:rFonts w:ascii="GHEA Grapalat" w:hAnsi="GHEA Grapalat" w:cs="Arial"/>
                <w:sz w:val="16"/>
                <w:szCs w:val="16"/>
              </w:rPr>
              <w:t>N</w:t>
            </w:r>
            <w:r w:rsidRPr="006511F7">
              <w:rPr>
                <w:rFonts w:ascii="GHEA Grapalat" w:hAnsi="GHEA Grapalat" w:cs="Arial"/>
                <w:sz w:val="16"/>
                <w:szCs w:val="16"/>
                <w:lang w:val="ru-RU"/>
              </w:rPr>
              <w:t>02</w:t>
            </w:r>
            <w:r w:rsidRPr="00BD5EA2">
              <w:rPr>
                <w:rFonts w:ascii="GHEA Grapalat" w:hAnsi="GHEA Grapalat" w:cs="Arial"/>
                <w:sz w:val="16"/>
                <w:szCs w:val="16"/>
              </w:rPr>
              <w:t>BB</w:t>
            </w:r>
            <w:r w:rsidRPr="006511F7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02   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C43E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2F87" w14:textId="7B944E49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863F8">
              <w:rPr>
                <w:rFonts w:ascii="GHEA Grapalat" w:hAnsi="GHEA Grapalat"/>
                <w:sz w:val="16"/>
                <w:szCs w:val="16"/>
              </w:rPr>
              <w:t>метамизол</w:t>
            </w:r>
            <w:proofErr w:type="spellEnd"/>
            <w:r w:rsidRPr="005863F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3F8">
              <w:rPr>
                <w:rFonts w:ascii="GHEA Grapalat" w:hAnsi="GHEA Grapalat"/>
                <w:sz w:val="16"/>
                <w:szCs w:val="16"/>
              </w:rPr>
              <w:t>флакон</w:t>
            </w:r>
            <w:proofErr w:type="spellEnd"/>
            <w:r w:rsidRPr="005863F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3F8">
              <w:rPr>
                <w:rFonts w:ascii="GHEA Grapalat" w:hAnsi="GHEA Grapalat"/>
                <w:sz w:val="16"/>
                <w:szCs w:val="16"/>
              </w:rPr>
              <w:t>анальгин</w:t>
            </w:r>
            <w:proofErr w:type="spellEnd"/>
            <w:r w:rsidRPr="005863F8">
              <w:rPr>
                <w:rFonts w:ascii="GHEA Grapalat" w:hAnsi="GHEA Grapalat"/>
                <w:sz w:val="16"/>
                <w:szCs w:val="16"/>
              </w:rPr>
              <w:t xml:space="preserve"> 50% -2 </w:t>
            </w:r>
            <w:proofErr w:type="spellStart"/>
            <w:r w:rsidRPr="005863F8">
              <w:rPr>
                <w:rFonts w:ascii="GHEA Grapalat" w:hAnsi="GHEA Grapalat"/>
                <w:sz w:val="16"/>
                <w:szCs w:val="16"/>
              </w:rPr>
              <w:t>флакона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1FF0" w14:textId="47B2A4DD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287B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DEEA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5D86" w14:textId="42042D79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9F17" w14:textId="59B7649A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EED">
              <w:rPr>
                <w:rFonts w:ascii="GHEA Grapalat" w:hAnsi="GHEA Grapalat"/>
                <w:sz w:val="16"/>
                <w:szCs w:val="16"/>
              </w:rPr>
              <w:t>Гюмри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3EED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4D3EED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2527" w14:textId="6B9B6081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51FCF2" w14:textId="42D218AB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FA0051" w14:paraId="56698EF7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6826" w14:textId="1FA4252E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60FA" w14:textId="7733073D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33621540/</w:t>
            </w: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5BAC" w14:textId="2C30111F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պապավերին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պապավերինիհիդրոքլորիդ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>)  A03AD01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 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8AE8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D3AD" w14:textId="33D8E31D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67A7">
              <w:rPr>
                <w:rFonts w:ascii="GHEA Grapalat" w:hAnsi="GHEA Grapalat"/>
                <w:sz w:val="16"/>
                <w:szCs w:val="16"/>
                <w:lang w:val="ru-RU"/>
              </w:rPr>
              <w:t>Раствор папайи для инъекций 2 мг / мл во флаконах по 2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752D" w14:textId="146888A5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3DAE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F947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F40F" w14:textId="35515206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A011" w14:textId="498F8FEF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EED">
              <w:rPr>
                <w:rFonts w:ascii="GHEA Grapalat" w:hAnsi="GHEA Grapalat"/>
                <w:sz w:val="16"/>
                <w:szCs w:val="16"/>
              </w:rPr>
              <w:t>Гюмри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3EED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4D3EED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3FE" w14:textId="23918E9B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707C9D" w14:textId="22188E6D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FA0051" w14:paraId="3AFBD838" w14:textId="77777777" w:rsidTr="004D779F">
        <w:trPr>
          <w:trHeight w:val="74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5505" w14:textId="346ACAA8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6.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8EF7" w14:textId="7FED64F8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33141114/2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4DCE" w14:textId="63687775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Բժշկական</w:t>
            </w:r>
            <w:proofErr w:type="spellEnd"/>
            <w:r w:rsidRPr="006511F7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թանզիֆ</w:t>
            </w:r>
            <w:proofErr w:type="spellEnd"/>
            <w:r w:rsidRPr="006511F7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մարլյա</w:t>
            </w:r>
            <w:proofErr w:type="spellEnd"/>
            <w:r w:rsidRPr="006511F7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լայնությունը</w:t>
            </w:r>
            <w:proofErr w:type="spellEnd"/>
            <w:r w:rsidRPr="00BD5EA2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6511F7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90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սմ</w:t>
            </w:r>
            <w:proofErr w:type="spellEnd"/>
            <w:r w:rsidRPr="006511F7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 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BAE4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9BC4" w14:textId="07A47168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46B4C">
              <w:rPr>
                <w:rFonts w:ascii="GHEA Grapalat" w:hAnsi="GHEA Grapalat"/>
                <w:sz w:val="16"/>
                <w:szCs w:val="16"/>
                <w:lang w:val="ru-RU"/>
              </w:rPr>
              <w:t>Марля медицинская/марля плотностью 28, в упаковке 10м.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6700" w14:textId="4A9F6205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8B4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12BB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5265" w14:textId="0BC48C92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  <w:r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CAF4" w14:textId="60C355D5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EED">
              <w:rPr>
                <w:rFonts w:ascii="GHEA Grapalat" w:hAnsi="GHEA Grapalat"/>
                <w:sz w:val="16"/>
                <w:szCs w:val="16"/>
              </w:rPr>
              <w:t>Гюмри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3EED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4D3EED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B972" w14:textId="199B8DD9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9F3D35" w14:textId="3A0040A7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50189048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CFF3" w14:textId="68B96076" w:rsidR="006511F7" w:rsidRPr="00560E7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5C24" w14:textId="070B3492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33621590/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BA21" w14:textId="6E8FDF21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ֆուրոսեմիդ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c03ca01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50C9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3631" w14:textId="3625C9FB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 xml:space="preserve">Фуросемид </w:t>
            </w:r>
            <w:proofErr w:type="spellStart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Фуросемид</w:t>
            </w:r>
            <w:proofErr w:type="spellEnd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, раствор для инъекций, 10 мг/мл, ампулы по 2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C359" w14:textId="7618FABE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2D76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D2B9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C84B" w14:textId="0E516F18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ADB" w14:textId="4F6D3B46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EED">
              <w:rPr>
                <w:rFonts w:ascii="GHEA Grapalat" w:hAnsi="GHEA Grapalat"/>
                <w:sz w:val="16"/>
                <w:szCs w:val="16"/>
              </w:rPr>
              <w:t>Гюмри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3EED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4D3EED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6395" w14:textId="395D2DE2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F124AB" w14:textId="6F807A3A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577E2E68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FBD0" w14:textId="4DD50BD7" w:rsidR="006511F7" w:rsidRPr="00560E7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04BF" w14:textId="76680A3F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F757" w14:textId="7ED3F083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/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ֆուրացիլինի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փոշի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AA70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3865" w14:textId="78F91104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23386">
              <w:rPr>
                <w:rFonts w:ascii="GHEA Grapalat" w:hAnsi="GHEA Grapalat"/>
                <w:sz w:val="16"/>
                <w:szCs w:val="16"/>
              </w:rPr>
              <w:t>порошок</w:t>
            </w:r>
            <w:proofErr w:type="spellEnd"/>
            <w:r w:rsidRPr="008233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23386">
              <w:rPr>
                <w:rFonts w:ascii="GHEA Grapalat" w:hAnsi="GHEA Grapalat"/>
                <w:sz w:val="16"/>
                <w:szCs w:val="16"/>
              </w:rPr>
              <w:t>фурациллина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A03C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0,2-25</w:t>
            </w:r>
            <w:r w:rsidRPr="0082338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4CE4" w14:textId="060ECA85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8446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22CE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2D93" w14:textId="651FAC15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3A17" w14:textId="2E9F2BF5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6E75" w14:textId="2B661E2A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5D39C6" w14:textId="079FED2B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0F4B1FEB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7E4C" w14:textId="2873792F" w:rsidR="006511F7" w:rsidRPr="00560E7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E8EC" w14:textId="38E5D2CB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38411200/1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923A" w14:textId="69835613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Ջերմաչափեր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BBE0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3D23" w14:textId="458C332D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60E71">
              <w:rPr>
                <w:rFonts w:ascii="GHEA Grapalat" w:hAnsi="GHEA Grapalat"/>
                <w:sz w:val="16"/>
                <w:szCs w:val="16"/>
                <w:lang w:val="ru-RU"/>
              </w:rPr>
              <w:t>Термометры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73D5" w14:textId="05DB66DF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7FA2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27BF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7F36" w14:textId="0B197C98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16A1" w14:textId="01F69CCD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FA6C" w14:textId="101A3D24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A9FC91" w14:textId="6A66854E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3E1FBB52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CD05" w14:textId="544C2D01" w:rsidR="006511F7" w:rsidRPr="00560E7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2131" w14:textId="53D114DF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33661156/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2F9D" w14:textId="4223DE4D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թիմոլոլ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c07aa06, s01ed01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7992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A039" w14:textId="7E046E88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Тимолол (</w:t>
            </w:r>
            <w:proofErr w:type="spellStart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тимололамалеат</w:t>
            </w:r>
            <w:proofErr w:type="spellEnd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) тимолол (</w:t>
            </w:r>
            <w:proofErr w:type="spellStart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тимололамалеат</w:t>
            </w:r>
            <w:proofErr w:type="spellEnd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) глазные капли 5 мг / мл-10 мл,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5771" w14:textId="0B11645A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4E63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041F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D46C" w14:textId="6BCD9A53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E314" w14:textId="7849B3A3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3C10" w14:textId="3E7D7E02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500013" w14:textId="6F57EE10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156CDD1F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3C03" w14:textId="3D35263B" w:rsidR="006511F7" w:rsidRPr="00560E7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11.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351A" w14:textId="54AE6FFC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33141227/1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0381" w14:textId="1BC68DE0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Նշտարներ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5CA1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7490" w14:textId="3893E5BB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F07C82">
              <w:rPr>
                <w:rFonts w:ascii="GHEA Grapalat" w:hAnsi="GHEA Grapalat"/>
                <w:sz w:val="16"/>
                <w:szCs w:val="16"/>
              </w:rPr>
              <w:t>копье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9D9D" w14:textId="08D8A24B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800F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61C4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7D63" w14:textId="49A64A74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0911" w14:textId="427C123D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C3AA" w14:textId="43C636C7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</w:t>
            </w:r>
            <w:r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4AD3F93" w14:textId="6FA342FB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7D7CC6DE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C839" w14:textId="078F8A77" w:rsidR="006511F7" w:rsidRPr="00560E7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1038" w14:textId="40B1DA5F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33141115/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0231" w14:textId="74D7BA69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0771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3446" w14:textId="3BE8351B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67A7">
              <w:rPr>
                <w:rFonts w:ascii="GHEA Grapalat" w:hAnsi="GHEA Grapalat"/>
                <w:sz w:val="16"/>
                <w:szCs w:val="16"/>
                <w:lang w:val="ru-RU"/>
              </w:rPr>
              <w:t>Медицинская вата, нелипкая, 100г, гигроскопичная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1A13" w14:textId="564A2B4B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3107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C97C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8246" w14:textId="0B8317FD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65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844F" w14:textId="1D7D186F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8C1C" w14:textId="0708883D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D5FDF8" w14:textId="3B21AEF8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64CDCF47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067A" w14:textId="7755E2F4" w:rsidR="006511F7" w:rsidRPr="001F0FDB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3D21" w14:textId="428B6BAC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33621340/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E76A" w14:textId="7F8A450F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Կոֆեին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բենզուատ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</w:rPr>
              <w:t xml:space="preserve">10%  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B1D5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40E6" w14:textId="49033990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67A7">
              <w:rPr>
                <w:rFonts w:ascii="GHEA Grapalat" w:hAnsi="GHEA Grapalat"/>
                <w:sz w:val="16"/>
                <w:szCs w:val="16"/>
                <w:lang w:val="ru-RU"/>
              </w:rPr>
              <w:t>Кофеин, раствор для инъекций, 10мг/мл, флакон стеклянный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8F99" w14:textId="1BC4337D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A478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58CC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75B5" w14:textId="3F3C0234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744C" w14:textId="55D71DA9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75C1" w14:textId="3899AF91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A8478D" w14:textId="7AF118FA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6DC0892D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0C1F" w14:textId="65B959D7" w:rsidR="006511F7" w:rsidRPr="00A769D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14.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E97D" w14:textId="231D4651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33661153/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2D49" w14:textId="665FCA47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դեքսամեթազոն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</w:rPr>
              <w:t>a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01</w:t>
            </w:r>
            <w:r w:rsidRPr="00BD5EA2">
              <w:rPr>
                <w:rFonts w:ascii="GHEA Grapalat" w:hAnsi="GHEA Grapalat"/>
                <w:sz w:val="16"/>
                <w:szCs w:val="16"/>
              </w:rPr>
              <w:t>ac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02, </w:t>
            </w:r>
            <w:r w:rsidRPr="00BD5EA2">
              <w:rPr>
                <w:rFonts w:ascii="GHEA Grapalat" w:hAnsi="GHEA Grapalat"/>
                <w:sz w:val="16"/>
                <w:szCs w:val="16"/>
              </w:rPr>
              <w:t>c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05</w:t>
            </w:r>
            <w:r w:rsidRPr="00BD5EA2">
              <w:rPr>
                <w:rFonts w:ascii="GHEA Grapalat" w:hAnsi="GHEA Grapalat"/>
                <w:sz w:val="16"/>
                <w:szCs w:val="16"/>
              </w:rPr>
              <w:t>aa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09, </w:t>
            </w:r>
            <w:r w:rsidRPr="00BD5EA2">
              <w:rPr>
                <w:rFonts w:ascii="GHEA Grapalat" w:hAnsi="GHEA Grapalat"/>
                <w:sz w:val="16"/>
                <w:szCs w:val="16"/>
              </w:rPr>
              <w:t>d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07</w:t>
            </w:r>
            <w:r w:rsidRPr="00BD5EA2">
              <w:rPr>
                <w:rFonts w:ascii="GHEA Grapalat" w:hAnsi="GHEA Grapalat"/>
                <w:sz w:val="16"/>
                <w:szCs w:val="16"/>
              </w:rPr>
              <w:t>ab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19, </w:t>
            </w:r>
            <w:r w:rsidRPr="00BD5EA2">
              <w:rPr>
                <w:rFonts w:ascii="GHEA Grapalat" w:hAnsi="GHEA Grapalat"/>
                <w:sz w:val="16"/>
                <w:szCs w:val="16"/>
              </w:rPr>
              <w:t>d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07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xb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05, </w:t>
            </w:r>
            <w:r w:rsidRPr="00BD5EA2">
              <w:rPr>
                <w:rFonts w:ascii="GHEA Grapalat" w:hAnsi="GHEA Grapalat"/>
                <w:sz w:val="16"/>
                <w:szCs w:val="16"/>
              </w:rPr>
              <w:t>d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10</w:t>
            </w:r>
            <w:r w:rsidRPr="00BD5EA2">
              <w:rPr>
                <w:rFonts w:ascii="GHEA Grapalat" w:hAnsi="GHEA Grapalat"/>
                <w:sz w:val="16"/>
                <w:szCs w:val="16"/>
              </w:rPr>
              <w:t>aa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03, </w:t>
            </w:r>
            <w:r w:rsidRPr="00BD5EA2">
              <w:rPr>
                <w:rFonts w:ascii="GHEA Grapalat" w:hAnsi="GHEA Grapalat"/>
                <w:sz w:val="16"/>
                <w:szCs w:val="16"/>
              </w:rPr>
              <w:t>h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02</w:t>
            </w:r>
            <w:r w:rsidRPr="00BD5EA2">
              <w:rPr>
                <w:rFonts w:ascii="GHEA Grapalat" w:hAnsi="GHEA Grapalat"/>
                <w:sz w:val="16"/>
                <w:szCs w:val="16"/>
              </w:rPr>
              <w:t>ab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02, </w:t>
            </w:r>
            <w:r w:rsidRPr="006511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  <w:proofErr w:type="spellEnd"/>
            <w:r w:rsidRPr="006511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6511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1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6511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 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314D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FA09" w14:textId="48048265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C11E6">
              <w:rPr>
                <w:rFonts w:ascii="GHEA Grapalat" w:hAnsi="GHEA Grapalat"/>
                <w:sz w:val="16"/>
                <w:szCs w:val="16"/>
                <w:lang w:val="ru-RU"/>
              </w:rPr>
              <w:t>Дексаметазон (дексаметазон натрия фосфат) раствор дексаметазон (дексаметазон натрия фосфат) раствор для инъекций 4 мг / мл, 1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2BC6" w14:textId="700B4464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122F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8B50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47AA" w14:textId="7C2D4EB1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2929" w14:textId="1E3F4B81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EED">
              <w:rPr>
                <w:rFonts w:ascii="GHEA Grapalat" w:hAnsi="GHEA Grapalat"/>
                <w:sz w:val="16"/>
                <w:szCs w:val="16"/>
              </w:rPr>
              <w:t>Гюмри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3EED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4D3EED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F305" w14:textId="7D4061B6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9ADA96" w14:textId="29F178C2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2BB10680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4007" w14:textId="0AB44B10" w:rsidR="006511F7" w:rsidRPr="00A769D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FE5F" w14:textId="65F376B4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33121180/1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5456" w14:textId="420873B1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B74C1">
              <w:rPr>
                <w:rFonts w:ascii="GHEA Grapalat" w:hAnsi="GHEA Grapalat"/>
                <w:sz w:val="16"/>
                <w:szCs w:val="16"/>
                <w:lang w:val="hy-AM"/>
              </w:rPr>
              <w:t>Արյան ճնշման չափման սարք (տոնոմետր)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2835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3F3D" w14:textId="64DC535D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769D7">
              <w:rPr>
                <w:rFonts w:ascii="GHEA Grapalat" w:hAnsi="GHEA Grapalat"/>
                <w:sz w:val="16"/>
                <w:szCs w:val="16"/>
                <w:lang w:val="ru-RU"/>
              </w:rPr>
              <w:t>прибор для измерения артериального давления (тонометр) с фонендоскопом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D3A9" w14:textId="6CD21778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E5B2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9555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DC82" w14:textId="7130D947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402B" w14:textId="3FAF8F1F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3EED">
              <w:rPr>
                <w:rFonts w:ascii="GHEA Grapalat" w:hAnsi="GHEA Grapalat"/>
                <w:sz w:val="16"/>
                <w:szCs w:val="16"/>
              </w:rPr>
              <w:t>Гюмри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3EED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4D3EED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7C66" w14:textId="0F80EEE5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93988" w14:textId="565A1082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32C549B7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1F12" w14:textId="74C5A4E8" w:rsidR="006511F7" w:rsidRPr="00C7435D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D0E1" w14:textId="24A07EA3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33691145/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0B53" w14:textId="3299A838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Մագնեզիումի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սուլֆատ a06ad04, a12cc02, b05xa05, d11ax05, v04cc02  250մգ/մլ10մլ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42D9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548D" w14:textId="13C45C11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102BE">
              <w:rPr>
                <w:rFonts w:ascii="GHEA Grapalat" w:hAnsi="GHEA Grapalat"/>
                <w:sz w:val="16"/>
                <w:szCs w:val="16"/>
                <w:lang w:val="ru-RU"/>
              </w:rPr>
              <w:t>Магния сульфат, раствор для инъекций, 250мг/мл, ампулы по 5мл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7745" w14:textId="6F0CB7DD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67EF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1BCE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A1D3" w14:textId="7A0C7818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FC62" w14:textId="6CF00A3F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288D" w14:textId="645EFCCF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8D60C0" w14:textId="79CC2E12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27B8726D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392" w14:textId="04D9E839" w:rsidR="006511F7" w:rsidRPr="00DC1C1A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17.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9313" w14:textId="2AC0F1CE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3458" w14:textId="18FD752B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ստրեպտոցիտ</w:t>
            </w:r>
            <w:r w:rsidRPr="00BD5EA2">
              <w:rPr>
                <w:rFonts w:ascii="GHEA Grapalat" w:hAnsi="GHEA Grapalat"/>
                <w:sz w:val="16"/>
                <w:szCs w:val="16"/>
              </w:rPr>
              <w:t>ի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քսուկ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D1EF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9FFA" w14:textId="40900F82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754C61">
              <w:rPr>
                <w:rFonts w:ascii="GHEA Grapalat" w:hAnsi="GHEA Grapalat"/>
                <w:sz w:val="16"/>
                <w:szCs w:val="16"/>
                <w:lang w:val="ru-RU"/>
              </w:rPr>
              <w:t>Стрептоцитная</w:t>
            </w:r>
            <w:proofErr w:type="spellEnd"/>
            <w:r w:rsidRPr="00754C61">
              <w:rPr>
                <w:rFonts w:ascii="GHEA Grapalat" w:hAnsi="GHEA Grapalat"/>
                <w:sz w:val="16"/>
                <w:szCs w:val="16"/>
                <w:lang w:val="ru-RU"/>
              </w:rPr>
              <w:t xml:space="preserve"> мазь 30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3813" w14:textId="407568EC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0D4A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A84D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5257" w14:textId="4B6821EF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8835" w14:textId="034C38A9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205C" w14:textId="70CC23E3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4268B9" w14:textId="3F85B489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6069D65A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32DF" w14:textId="1D98B57D" w:rsidR="006511F7" w:rsidRPr="00F07C8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718D" w14:textId="2DA8965F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33141179/1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EE36" w14:textId="532C9003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Ախտորոշման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հավաքածուներ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/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Փապ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 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6C19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D29" w14:textId="2FAB800D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07C82">
              <w:rPr>
                <w:rFonts w:ascii="GHEA Grapalat" w:hAnsi="GHEA Grapalat"/>
                <w:sz w:val="16"/>
                <w:szCs w:val="16"/>
                <w:lang w:val="ru-RU"/>
              </w:rPr>
              <w:t>Набор для взятия мазка Папаниколау / Щеточка для взятия мазка Папаниколау, деревянный шпатель для взятия мазка Папаниколау и стакан для взятия мазка Папаниколау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CDF6" w14:textId="5CD7EF35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1576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0118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DC86" w14:textId="74EAB958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BC40" w14:textId="2E47279C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A63C" w14:textId="138527DD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803478" w14:textId="4AFEED42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309013D2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CBE9" w14:textId="26456FB2" w:rsidR="006511F7" w:rsidRPr="00F07C8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19.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5720" w14:textId="6B366756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33161220/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4A48" w14:textId="0B1EB935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Շպատել փայտե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75F7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34FC" w14:textId="0B607B6B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0338">
              <w:rPr>
                <w:rFonts w:ascii="GHEA Grapalat" w:hAnsi="GHEA Grapalat"/>
                <w:sz w:val="16"/>
                <w:szCs w:val="16"/>
                <w:lang w:val="ru-RU"/>
              </w:rPr>
              <w:t>Деревянная шпажка N 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807D" w14:textId="7A1E6FFE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062F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43EA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582D" w14:textId="6BD557E8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8CF7" w14:textId="382F7BBF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B8AB" w14:textId="1E1C3230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E16944" w14:textId="0F0563D6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750D20BC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C7AC" w14:textId="7E99EB01" w:rsidR="006511F7" w:rsidRPr="00810338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ED5A" w14:textId="67FD5631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E67E1">
              <w:rPr>
                <w:rFonts w:ascii="GHEA Grapalat" w:hAnsi="GHEA Grapalat"/>
                <w:sz w:val="16"/>
                <w:szCs w:val="16"/>
              </w:rPr>
              <w:t>33141142</w:t>
            </w:r>
            <w:r>
              <w:rPr>
                <w:rFonts w:ascii="GHEA Grapalat" w:hAnsi="GHEA Grapalat"/>
                <w:sz w:val="16"/>
                <w:szCs w:val="16"/>
              </w:rPr>
              <w:t>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3D56" w14:textId="73B1A139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Ներարկիչներ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5</w:t>
            </w:r>
            <w:r w:rsidRPr="007E67E1">
              <w:rPr>
                <w:rFonts w:ascii="GHEA Grapalat" w:hAnsi="GHEA Grapalat"/>
                <w:sz w:val="16"/>
                <w:szCs w:val="16"/>
              </w:rPr>
              <w:t>մլ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C317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38B3" w14:textId="6379E9F4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10338">
              <w:rPr>
                <w:rFonts w:ascii="GHEA Grapalat" w:hAnsi="GHEA Grapalat"/>
                <w:sz w:val="16"/>
                <w:szCs w:val="16"/>
                <w:lang w:val="ru-RU"/>
              </w:rPr>
              <w:t>Шприцы одноразовые с иглой 5 мл</w:t>
            </w:r>
            <w:r w:rsidRPr="006D24C9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810338">
              <w:rPr>
                <w:rFonts w:ascii="GHEA Grapalat" w:hAnsi="GHEA Grapalat"/>
                <w:sz w:val="16"/>
                <w:szCs w:val="16"/>
                <w:lang w:val="ru-RU"/>
              </w:rPr>
              <w:t xml:space="preserve"> Условные обозначения: «хранить в сухом месте».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01B7" w14:textId="2AB4048A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CFC0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E5C5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9B6B" w14:textId="729A51B2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4472" w14:textId="5948418D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8489" w14:textId="320A5724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C13B4F" w14:textId="7601E5B6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560E71" w14:paraId="6CC32BD9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739E" w14:textId="35A2F7FF" w:rsidR="006511F7" w:rsidRPr="00810338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5582" w14:textId="6437DA66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33691201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1F4A" w14:textId="3B27262C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Կատվախոտի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ոգեթուրմ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232B" w14:textId="77777777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CE75" w14:textId="5A8B41CE" w:rsidR="006511F7" w:rsidRPr="003C11E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67A7">
              <w:rPr>
                <w:rFonts w:ascii="GHEA Grapalat" w:hAnsi="GHEA Grapalat"/>
                <w:sz w:val="16"/>
                <w:szCs w:val="16"/>
                <w:lang w:val="ru-RU"/>
              </w:rPr>
              <w:t>Отвар кошачьей мяты Раствор для внутреннего применения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544A" w14:textId="2B6864F6" w:rsidR="006511F7" w:rsidRPr="00FA0051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8968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0B43" w14:textId="77777777" w:rsidR="006511F7" w:rsidRPr="00FA0051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D0D2" w14:textId="253D0197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ED12" w14:textId="1F2FEC67" w:rsidR="006511F7" w:rsidRPr="004D3EED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8AC8" w14:textId="0C8CF959" w:rsidR="006511F7" w:rsidRPr="00FA0051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3AD9D3" w14:textId="17467B37" w:rsidR="006511F7" w:rsidRPr="00FA0051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810338" w14:paraId="172B63C8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57D5" w14:textId="77ED63E8" w:rsidR="006511F7" w:rsidRPr="00810338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2D45" w14:textId="66EA15EF" w:rsidR="006511F7" w:rsidRPr="00FA0051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33621640/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6DF5" w14:textId="05495040" w:rsidR="006511F7" w:rsidRP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հիդրոկորտիզոն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</w:rPr>
              <w:t>a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01</w:t>
            </w:r>
            <w:r w:rsidRPr="00BD5EA2">
              <w:rPr>
                <w:rFonts w:ascii="GHEA Grapalat" w:hAnsi="GHEA Grapalat"/>
                <w:sz w:val="16"/>
                <w:szCs w:val="16"/>
              </w:rPr>
              <w:t>ac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03, </w:t>
            </w:r>
            <w:r w:rsidRPr="00BD5EA2">
              <w:rPr>
                <w:rFonts w:ascii="GHEA Grapalat" w:hAnsi="GHEA Grapalat"/>
                <w:sz w:val="16"/>
                <w:szCs w:val="16"/>
              </w:rPr>
              <w:t>a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07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ea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02, </w:t>
            </w:r>
            <w:r w:rsidRPr="00BD5EA2">
              <w:rPr>
                <w:rFonts w:ascii="GHEA Grapalat" w:hAnsi="GHEA Grapalat"/>
                <w:sz w:val="16"/>
                <w:szCs w:val="16"/>
              </w:rPr>
              <w:t>c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05</w:t>
            </w:r>
            <w:r w:rsidRPr="00BD5EA2">
              <w:rPr>
                <w:rFonts w:ascii="GHEA Grapalat" w:hAnsi="GHEA Grapalat"/>
                <w:sz w:val="16"/>
                <w:szCs w:val="16"/>
              </w:rPr>
              <w:t>aa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01, </w:t>
            </w:r>
            <w:r w:rsidRPr="00BD5EA2">
              <w:rPr>
                <w:rFonts w:ascii="GHEA Grapalat" w:hAnsi="GHEA Grapalat"/>
                <w:sz w:val="16"/>
                <w:szCs w:val="16"/>
              </w:rPr>
              <w:t>d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07</w:t>
            </w:r>
            <w:r w:rsidRPr="00BD5EA2">
              <w:rPr>
                <w:rFonts w:ascii="GHEA Grapalat" w:hAnsi="GHEA Grapalat"/>
                <w:sz w:val="16"/>
                <w:szCs w:val="16"/>
              </w:rPr>
              <w:t>aa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02, </w:t>
            </w:r>
            <w:r w:rsidRPr="00BD5EA2">
              <w:rPr>
                <w:rFonts w:ascii="GHEA Grapalat" w:hAnsi="GHEA Grapalat"/>
                <w:sz w:val="16"/>
                <w:szCs w:val="16"/>
              </w:rPr>
              <w:t>d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07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xa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01, </w:t>
            </w:r>
            <w:r w:rsidRPr="00BD5EA2">
              <w:rPr>
                <w:rFonts w:ascii="GHEA Grapalat" w:hAnsi="GHEA Grapalat"/>
                <w:sz w:val="16"/>
                <w:szCs w:val="16"/>
              </w:rPr>
              <w:t>h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02</w:t>
            </w:r>
            <w:r w:rsidRPr="00BD5EA2">
              <w:rPr>
                <w:rFonts w:ascii="GHEA Grapalat" w:hAnsi="GHEA Grapalat"/>
                <w:sz w:val="16"/>
                <w:szCs w:val="16"/>
              </w:rPr>
              <w:t>ab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09, </w:t>
            </w:r>
            <w:r w:rsidRPr="00BD5EA2">
              <w:rPr>
                <w:rFonts w:ascii="GHEA Grapalat" w:hAnsi="GHEA Grapalat"/>
                <w:sz w:val="16"/>
                <w:szCs w:val="16"/>
              </w:rPr>
              <w:t>s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01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ba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02, </w:t>
            </w:r>
            <w:r w:rsidRPr="00BD5EA2">
              <w:rPr>
                <w:rFonts w:ascii="GHEA Grapalat" w:hAnsi="GHEA Grapalat"/>
                <w:sz w:val="16"/>
                <w:szCs w:val="16"/>
              </w:rPr>
              <w:t>s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01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cb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03, </w:t>
            </w:r>
            <w:r w:rsidRPr="00BD5EA2">
              <w:rPr>
                <w:rFonts w:ascii="GHEA Grapalat" w:hAnsi="GHEA Grapalat"/>
                <w:sz w:val="16"/>
                <w:szCs w:val="16"/>
              </w:rPr>
              <w:t>s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02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ba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 xml:space="preserve">01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նրբաքսուք</w:t>
            </w:r>
            <w:proofErr w:type="spellEnd"/>
            <w:r w:rsidRPr="006511F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 </w:t>
            </w:r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6511F7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2B32" w14:textId="77777777" w:rsidR="006511F7" w:rsidRPr="006511F7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F959" w14:textId="77777777" w:rsidR="006511F7" w:rsidRPr="00B50C14" w:rsidRDefault="006511F7" w:rsidP="006511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Гидрокортизон (17-бутират гидрокортизона)</w:t>
            </w:r>
          </w:p>
          <w:p w14:paraId="1769D2D1" w14:textId="529ABC40" w:rsidR="006511F7" w:rsidRPr="00810338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гидрокортизон (гидрокортизона 17-бутират), крем, 10 мг / г, алюминиевая капсула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5180" w14:textId="1534B2D4" w:rsidR="006511F7" w:rsidRPr="00810338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7078" w14:textId="77777777" w:rsidR="006511F7" w:rsidRPr="00810338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84AE" w14:textId="77777777" w:rsidR="006511F7" w:rsidRPr="00810338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064A" w14:textId="3072D54C" w:rsidR="006511F7" w:rsidRPr="00810338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211E" w14:textId="6F5153E9" w:rsidR="006511F7" w:rsidRPr="00810338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6CBD" w14:textId="1E0CF946" w:rsidR="006511F7" w:rsidRPr="00810338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C77DA2" w14:textId="72C3ADFF" w:rsidR="006511F7" w:rsidRPr="00810338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4769DE" w14:paraId="1907D8E8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0B34" w14:textId="700C4EC5" w:rsidR="006511F7" w:rsidRPr="00810338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23.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85C1" w14:textId="01272DC8" w:rsidR="006511F7" w:rsidRPr="00810338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33141143/2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4256" w14:textId="397B509F" w:rsidR="006511F7" w:rsidRPr="00810338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Սկարիֆիկատոր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պլաստմասե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գլխիկով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B596" w14:textId="77777777" w:rsidR="006511F7" w:rsidRPr="00810338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F4E3" w14:textId="3908C637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Скарификатор с пластиковой головкой. Скарификатор: ланцет для взятия крови, одноразовый.  Фирменное наименование. Условные обозначения: «хранить в сухом месте».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878D" w14:textId="29B6EB47" w:rsidR="006511F7" w:rsidRPr="004769DE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F2F4" w14:textId="77777777" w:rsidR="006511F7" w:rsidRPr="004769DE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6676" w14:textId="77777777" w:rsidR="006511F7" w:rsidRPr="004769DE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A552" w14:textId="406D9D7A" w:rsidR="006511F7" w:rsidRPr="004769DE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9000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F65B" w14:textId="0FCC2ADD" w:rsidR="006511F7" w:rsidRPr="004769DE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EA68" w14:textId="774CB3FA" w:rsidR="006511F7" w:rsidRPr="004769DE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900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F78076" w14:textId="4196C0D4" w:rsidR="006511F7" w:rsidRPr="004769DE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4769DE" w14:paraId="10ED36A4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4AD8" w14:textId="6FD30CFA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F0F2" w14:textId="28690091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33631491/2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61C3" w14:textId="42436E6E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Ցետիրիզին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10մգ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3441" w14:textId="77777777" w:rsidR="006511F7" w:rsidRPr="004769DE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8737" w14:textId="143313DF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Таблетка</w:t>
            </w:r>
            <w:proofErr w:type="spellEnd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</w:t>
            </w:r>
            <w:proofErr w:type="spellStart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цетиризина</w:t>
            </w:r>
            <w:proofErr w:type="spellEnd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10 </w:t>
            </w:r>
            <w:proofErr w:type="spellStart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2E82" w14:textId="068E03C5" w:rsidR="006511F7" w:rsidRPr="004769DE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0FC9" w14:textId="77777777" w:rsidR="006511F7" w:rsidRPr="004769DE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74B3" w14:textId="77777777" w:rsidR="006511F7" w:rsidRPr="004769DE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D956" w14:textId="483F1521" w:rsidR="006511F7" w:rsidRPr="004769DE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77B5" w14:textId="7653A188" w:rsidR="006511F7" w:rsidRPr="004769DE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2ED4" w14:textId="0168CA62" w:rsidR="006511F7" w:rsidRPr="004769DE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6626D9" w14:textId="2C28BB57" w:rsidR="006511F7" w:rsidRPr="004769DE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4769DE" w14:paraId="2AB4B92B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6ABE" w14:textId="416536C8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E8CC" w14:textId="5DB1A24E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33141110/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918E" w14:textId="32FA2DBB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Վիրակապեր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հականեխված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BD5EA2">
              <w:rPr>
                <w:rFonts w:ascii="GHEA Grapalat" w:hAnsi="GHEA Grapalat"/>
                <w:sz w:val="16"/>
                <w:szCs w:val="16"/>
              </w:rPr>
              <w:t>x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DE4F" w14:textId="77777777" w:rsidR="006511F7" w:rsidRPr="004769DE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61DB" w14:textId="4ECD8696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Бинты нестерильные 5х10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CA46" w14:textId="5706BBF0" w:rsidR="006511F7" w:rsidRPr="004769DE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D6B9" w14:textId="77777777" w:rsidR="006511F7" w:rsidRPr="004769DE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21EA" w14:textId="77777777" w:rsidR="006511F7" w:rsidRPr="004769DE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FC60" w14:textId="371A7B97" w:rsidR="006511F7" w:rsidRPr="004769DE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DE24" w14:textId="0CA338A8" w:rsidR="006511F7" w:rsidRPr="004769DE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012B" w14:textId="52EA329E" w:rsidR="006511F7" w:rsidRPr="004769DE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0A8C4A" w14:textId="4DC0EC75" w:rsidR="006511F7" w:rsidRPr="004769DE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4769DE" w14:paraId="1529DEF8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0D8B" w14:textId="7E13DB6F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26.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75CC" w14:textId="35F3958C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33141125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E6F5" w14:textId="52404997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Նյութեր</w:t>
            </w:r>
            <w:r w:rsidRPr="00C97FFB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կար</w:t>
            </w:r>
            <w:r w:rsidRPr="00C97FFB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դնելու</w:t>
            </w:r>
            <w:r w:rsidRPr="00C97FFB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 –վիրաբուժական</w:t>
            </w:r>
            <w:r w:rsidRPr="00C97FFB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կարանյութ /պրոլել N 2.0 կտրող/</w:t>
            </w:r>
            <w:r w:rsidRPr="00C97FFB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 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024D" w14:textId="77777777" w:rsidR="006511F7" w:rsidRPr="004769DE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E76A" w14:textId="077DD490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Хирургические: /</w:t>
            </w:r>
            <w:proofErr w:type="spellStart"/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prole</w:t>
            </w:r>
            <w:proofErr w:type="spellEnd"/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 xml:space="preserve"> 2.0, </w:t>
            </w:r>
            <w:proofErr w:type="spellStart"/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иглорез</w:t>
            </w:r>
            <w:proofErr w:type="spellEnd"/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, 12 шт. в коробке x 2 коробки: 24 шт./ стерильные,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A420" w14:textId="61BF2C84" w:rsidR="006511F7" w:rsidRPr="004769DE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3891" w14:textId="77777777" w:rsidR="006511F7" w:rsidRPr="004769DE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DD74" w14:textId="77777777" w:rsidR="006511F7" w:rsidRPr="004769DE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8FA0" w14:textId="0E041937" w:rsidR="006511F7" w:rsidRPr="004769DE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48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907D" w14:textId="06FF69B6" w:rsidR="006511F7" w:rsidRPr="004769DE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016D" w14:textId="0125A43C" w:rsidR="006511F7" w:rsidRPr="004769DE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17874E9" w14:textId="4E7C7594" w:rsidR="006511F7" w:rsidRPr="004769DE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69AB8632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1BEE" w14:textId="056DFAFE" w:rsidR="006511F7" w:rsidRPr="0030442C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27.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7384" w14:textId="68873C7D" w:rsidR="006511F7" w:rsidRPr="004769D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33661154/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8B1D" w14:textId="3D8215F5" w:rsidR="006511F7" w:rsidRPr="00C97FFB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տետրակային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</w:rPr>
              <w:t>c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05</w:t>
            </w:r>
            <w:r w:rsidRPr="00BD5EA2">
              <w:rPr>
                <w:rFonts w:ascii="GHEA Grapalat" w:hAnsi="GHEA Grapalat"/>
                <w:sz w:val="16"/>
                <w:szCs w:val="16"/>
              </w:rPr>
              <w:t>ad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02, </w:t>
            </w:r>
            <w:r w:rsidRPr="00BD5EA2">
              <w:rPr>
                <w:rFonts w:ascii="GHEA Grapalat" w:hAnsi="GHEA Grapalat"/>
                <w:sz w:val="16"/>
                <w:szCs w:val="16"/>
              </w:rPr>
              <w:t>d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04</w:t>
            </w:r>
            <w:r w:rsidRPr="00BD5EA2">
              <w:rPr>
                <w:rFonts w:ascii="GHEA Grapalat" w:hAnsi="GHEA Grapalat"/>
                <w:sz w:val="16"/>
                <w:szCs w:val="16"/>
              </w:rPr>
              <w:t>ab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06 </w:t>
            </w:r>
            <w:r w:rsidRPr="00BD5EA2">
              <w:rPr>
                <w:rFonts w:ascii="GHEA Grapalat" w:hAnsi="GHEA Grapalat"/>
                <w:sz w:val="16"/>
                <w:szCs w:val="16"/>
              </w:rPr>
              <w:t>n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01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ba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03 </w:t>
            </w:r>
            <w:r w:rsidRPr="00BD5EA2">
              <w:rPr>
                <w:rFonts w:ascii="GHEA Grapalat" w:hAnsi="GHEA Grapalat"/>
                <w:sz w:val="16"/>
                <w:szCs w:val="16"/>
              </w:rPr>
              <w:t>s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01</w:t>
            </w:r>
            <w:r w:rsidRPr="00BD5EA2">
              <w:rPr>
                <w:rFonts w:ascii="GHEA Grapalat" w:hAnsi="GHEA Grapalat"/>
                <w:sz w:val="16"/>
                <w:szCs w:val="16"/>
              </w:rPr>
              <w:t>ha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03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8A43" w14:textId="77777777" w:rsidR="006511F7" w:rsidRPr="00C97FFB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050E" w14:textId="7CE175E2" w:rsidR="006511F7" w:rsidRPr="0030442C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тетрокаин</w:t>
            </w:r>
            <w:proofErr w:type="spellEnd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, пластиковый флакон 1 мг / мл -10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C652" w14:textId="70744F44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28A1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979C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FD76" w14:textId="4E47FFC9" w:rsidR="006511F7" w:rsidRPr="0030442C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5DC6" w14:textId="7DE85275" w:rsidR="006511F7" w:rsidRPr="0030442C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60D4" w14:textId="54B0467E" w:rsidR="006511F7" w:rsidRPr="0030442C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A06E13" w14:textId="098D3082" w:rsidR="006511F7" w:rsidRPr="0030442C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0A4CA8EC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A437" w14:textId="3ED67D42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28.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D0FB" w14:textId="4C989F60" w:rsidR="006511F7" w:rsidRPr="004D779F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33661116/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28E4" w14:textId="5485DBEB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լիդոկային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c01bb01, c05ad01, d04ab01, n01bb02, r02ad02, s01ha07, s02da01</w:t>
            </w:r>
            <w:r>
              <w:rPr>
                <w:rFonts w:ascii="GHEA Grapalat" w:hAnsi="GHEA Grapalat"/>
                <w:sz w:val="16"/>
                <w:szCs w:val="16"/>
              </w:rPr>
              <w:t xml:space="preserve"> 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8879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5509" w14:textId="2734DAD1" w:rsidR="006511F7" w:rsidRPr="00B50C14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D779F">
              <w:rPr>
                <w:rFonts w:ascii="GHEA Grapalat" w:hAnsi="GHEA Grapalat"/>
                <w:sz w:val="16"/>
                <w:szCs w:val="16"/>
                <w:lang w:val="ru-RU"/>
              </w:rPr>
              <w:t xml:space="preserve">Лидокаин (лидокаина гидрохлорид) раствор для инъекций 2 мг / мл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–</w:t>
            </w:r>
            <w:r w:rsidRPr="004D779F">
              <w:rPr>
                <w:rFonts w:ascii="GHEA Grapalat" w:hAnsi="GHEA Grapalat"/>
                <w:sz w:val="16"/>
                <w:szCs w:val="16"/>
                <w:lang w:val="ru-RU"/>
              </w:rPr>
              <w:t xml:space="preserve"> 2 мл, стеклянные флаконы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1441" w14:textId="57862191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0795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D6A3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20A1" w14:textId="3B2CB3B0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8C2B" w14:textId="7718BDD4" w:rsidR="006511F7" w:rsidRPr="008B639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12A1" w14:textId="0B376215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CB8F7E" w14:textId="66BA810A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0314EA69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DB10" w14:textId="2892A0C1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29.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AFEF" w14:textId="32D466D9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33671130/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235E" w14:textId="36096490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դիֆենհիդրամին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d04aa32, d04aa32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81D2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49BA" w14:textId="07A23FEE" w:rsidR="006511F7" w:rsidRPr="004D779F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Дифенгидрамин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гидрохлорид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дифенгидрамина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)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дифенгидрамин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гидрохлорид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дифенгидрамина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)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раствор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инъекций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/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ампулы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6967A7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proofErr w:type="spellStart"/>
            <w:r w:rsidRPr="00723615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48BF" w14:textId="767B37DE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C1F8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273A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B7A2" w14:textId="3CF62F78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9A58" w14:textId="5F53AC9D" w:rsidR="006511F7" w:rsidRPr="008B639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E94E" w14:textId="2811F7B3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3D05D1" w14:textId="545860BF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27F83BB6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D124" w14:textId="349AA3BB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1A89" w14:textId="08D767BB" w:rsidR="006511F7" w:rsidRPr="004D779F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24311530/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C60C" w14:textId="081F863F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Ջրածնի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պերօքսիդ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90C1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0026" w14:textId="4B6770A7" w:rsidR="006511F7" w:rsidRPr="004D779F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102BE">
              <w:rPr>
                <w:rFonts w:ascii="GHEA Grapalat" w:hAnsi="GHEA Grapalat"/>
                <w:sz w:val="16"/>
                <w:szCs w:val="16"/>
                <w:lang w:val="ru-RU"/>
              </w:rPr>
              <w:t>3% -100 мл перекиси водорода Поставка в емкостях по 100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88F2" w14:textId="5A598B8F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8F46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1E5C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9686" w14:textId="4B87E1D7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6A1F" w14:textId="52ADB029" w:rsidR="006511F7" w:rsidRPr="008B639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0021" w14:textId="6343C43B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91B5CD" w14:textId="3860107A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79FDBC90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FCB0" w14:textId="6F065AB7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C674" w14:textId="46FAD94E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286D" w14:textId="77777777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</w:p>
          <w:p w14:paraId="750513CC" w14:textId="2323B963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Լեվոմիկոլի քսուկ 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7A22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3F5A" w14:textId="77777777" w:rsidR="006511F7" w:rsidRPr="00B50C14" w:rsidRDefault="006511F7" w:rsidP="006511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Другие лекарства</w:t>
            </w:r>
          </w:p>
          <w:p w14:paraId="3EBB6276" w14:textId="643C3350" w:rsidR="006511F7" w:rsidRPr="004D779F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 xml:space="preserve">/ </w:t>
            </w:r>
            <w:proofErr w:type="spellStart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Левомиколь</w:t>
            </w:r>
            <w:proofErr w:type="spellEnd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 xml:space="preserve"> мазь 40 мг капсулы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293A" w14:textId="7489792C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602D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6A7A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92C6" w14:textId="36EFC761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A893" w14:textId="1E7A6299" w:rsidR="006511F7" w:rsidRPr="008B639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BF6F" w14:textId="582552A9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94C95D" w14:textId="2AE0F763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3AE5A15B" w14:textId="77777777" w:rsidTr="007C1C11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F580" w14:textId="7C0AA9C4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32.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E5F9" w14:textId="17F409A8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33651134/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5D51" w14:textId="0B0404F9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Ցիպրոֆլօքսացին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 0,3% 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ակնակաթիլ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E0CB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D8DF" w14:textId="77777777" w:rsidR="006511F7" w:rsidRPr="001B202C" w:rsidRDefault="006511F7" w:rsidP="006511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Ципрофлоксацин</w:t>
            </w:r>
            <w:proofErr w:type="spellEnd"/>
            <w:r w:rsidRPr="001B202C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гидрохлорид</w:t>
            </w:r>
            <w:proofErr w:type="spellEnd"/>
            <w:r w:rsidRPr="001B202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ципрофлоксацина</w:t>
            </w:r>
            <w:proofErr w:type="spellEnd"/>
            <w:r w:rsidRPr="001B202C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1BA08299" w14:textId="3462D3A1" w:rsidR="006511F7" w:rsidRPr="00723615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ципрофлоксацин</w:t>
            </w:r>
            <w:proofErr w:type="spellEnd"/>
            <w:r w:rsidRPr="001B202C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ципрофлоксацина</w:t>
            </w:r>
            <w:proofErr w:type="spellEnd"/>
            <w:r w:rsidRPr="001B202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гидрохлорид</w:t>
            </w:r>
            <w:proofErr w:type="spellEnd"/>
            <w:r w:rsidRPr="001B202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глазные</w:t>
            </w:r>
            <w:proofErr w:type="spellEnd"/>
            <w:r w:rsidRPr="001B202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капли</w:t>
            </w:r>
            <w:proofErr w:type="spellEnd"/>
            <w:r w:rsidRPr="001B202C">
              <w:rPr>
                <w:rFonts w:ascii="GHEA Grapalat" w:hAnsi="GHEA Grapalat"/>
                <w:sz w:val="16"/>
                <w:szCs w:val="16"/>
              </w:rPr>
              <w:t xml:space="preserve"> 3 </w:t>
            </w: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  <w:r w:rsidRPr="001B202C">
              <w:rPr>
                <w:rFonts w:ascii="GHEA Grapalat" w:hAnsi="GHEA Grapalat"/>
                <w:sz w:val="16"/>
                <w:szCs w:val="16"/>
              </w:rPr>
              <w:t xml:space="preserve"> / мл-10 </w:t>
            </w:r>
            <w:proofErr w:type="spellStart"/>
            <w:r w:rsidRPr="001B202C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D98E" w14:textId="4E5DA18D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22B4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58FC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B6A7" w14:textId="27C098A6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0F37" w14:textId="49F27980" w:rsidR="006511F7" w:rsidRPr="008B639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960F" w14:textId="762BF2D9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2C9890" w14:textId="0F105663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045D253B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7CC1" w14:textId="27640A5F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E044" w14:textId="720714D4" w:rsidR="006511F7" w:rsidRPr="002D01C5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33631170/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56C4" w14:textId="01A100BC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տետրացիկլին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a01ab13, d06aa04, j01aa07, s01aa09, s02aa08, s03aa02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4A4F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9FE0" w14:textId="2A02A10F" w:rsidR="006511F7" w:rsidRPr="002D01C5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46B4C">
              <w:rPr>
                <w:rFonts w:ascii="GHEA Grapalat" w:hAnsi="GHEA Grapalat"/>
                <w:sz w:val="16"/>
                <w:szCs w:val="16"/>
                <w:lang w:val="ru-RU"/>
              </w:rPr>
              <w:t xml:space="preserve">Тетрациклин </w:t>
            </w:r>
            <w:proofErr w:type="spellStart"/>
            <w:r w:rsidRPr="00C46B4C">
              <w:rPr>
                <w:rFonts w:ascii="GHEA Grapalat" w:hAnsi="GHEA Grapalat"/>
                <w:sz w:val="16"/>
                <w:szCs w:val="16"/>
                <w:lang w:val="ru-RU"/>
              </w:rPr>
              <w:t>тетрациклин</w:t>
            </w:r>
            <w:proofErr w:type="spellEnd"/>
            <w:r w:rsidRPr="00C46B4C">
              <w:rPr>
                <w:rFonts w:ascii="GHEA Grapalat" w:hAnsi="GHEA Grapalat"/>
                <w:sz w:val="16"/>
                <w:szCs w:val="16"/>
                <w:lang w:val="ru-RU"/>
              </w:rPr>
              <w:t>, крем для глаз, 10 мг / г, алюминиевая капсула 3,0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32C9" w14:textId="41E97AF1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1DC4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AC63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370C" w14:textId="22ACEBED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7C1C" w14:textId="630134E2" w:rsidR="006511F7" w:rsidRPr="008B639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1338" w14:textId="4056A109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DB050B" w14:textId="566CB56D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487D764D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A044" w14:textId="59DE4930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34.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0155" w14:textId="6F0011B6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33141125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EF4D" w14:textId="2CA67634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Նյութեր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կար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դնելու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 –վիրաբուժական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 w:cs="Sylfaen"/>
                <w:sz w:val="16"/>
                <w:szCs w:val="16"/>
                <w:lang w:val="hy-AM"/>
              </w:rPr>
              <w:t>կարանյութ /պրոլել N 3.0 կտրող/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1325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58CA" w14:textId="61E08A01" w:rsidR="006511F7" w:rsidRPr="002D01C5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Хирургические: /</w:t>
            </w:r>
            <w:proofErr w:type="spellStart"/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prole</w:t>
            </w:r>
            <w:proofErr w:type="spellEnd"/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D01C5">
              <w:rPr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 xml:space="preserve">.0, </w:t>
            </w:r>
            <w:proofErr w:type="spellStart"/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иглорез</w:t>
            </w:r>
            <w:proofErr w:type="spellEnd"/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, 12 шт. в коробке x 2 коробки: 24 шт./ стерильные,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423B" w14:textId="3B7E10DD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AD38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2ABC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75FF" w14:textId="5EE3B1D9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48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6950" w14:textId="039359FE" w:rsidR="006511F7" w:rsidRPr="002D01C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0C50" w14:textId="46F01FA4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A62244" w14:textId="04FAC387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1D03053B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7DC3" w14:textId="7618875D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35.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687E" w14:textId="2829FE08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B4FD" w14:textId="7B6034C0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յք /Վալիդոլ/ դեղահատ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3AA2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21D5" w14:textId="75924E1F" w:rsidR="006511F7" w:rsidRPr="00723615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7FF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Другое лекарство /Валидол/ таблетка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BF12" w14:textId="08CBDF4B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Calibri" w:hAnsi="Calibri" w:cs="Calibri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F572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036F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9E2E" w14:textId="602AA7FF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10EB" w14:textId="5004314A" w:rsidR="006511F7" w:rsidRPr="002D01C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E8C7" w14:textId="57143656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41F93B" w14:textId="7A79794F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39C86926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2068" w14:textId="5CEE15BD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1CEB" w14:textId="77777777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3EDA32F2" w14:textId="77777777" w:rsidR="006511F7" w:rsidRPr="0084308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14</w:t>
            </w:r>
          </w:p>
          <w:p w14:paraId="7A790BA5" w14:textId="77777777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BF4B" w14:textId="5D61F918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/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ֆուրացիլինի քսուկ/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4795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06D4" w14:textId="07B5CED0" w:rsidR="006511F7" w:rsidRPr="00723615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23386">
              <w:rPr>
                <w:rFonts w:ascii="GHEA Grapalat" w:hAnsi="GHEA Grapalat"/>
                <w:sz w:val="16"/>
                <w:szCs w:val="16"/>
              </w:rPr>
              <w:t>порошок</w:t>
            </w:r>
            <w:proofErr w:type="spellEnd"/>
            <w:r w:rsidRPr="008233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23386">
              <w:rPr>
                <w:rFonts w:ascii="GHEA Grapalat" w:hAnsi="GHEA Grapalat"/>
                <w:sz w:val="16"/>
                <w:szCs w:val="16"/>
              </w:rPr>
              <w:t>фурациллина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A03C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0,2-25</w:t>
            </w:r>
            <w:r w:rsidRPr="0082338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DBD8" w14:textId="64CBB526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A571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ADD3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6653" w14:textId="5F7BDD7E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3C7E" w14:textId="484DB286" w:rsidR="006511F7" w:rsidRPr="002D01C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8C69" w14:textId="67C69D50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85B6E" w14:textId="498DEFB6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0DF3E428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3F7E" w14:textId="41607701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37.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9AF1" w14:textId="117FAD0D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33691176/</w:t>
            </w:r>
            <w:r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E50B" w14:textId="51D42793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դեղորայք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վիշնևսկու  քսուկ</w:t>
            </w:r>
            <w:r w:rsidRPr="00BD5EA2">
              <w:rPr>
                <w:rFonts w:ascii="GHEA Grapalat" w:hAnsi="GHEA Grapalat"/>
                <w:sz w:val="16"/>
                <w:szCs w:val="16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BA81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A2BB" w14:textId="1F1C9173" w:rsidR="006511F7" w:rsidRPr="00521F5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Другие лекарственные средства/мазь Вишневского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BECC" w14:textId="2604B355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5853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352E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F510" w14:textId="2DED0E48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2800" w14:textId="1D059F3C" w:rsidR="006511F7" w:rsidRPr="002D01C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62E4" w14:textId="7BBA8F52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4284F8" w14:textId="3F19246A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30442C" w14:paraId="45266D29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921E" w14:textId="41651D5D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38.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552D" w14:textId="5700D5DF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33671116/</w:t>
            </w:r>
            <w:r w:rsidRPr="00BD5EA2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75BE" w14:textId="1CD06058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քսիլոմետազոլին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 xml:space="preserve"> r01aa07, r01ab06, s01ga03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BE0F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1C97" w14:textId="3526DDE3" w:rsidR="006511F7" w:rsidRPr="00521F5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C11E6">
              <w:rPr>
                <w:rFonts w:ascii="GHEA Grapalat" w:hAnsi="GHEA Grapalat"/>
                <w:sz w:val="16"/>
                <w:szCs w:val="16"/>
                <w:lang w:val="ru-RU"/>
              </w:rPr>
              <w:t>Ксилометазолина</w:t>
            </w:r>
            <w:proofErr w:type="spellEnd"/>
            <w:r w:rsidRPr="003C11E6">
              <w:rPr>
                <w:rFonts w:ascii="GHEA Grapalat" w:hAnsi="GHEA Grapalat"/>
                <w:sz w:val="16"/>
                <w:szCs w:val="16"/>
                <w:lang w:val="ru-RU"/>
              </w:rPr>
              <w:t xml:space="preserve"> гидрохлорид (</w:t>
            </w:r>
            <w:proofErr w:type="spellStart"/>
            <w:r w:rsidRPr="003C11E6">
              <w:rPr>
                <w:rFonts w:ascii="GHEA Grapalat" w:hAnsi="GHEA Grapalat"/>
                <w:sz w:val="16"/>
                <w:szCs w:val="16"/>
                <w:lang w:val="ru-RU"/>
              </w:rPr>
              <w:t>ксилометазолина</w:t>
            </w:r>
            <w:proofErr w:type="spellEnd"/>
            <w:r w:rsidRPr="003C11E6">
              <w:rPr>
                <w:rFonts w:ascii="GHEA Grapalat" w:hAnsi="GHEA Grapalat"/>
                <w:sz w:val="16"/>
                <w:szCs w:val="16"/>
                <w:lang w:val="ru-RU"/>
              </w:rPr>
              <w:t xml:space="preserve"> гидрохлорид), капли в нос, 0,5 мг / мл-10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B035" w14:textId="2F1B2C7A" w:rsidR="006511F7" w:rsidRPr="00F1348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DC10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208F" w14:textId="77777777" w:rsidR="006511F7" w:rsidRPr="0030442C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0A7C" w14:textId="7A499C05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E654" w14:textId="70578992" w:rsidR="006511F7" w:rsidRPr="002D01C5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>Гюмри</w:t>
            </w:r>
            <w:r w:rsidRPr="008B6395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EF98" w14:textId="69458E1D" w:rsidR="006511F7" w:rsidRPr="00BD5EA2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C618B35" w14:textId="2C69D3EA" w:rsidR="006511F7" w:rsidRPr="00E44784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7DC07F03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0EBE" w14:textId="2A434916" w:rsidR="006511F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5096" w14:textId="1F887B78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33141143/1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61DC" w14:textId="660B2C09" w:rsidR="006511F7" w:rsidRPr="00BD5EA2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սկարիֆիկատոր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մետաղյա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06D2" w14:textId="77777777" w:rsidR="006511F7" w:rsidRPr="0030442C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6E39" w14:textId="2822AB68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02B13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Металлический скарификатор. Скарификатор: прокалывающее устройство для взятия образцов </w:t>
            </w:r>
            <w:r w:rsidRPr="00D02B13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крови, одноразового использования. Фирменное наименование. Условные обозначения: «хранить в сухом месте».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4292" w14:textId="59CC7FA6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lastRenderedPageBreak/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A7EA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A3C9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1F86" w14:textId="74F37109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38CA" w14:textId="4FA12FFF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>Гюмри</w:t>
            </w:r>
            <w:r w:rsidRPr="008B6395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6071" w14:textId="11BC8FD6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500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A0BEB2" w14:textId="2ADC07FF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52D33E46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A15B" w14:textId="496DBF0F" w:rsidR="006511F7" w:rsidRPr="00324588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BF14" w14:textId="06D9A725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33611170/2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43BF" w14:textId="3F7166C3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Դրոտավերին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40մգ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E7C1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AA22" w14:textId="75504A3D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14A16">
              <w:rPr>
                <w:rFonts w:ascii="Arial Unicode" w:hAnsi="Arial Unicode"/>
                <w:sz w:val="14"/>
                <w:szCs w:val="14"/>
                <w:lang w:val="ru-RU"/>
              </w:rPr>
              <w:t xml:space="preserve">Таблетка </w:t>
            </w:r>
            <w:proofErr w:type="spellStart"/>
            <w:r w:rsidRPr="00114A16">
              <w:rPr>
                <w:rFonts w:ascii="Arial Unicode" w:hAnsi="Arial Unicode"/>
                <w:sz w:val="14"/>
                <w:szCs w:val="14"/>
                <w:lang w:val="ru-RU"/>
              </w:rPr>
              <w:t>дротаверина</w:t>
            </w:r>
            <w:proofErr w:type="spellEnd"/>
            <w:r w:rsidRPr="00114A16">
              <w:rPr>
                <w:rFonts w:ascii="Arial Unicode" w:hAnsi="Arial Unicode"/>
                <w:sz w:val="14"/>
                <w:szCs w:val="14"/>
                <w:lang w:val="ru-RU"/>
              </w:rPr>
              <w:t xml:space="preserve"> 40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BE15" w14:textId="243CF428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FC67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CDEA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6353" w14:textId="3A4464F9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2E69" w14:textId="3AFDB176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4204" w14:textId="318DE225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68856B" w14:textId="2B297CF6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7B0706AF" w14:textId="77777777" w:rsidTr="00F149B3">
        <w:trPr>
          <w:trHeight w:val="45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A934" w14:textId="3BE2864A" w:rsidR="006511F7" w:rsidRPr="00620CD0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E1B8" w14:textId="28BA5E1E" w:rsidR="006511F7" w:rsidRPr="00620CD0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631260/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21AA" w14:textId="59DD0B9B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Յոդ</w:t>
            </w:r>
            <w:r w:rsidRPr="00BD5EA2">
              <w:rPr>
                <w:rFonts w:ascii="GHEA Grapalat" w:hAnsi="GHEA Grapalat"/>
                <w:sz w:val="16"/>
                <w:szCs w:val="16"/>
              </w:rPr>
              <w:t>ի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ոգեթուրմ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5E15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380E" w14:textId="2478B09C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B57C9">
              <w:rPr>
                <w:rFonts w:ascii="GHEA Grapalat" w:hAnsi="GHEA Grapalat"/>
                <w:sz w:val="16"/>
                <w:szCs w:val="16"/>
              </w:rPr>
              <w:t>Йодная</w:t>
            </w:r>
            <w:proofErr w:type="spellEnd"/>
            <w:r w:rsidRPr="005B57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B57C9">
              <w:rPr>
                <w:rFonts w:ascii="GHEA Grapalat" w:hAnsi="GHEA Grapalat"/>
                <w:sz w:val="16"/>
                <w:szCs w:val="16"/>
              </w:rPr>
              <w:t>настойка</w:t>
            </w:r>
            <w:proofErr w:type="spellEnd"/>
            <w:r w:rsidRPr="005B57C9">
              <w:rPr>
                <w:rFonts w:ascii="GHEA Grapalat" w:hAnsi="GHEA Grapalat"/>
                <w:sz w:val="16"/>
                <w:szCs w:val="16"/>
              </w:rPr>
              <w:t xml:space="preserve"> 5%-30мл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1E32" w14:textId="451C0532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24FA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693B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D12D" w14:textId="6CE2844A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95E5" w14:textId="2617A72E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576B" w14:textId="7475632E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8C8CEC" w14:textId="566AC2E3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2C2D0F68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408C" w14:textId="6A4954DB" w:rsidR="006511F7" w:rsidRPr="00F149B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42.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11DA" w14:textId="4D7A3989" w:rsidR="006511F7" w:rsidRPr="00350794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33631230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AD9D" w14:textId="4A254432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Բետադինի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 w:rsidRPr="00BD5EA2">
              <w:rPr>
                <w:rFonts w:ascii="GHEA Grapalat" w:hAnsi="GHEA Grapalat"/>
                <w:sz w:val="16"/>
                <w:szCs w:val="16"/>
              </w:rPr>
              <w:t xml:space="preserve">% 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  <w:r w:rsidRPr="00BD5EA2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3C93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9364" w14:textId="44FCE1C0" w:rsidR="006511F7" w:rsidRPr="0030442C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Бетадин</w:t>
            </w:r>
            <w:proofErr w:type="spellEnd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 xml:space="preserve"> раствор для наружного применения 10%.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41D1" w14:textId="346D4FB4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A446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F7DC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7216" w14:textId="48F9F0EF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948C" w14:textId="2D67953D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C7E8" w14:textId="251282EB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BDCB4D" w14:textId="002CF383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3F0BDDC0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426D" w14:textId="22E15C64" w:rsidR="006511F7" w:rsidRPr="00350794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43.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1C2C" w14:textId="53CEC869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33661122/4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B640" w14:textId="6E11075C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500մգ 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8F3E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F6C6" w14:textId="660BCC79" w:rsidR="006511F7" w:rsidRPr="0030442C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Таблетка</w:t>
            </w:r>
            <w:proofErr w:type="spellEnd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</w:t>
            </w:r>
            <w:proofErr w:type="spellStart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парацетамола</w:t>
            </w:r>
            <w:proofErr w:type="spellEnd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500 </w:t>
            </w:r>
            <w:proofErr w:type="spellStart"/>
            <w:r w:rsidRPr="00114A16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B4B7" w14:textId="6DB019F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9F75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1037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D71C" w14:textId="379CE9F3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31CE" w14:textId="31D6D6F3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5D37" w14:textId="1A010857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BED55C" w14:textId="34A99FD6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771A75DB" w14:textId="77777777" w:rsidTr="009D63B0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241A" w14:textId="021A01BA" w:rsidR="006511F7" w:rsidRPr="006B688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E01A" w14:textId="4177EE9B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33141110/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0A28" w14:textId="2125F391" w:rsidR="006511F7" w:rsidRPr="00C97FFB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Վիրակապեր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հականեխված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 xml:space="preserve"> 7</w:t>
            </w:r>
            <w:r w:rsidRPr="00BD5EA2">
              <w:rPr>
                <w:rFonts w:ascii="GHEA Grapalat" w:hAnsi="GHEA Grapalat"/>
                <w:sz w:val="16"/>
                <w:szCs w:val="16"/>
              </w:rPr>
              <w:t>x</w:t>
            </w:r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14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 w:rsidRPr="00C97FFB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69A8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5D06" w14:textId="46E28487" w:rsidR="006511F7" w:rsidRPr="006B688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 xml:space="preserve">Бинты нестерильные </w:t>
            </w:r>
            <w:r>
              <w:rPr>
                <w:rFonts w:ascii="GHEA Grapalat" w:hAnsi="GHEA Grapalat"/>
                <w:sz w:val="16"/>
                <w:szCs w:val="16"/>
              </w:rPr>
              <w:t>7</w:t>
            </w:r>
            <w:r w:rsidRPr="004769DE">
              <w:rPr>
                <w:rFonts w:ascii="GHEA Grapalat" w:hAnsi="GHEA Grapalat"/>
                <w:sz w:val="16"/>
                <w:szCs w:val="16"/>
                <w:lang w:val="ru-RU"/>
              </w:rPr>
              <w:t>х1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86EC" w14:textId="3ABA8CAB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DA1D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3DDD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0B04" w14:textId="4A3BBB36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A073" w14:textId="78EFA4C9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2954" w14:textId="7790F659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FE5548" w14:textId="1A875B0C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1AEA2715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FAF5" w14:textId="19593C1E" w:rsidR="006511F7" w:rsidRPr="006B688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45.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465F" w14:textId="650C0F63" w:rsidR="006511F7" w:rsidRPr="006B688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24411400/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7B48" w14:textId="6FCFD4A6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Հեղուկ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ամոնիակ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7205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DCD7" w14:textId="1E4E31BB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 xml:space="preserve">Жидкий аммиак 10%. Предоставляем контейнеры по 30 </w:t>
            </w:r>
            <w:proofErr w:type="spellStart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>мл.</w:t>
            </w:r>
            <w:r w:rsidRPr="00B50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покрытые</w:t>
            </w:r>
            <w:proofErr w:type="spellEnd"/>
            <w:r w:rsidRPr="00B50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пленочной оболочкой,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18B1" w14:textId="38D6A488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06B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44EC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F995" w14:textId="245E200C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BFE5" w14:textId="5768E25C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63D9" w14:textId="6DC0D529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944363" w14:textId="19BE7BC2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359EFEB1" w14:textId="77777777" w:rsidTr="00CA6F9D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C7D7" w14:textId="54146D39" w:rsidR="006511F7" w:rsidRPr="006B688E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46.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6496" w14:textId="17F6669E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33141110/</w:t>
            </w:r>
            <w:r>
              <w:rPr>
                <w:rFonts w:ascii="GHEA Grapalat" w:hAnsi="GHEA Grapalat" w:cs="Arial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B465" w14:textId="7CB48251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Վիրակապեր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գիպսակապ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20x3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61BB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1103" w14:textId="5804D685" w:rsidR="006511F7" w:rsidRPr="00D02B13" w:rsidRDefault="00297882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97882">
              <w:rPr>
                <w:rFonts w:ascii="GHEA Grapalat" w:hAnsi="GHEA Grapalat"/>
                <w:sz w:val="16"/>
                <w:szCs w:val="16"/>
                <w:lang w:val="ru-RU"/>
              </w:rPr>
              <w:t>Гипсовая повязка 20х3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5DE7" w14:textId="463C1270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6181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4BA2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616B" w14:textId="4A003A49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800" w14:textId="47D243CD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DF55" w14:textId="687FE5B7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2C96B8" w14:textId="0D9C79F2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1391B8D2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8192" w14:textId="0139CA00" w:rsidR="006511F7" w:rsidRPr="003A68ED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47.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B1E0" w14:textId="2A65E8A7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C7623">
              <w:rPr>
                <w:rFonts w:ascii="GHEA Grapalat" w:hAnsi="GHEA Grapalat"/>
                <w:sz w:val="16"/>
                <w:szCs w:val="16"/>
              </w:rPr>
              <w:t>33141142</w:t>
            </w:r>
            <w:r>
              <w:rPr>
                <w:rFonts w:ascii="GHEA Grapalat" w:hAnsi="GHEA Grapalat"/>
                <w:sz w:val="16"/>
                <w:szCs w:val="16"/>
              </w:rPr>
              <w:t>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D7B0" w14:textId="5B26D00F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Ներարկիչներ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2</w:t>
            </w:r>
            <w:r w:rsidRPr="001C7623">
              <w:rPr>
                <w:rFonts w:ascii="GHEA Grapalat" w:hAnsi="GHEA Grapalat"/>
                <w:sz w:val="16"/>
                <w:szCs w:val="16"/>
              </w:rPr>
              <w:t>մլ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3169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6502" w14:textId="7D81FB0A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14E39">
              <w:rPr>
                <w:rFonts w:ascii="GHEA Grapalat" w:hAnsi="GHEA Grapalat"/>
                <w:sz w:val="16"/>
                <w:szCs w:val="16"/>
                <w:lang w:val="ru-RU"/>
              </w:rPr>
              <w:t>Шприцы одноразовые с иглой 2 мл. Условные обозначения: «хранить в сухом месте».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CBBB" w14:textId="7FBFF67C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7BC7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8000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3979" w14:textId="05C8D8C4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96A5" w14:textId="33D60916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20EA" w14:textId="18658911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6E9D35" w14:textId="4448B568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5BBE0DD7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7979" w14:textId="2BE0A0EB" w:rsidR="006511F7" w:rsidRPr="00A654EA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48.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161C" w14:textId="748497E6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C7623">
              <w:rPr>
                <w:rFonts w:ascii="GHEA Grapalat" w:hAnsi="GHEA Grapalat"/>
                <w:sz w:val="16"/>
                <w:szCs w:val="16"/>
              </w:rPr>
              <w:t>33141142</w:t>
            </w:r>
            <w:r>
              <w:rPr>
                <w:rFonts w:ascii="GHEA Grapalat" w:hAnsi="GHEA Grapalat"/>
                <w:sz w:val="16"/>
                <w:szCs w:val="16"/>
              </w:rPr>
              <w:t>/3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1373" w14:textId="165BED2B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Ներարկիչներ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10</w:t>
            </w:r>
            <w:r w:rsidRPr="007E67E1">
              <w:rPr>
                <w:rFonts w:ascii="GHEA Grapalat" w:hAnsi="GHEA Grapalat"/>
                <w:sz w:val="16"/>
                <w:szCs w:val="16"/>
              </w:rPr>
              <w:t>մլ</w:t>
            </w:r>
            <w:r>
              <w:rPr>
                <w:rFonts w:ascii="GHEA Grapalat" w:hAnsi="GHEA Grapalat"/>
                <w:sz w:val="16"/>
                <w:szCs w:val="16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1677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BE73" w14:textId="5971FE7A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14E39">
              <w:rPr>
                <w:rFonts w:ascii="GHEA Grapalat" w:hAnsi="GHEA Grapalat"/>
                <w:sz w:val="16"/>
                <w:szCs w:val="16"/>
                <w:lang w:val="ru-RU"/>
              </w:rPr>
              <w:t xml:space="preserve">Шприцы одноразовые с иглой </w:t>
            </w:r>
            <w:r w:rsidRPr="00877DBD">
              <w:rPr>
                <w:rFonts w:ascii="GHEA Grapalat" w:hAnsi="GHEA Grapalat"/>
                <w:sz w:val="16"/>
                <w:szCs w:val="16"/>
                <w:lang w:val="ru-RU"/>
              </w:rPr>
              <w:t>10</w:t>
            </w:r>
            <w:r w:rsidRPr="00214E39">
              <w:rPr>
                <w:rFonts w:ascii="GHEA Grapalat" w:hAnsi="GHEA Grapalat"/>
                <w:sz w:val="16"/>
                <w:szCs w:val="16"/>
                <w:lang w:val="ru-RU"/>
              </w:rPr>
              <w:t xml:space="preserve"> мл, Условные обозначения: «хранить в сухом месте».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3F35" w14:textId="361A6F55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B0A3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5BFF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0601" w14:textId="05308D4E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08F7" w14:textId="0C780B88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B2D6" w14:textId="745F1D18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CCA40C" w14:textId="7FEC26DD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1790A286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D34E" w14:textId="1B481AF5" w:rsidR="006511F7" w:rsidRPr="00877DBD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49.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513E" w14:textId="566A3076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33141227/2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A5BF" w14:textId="0B802A87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Նշտարներ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/ 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4B49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DA28" w14:textId="55B8F9D0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7DBD">
              <w:rPr>
                <w:rFonts w:ascii="GHEA Grapalat" w:hAnsi="GHEA Grapalat"/>
                <w:sz w:val="16"/>
                <w:szCs w:val="16"/>
                <w:lang w:val="ru-RU"/>
              </w:rPr>
              <w:t>лезвия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F192" w14:textId="011C2DDE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3AFD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EAA7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F457" w14:textId="32A9A25C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881E" w14:textId="0F400F88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D0EC" w14:textId="48D90BCC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DC879" w14:textId="54D5E758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511E0D6B" w14:textId="77777777" w:rsidTr="008D4392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F647" w14:textId="673BBCEF" w:rsidR="006511F7" w:rsidRPr="00877DBD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FE9F" w14:textId="1F7E51D2" w:rsidR="006511F7" w:rsidRPr="00877DBD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24321340/</w:t>
            </w: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0B47" w14:textId="577E1F6F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Էթանոլ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83D3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181C" w14:textId="6CA9BEA4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967A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этанол раствор этанола 96%, флакон 100 мл Подача флакон 100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B793" w14:textId="470389D2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4E3B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0061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6601" w14:textId="30C65FAA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E2E4" w14:textId="23D897F0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3D50" w14:textId="4E3EADFF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0A02E6" w14:textId="6CEF8187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071464F1" w14:textId="77777777" w:rsidTr="00C67665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F48D" w14:textId="6E0A3D31" w:rsidR="006511F7" w:rsidRPr="00877DBD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B2B2" w14:textId="4C92AD9D" w:rsidR="006511F7" w:rsidRPr="004531AA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33661153/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1899" w14:textId="46793027" w:rsidR="006511F7" w:rsidRPr="004531AA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դեքսամեթազոն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</w:rPr>
              <w:t xml:space="preserve"> a01ac02, c05aa09, d07ab19, d07xb05, </w:t>
            </w:r>
            <w:proofErr w:type="spellStart"/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9FCA" w14:textId="77777777" w:rsidR="006511F7" w:rsidRPr="004531AA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EC0B" w14:textId="691A11AF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46B4C">
              <w:rPr>
                <w:rFonts w:ascii="GHEA Grapalat" w:hAnsi="GHEA Grapalat"/>
                <w:sz w:val="16"/>
                <w:szCs w:val="16"/>
                <w:lang w:val="ru-RU"/>
              </w:rPr>
              <w:t>Дексаметазон, глазные капли дексаметазон 1 мг / мл, пластиковый флакон 10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0571" w14:textId="28255EB0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704D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3946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23A5" w14:textId="4550D818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5C64" w14:textId="03D77DEF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2E16" w14:textId="7D06DF96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D8DFF3" w14:textId="0BBC6C51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6DEBAB48" w14:textId="77777777" w:rsidTr="00C625F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7E0D" w14:textId="4B107500" w:rsidR="006511F7" w:rsidRPr="004531AA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52.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70D8" w14:textId="7176E6C7" w:rsidR="006511F7" w:rsidRPr="004531AA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/>
                <w:sz w:val="16"/>
                <w:szCs w:val="16"/>
              </w:rPr>
              <w:t>33141111/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EA2F" w14:textId="542E0028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/>
                <w:sz w:val="16"/>
                <w:szCs w:val="16"/>
              </w:rPr>
              <w:t>Սպեղանի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</w:t>
            </w:r>
            <w:r w:rsidRPr="00BD5EA2">
              <w:rPr>
                <w:rFonts w:ascii="GHEA Grapalat" w:hAnsi="GHEA Grapalat"/>
                <w:sz w:val="16"/>
                <w:szCs w:val="16"/>
              </w:rPr>
              <w:t>եյկոպլաստ</w:t>
            </w:r>
            <w:proofErr w:type="spellEnd"/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 xml:space="preserve"> 2,</w:t>
            </w:r>
            <w:r w:rsidRPr="00BD5EA2">
              <w:rPr>
                <w:rFonts w:ascii="GHEA Grapalat" w:hAnsi="GHEA Grapalat"/>
                <w:sz w:val="16"/>
                <w:szCs w:val="16"/>
              </w:rPr>
              <w:t>5x5</w:t>
            </w:r>
            <w:r w:rsidRPr="00BD5EA2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D23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9D2B" w14:textId="5790A75E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70E2F">
              <w:rPr>
                <w:rFonts w:ascii="GHEA Grapalat" w:hAnsi="GHEA Grapalat"/>
                <w:sz w:val="16"/>
                <w:szCs w:val="16"/>
              </w:rPr>
              <w:t>Клейкая</w:t>
            </w:r>
            <w:proofErr w:type="spellEnd"/>
            <w:r w:rsidRPr="00570E2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0E2F">
              <w:rPr>
                <w:rFonts w:ascii="GHEA Grapalat" w:hAnsi="GHEA Grapalat"/>
                <w:sz w:val="16"/>
                <w:szCs w:val="16"/>
              </w:rPr>
              <w:t>лента</w:t>
            </w:r>
            <w:proofErr w:type="spellEnd"/>
            <w:r w:rsidRPr="00570E2F">
              <w:rPr>
                <w:rFonts w:ascii="GHEA Grapalat" w:hAnsi="GHEA Grapalat"/>
                <w:sz w:val="16"/>
                <w:szCs w:val="16"/>
              </w:rPr>
              <w:t xml:space="preserve"> 2,5х5.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5237" w14:textId="6371B0B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C86B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92CE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ABD2" w14:textId="497EFAAB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7FF7" w14:textId="48FAFACF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F721" w14:textId="5C81B810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618302" w14:textId="1DC39B42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191550B8" w14:textId="77777777" w:rsidTr="004E764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090D" w14:textId="4A140865" w:rsidR="006511F7" w:rsidRPr="004531AA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53.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E355" w14:textId="0F9383E7" w:rsidR="006511F7" w:rsidRPr="00E136C7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5EA2">
              <w:rPr>
                <w:rFonts w:ascii="GHEA Grapalat" w:hAnsi="GHEA Grapalat" w:cs="Arial"/>
                <w:sz w:val="16"/>
                <w:szCs w:val="16"/>
              </w:rPr>
              <w:t>33661159/</w:t>
            </w: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02C7" w14:textId="4D9FA979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ֆենիլէֆրին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>(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BD5EA2">
              <w:rPr>
                <w:rFonts w:ascii="GHEA Grapalat" w:hAnsi="GHEA Grapalat" w:cs="Sylfaen"/>
                <w:sz w:val="16"/>
                <w:szCs w:val="16"/>
              </w:rPr>
              <w:t>ֆենիլէֆրինիհիդրոքլորիդ</w:t>
            </w:r>
            <w:proofErr w:type="spellEnd"/>
            <w:r w:rsidRPr="00BD5EA2">
              <w:rPr>
                <w:rFonts w:ascii="GHEA Grapalat" w:hAnsi="GHEA Grapalat" w:cs="Arial"/>
                <w:sz w:val="16"/>
                <w:szCs w:val="16"/>
              </w:rPr>
              <w:t>)  C01CA06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7066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C64E" w14:textId="63F83AD1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863F8">
              <w:rPr>
                <w:rFonts w:ascii="GHEA Grapalat" w:hAnsi="GHEA Grapalat"/>
                <w:sz w:val="16"/>
                <w:szCs w:val="16"/>
              </w:rPr>
              <w:t>Midoptic</w:t>
            </w:r>
            <w:proofErr w:type="spellEnd"/>
            <w:r w:rsidRPr="00B50C14">
              <w:rPr>
                <w:rFonts w:ascii="GHEA Grapalat" w:hAnsi="GHEA Grapalat"/>
                <w:sz w:val="16"/>
                <w:szCs w:val="16"/>
                <w:lang w:val="ru-RU"/>
              </w:rPr>
              <w:t xml:space="preserve"> 2,5% -10 мл пластиковая бутылка 10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8297" w14:textId="17D68E13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B632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5FC1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1C73" w14:textId="276345D1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1722" w14:textId="4DE05FE7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4567" w14:textId="33CBFF54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BD5EA2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0A22FEB" w14:textId="340F0E43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10B28CA7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B62A" w14:textId="3A62D715" w:rsidR="006511F7" w:rsidRPr="00C22E1C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54.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553A" w14:textId="7733BCC2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33141160/1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8875" w14:textId="789E3A77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84211">
              <w:rPr>
                <w:rFonts w:ascii="GHEA Grapalat" w:hAnsi="GHEA Grapalat"/>
                <w:sz w:val="16"/>
                <w:szCs w:val="16"/>
              </w:rPr>
              <w:t>Սոնոգել</w:t>
            </w:r>
            <w:proofErr w:type="spellEnd"/>
            <w:r w:rsidRPr="00384211">
              <w:rPr>
                <w:rFonts w:ascii="GHEA Grapalat" w:hAnsi="GHEA Grapalat"/>
                <w:sz w:val="16"/>
                <w:szCs w:val="16"/>
              </w:rPr>
              <w:t xml:space="preserve"> 250,0</w:t>
            </w:r>
            <w:r>
              <w:rPr>
                <w:rFonts w:ascii="GHEA Grapalat" w:hAnsi="GHEA Grapalat"/>
                <w:sz w:val="16"/>
                <w:szCs w:val="16"/>
              </w:rPr>
              <w:t xml:space="preserve"> 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CA0A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E428" w14:textId="0D589749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>Sonogel</w:t>
            </w:r>
            <w:proofErr w:type="spellEnd"/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 xml:space="preserve"> /гель-смазка для осмотра/ /желательно 250 мл/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BC8D" w14:textId="7DA5DF8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6E53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3ECA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C704" w14:textId="267A38A5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B30E" w14:textId="62A46A63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E851" w14:textId="5E5344F2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7B492A" w14:textId="7FDA6BF9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511F7" w:rsidRPr="00D02B13" w14:paraId="4C6D6F40" w14:textId="77777777" w:rsidTr="004D779F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59C4" w14:textId="337D6EBE" w:rsidR="006511F7" w:rsidRPr="00E2654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55.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7864" w14:textId="024260D6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33141211/1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19CC" w14:textId="77777777" w:rsidR="006511F7" w:rsidRPr="00780BB0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80BB0">
              <w:rPr>
                <w:rFonts w:ascii="GHEA Grapalat" w:hAnsi="GHEA Grapalat"/>
                <w:sz w:val="16"/>
                <w:szCs w:val="16"/>
                <w:lang w:val="hy-AM"/>
              </w:rPr>
              <w:t>Բժշկական այլ գործիքներ</w:t>
            </w:r>
            <w:r w:rsidRPr="00780BB0">
              <w:rPr>
                <w:rFonts w:ascii="Courier New" w:hAnsi="Courier New" w:cs="Courier New"/>
                <w:sz w:val="16"/>
                <w:szCs w:val="16"/>
                <w:lang w:val="hy-AM"/>
              </w:rPr>
              <w:t>―</w:t>
            </w:r>
            <w:r w:rsidRPr="00780BB0">
              <w:rPr>
                <w:rFonts w:ascii="GHEA Grapalat" w:hAnsi="GHEA Grapalat" w:cs="GHEA Grapalat"/>
                <w:sz w:val="16"/>
                <w:szCs w:val="16"/>
                <w:lang w:val="hy-AM"/>
              </w:rPr>
              <w:t>պարագաներ</w:t>
            </w:r>
            <w:r w:rsidRPr="00780BB0">
              <w:rPr>
                <w:rFonts w:ascii="GHEA Grapalat" w:hAnsi="GHEA Grapalat"/>
                <w:sz w:val="16"/>
                <w:szCs w:val="16"/>
                <w:lang w:val="hy-AM"/>
              </w:rPr>
              <w:t xml:space="preserve">   / /պերֆորմայիթեստ-երիզներ/</w:t>
            </w:r>
          </w:p>
          <w:p w14:paraId="786E530A" w14:textId="155487C5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80BB0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Արյանմեջգլյուկոզայիորոշմանթեստ</w:t>
            </w:r>
            <w:r w:rsidRPr="00780BB0">
              <w:rPr>
                <w:rFonts w:ascii="GHEA Grapalat" w:hAnsi="GHEA Grapalat" w:cs="GHEA Grapalat"/>
                <w:sz w:val="16"/>
                <w:szCs w:val="16"/>
                <w:lang w:val="hy-AM"/>
              </w:rPr>
              <w:t>-</w:t>
            </w:r>
            <w:r w:rsidRPr="00780BB0">
              <w:rPr>
                <w:rFonts w:ascii="GHEA Grapalat" w:hAnsi="GHEA Grapalat" w:cs="Arial"/>
                <w:sz w:val="16"/>
                <w:szCs w:val="16"/>
                <w:lang w:val="hy-AM"/>
              </w:rPr>
              <w:t>երիզներ</w:t>
            </w:r>
            <w:r w:rsidRPr="00780BB0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 N 50</w:t>
            </w:r>
            <w:r>
              <w:rPr>
                <w:rFonts w:ascii="GHEA Grapalat" w:hAnsi="GHEA Grapalat" w:cs="GHEA Grapalat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ներպոլիկլինիկական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A81C" w14:textId="77777777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9CE5" w14:textId="77777777" w:rsidR="006511F7" w:rsidRPr="00E2654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 xml:space="preserve">Тест-полоски для измерения уровня глюкозы в крови </w:t>
            </w:r>
            <w:proofErr w:type="spellStart"/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>Accu-Chek</w:t>
            </w:r>
            <w:proofErr w:type="spellEnd"/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>Performa</w:t>
            </w:r>
            <w:proofErr w:type="spellEnd"/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 xml:space="preserve"> № 50</w:t>
            </w:r>
          </w:p>
          <w:p w14:paraId="2AD5A402" w14:textId="77777777" w:rsidR="006511F7" w:rsidRPr="00E2654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>Тип образца: капиллярная кровь</w:t>
            </w:r>
          </w:p>
          <w:p w14:paraId="610197A6" w14:textId="77777777" w:rsidR="006511F7" w:rsidRPr="00E2654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Метод измерения: электрохимический</w:t>
            </w:r>
          </w:p>
          <w:p w14:paraId="15239A9E" w14:textId="77777777" w:rsidR="006511F7" w:rsidRPr="00E2654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>Диапазон измерения: 0,6–33,3 ммоль/л</w:t>
            </w:r>
          </w:p>
          <w:p w14:paraId="11EF54AD" w14:textId="77777777" w:rsidR="006511F7" w:rsidRPr="00E2654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>Время измерения: 5 с</w:t>
            </w:r>
          </w:p>
          <w:p w14:paraId="259029F2" w14:textId="77777777" w:rsidR="006511F7" w:rsidRPr="00E2654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 xml:space="preserve">Объем крови: 0,6 </w:t>
            </w:r>
            <w:proofErr w:type="spellStart"/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>мкл</w:t>
            </w:r>
            <w:proofErr w:type="spellEnd"/>
          </w:p>
          <w:p w14:paraId="26A5EC20" w14:textId="77777777" w:rsidR="006511F7" w:rsidRPr="00E26546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>Рабочая температура: 8–44 °C</w:t>
            </w:r>
          </w:p>
          <w:p w14:paraId="05620F38" w14:textId="46605ED7" w:rsidR="006511F7" w:rsidRPr="00D02B13" w:rsidRDefault="006511F7" w:rsidP="006511F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6546">
              <w:rPr>
                <w:rFonts w:ascii="GHEA Grapalat" w:hAnsi="GHEA Grapalat"/>
                <w:sz w:val="16"/>
                <w:szCs w:val="16"/>
                <w:lang w:val="ru-RU"/>
              </w:rPr>
              <w:t>Рабочая относительная влажность: 10–90%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910A" w14:textId="183912D5" w:rsidR="006511F7" w:rsidRPr="00D02B13" w:rsidRDefault="006511F7" w:rsidP="006511F7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lastRenderedPageBreak/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013A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EAAE" w14:textId="77777777" w:rsidR="006511F7" w:rsidRPr="00D02B13" w:rsidRDefault="006511F7" w:rsidP="006511F7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0289" w14:textId="39DBE3FD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F5C6" w14:textId="31882D5B" w:rsidR="006511F7" w:rsidRPr="00D02B13" w:rsidRDefault="006511F7" w:rsidP="006511F7">
            <w:pPr>
              <w:pStyle w:val="HTML"/>
              <w:shd w:val="clear" w:color="auto" w:fill="F8F9FA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6395">
              <w:rPr>
                <w:rFonts w:ascii="GHEA Grapalat" w:hAnsi="GHEA Grapalat"/>
                <w:sz w:val="16"/>
                <w:szCs w:val="16"/>
              </w:rPr>
              <w:t xml:space="preserve">Гюмри </w:t>
            </w:r>
            <w:proofErr w:type="spellStart"/>
            <w:r w:rsidRPr="008B6395">
              <w:rPr>
                <w:rFonts w:ascii="GHEA Grapalat" w:hAnsi="GHEA Grapalat"/>
                <w:sz w:val="16"/>
                <w:szCs w:val="16"/>
              </w:rPr>
              <w:t>Мазманян</w:t>
            </w:r>
            <w:proofErr w:type="spellEnd"/>
            <w:r w:rsidRPr="008B6395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62A7" w14:textId="27936C4B" w:rsidR="006511F7" w:rsidRPr="00D02B13" w:rsidRDefault="006511F7" w:rsidP="006511F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BD8393" w14:textId="635A7EB7" w:rsidR="006511F7" w:rsidRPr="00D02B13" w:rsidRDefault="006511F7" w:rsidP="006511F7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ru-RU"/>
              </w:rPr>
            </w:pPr>
            <w:r w:rsidRPr="00E44784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</w:tbl>
    <w:p w14:paraId="386E8FBE" w14:textId="77777777" w:rsidR="008903D5" w:rsidRPr="00062FEB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color w:val="FF0000"/>
          <w:sz w:val="14"/>
          <w:szCs w:val="14"/>
          <w:lang w:val="pt-BR"/>
        </w:rPr>
      </w:pPr>
    </w:p>
    <w:p w14:paraId="048D4CE9" w14:textId="77777777"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3BCC34CD" w14:textId="77777777"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14:paraId="2412721E" w14:textId="77777777" w:rsidR="0063298A" w:rsidRPr="0063298A" w:rsidRDefault="0063298A" w:rsidP="00114A1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а. Лекарственные средства со сроком годности более 2,5 лет должны иметь остаточный срок годности не менее 24 месяцев на момент поставки.</w:t>
      </w:r>
    </w:p>
    <w:p w14:paraId="72B0B3F9" w14:textId="77777777" w:rsidR="0063298A" w:rsidRPr="0063298A" w:rsidRDefault="0063298A" w:rsidP="00114A1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б) Лекарственные средства со сроком годности до 2,5 лет должны иметь остаточный срок годности не менее 12 месяцев на момент поставки.</w:t>
      </w:r>
    </w:p>
    <w:p w14:paraId="7FF557CE" w14:textId="77777777" w:rsidR="008903D5" w:rsidRPr="0063298A" w:rsidRDefault="008903D5" w:rsidP="00114A16">
      <w:pPr>
        <w:rPr>
          <w:lang w:val="ru-RU"/>
        </w:rPr>
      </w:pPr>
    </w:p>
    <w:p w14:paraId="32920FC4" w14:textId="77777777" w:rsidR="0075745B" w:rsidRPr="0075745B" w:rsidRDefault="0075745B" w:rsidP="0075745B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  <w:r w:rsidRPr="0075745B">
        <w:rPr>
          <w:rFonts w:ascii="GHEA Grapalat" w:hAnsi="GHEA Grapalat"/>
          <w:b/>
          <w:sz w:val="20"/>
          <w:szCs w:val="20"/>
          <w:lang w:val="hy-AM"/>
        </w:rPr>
        <w:t>Срок поставки товара, а в случае поэтапной поставки – срок поставки первого этапа, должен быть установлен не менее 20 календарных дней, исчисляемых с даты вступления в силу условия об исполнении прав и обязанностей сторон, предусмотренного договором, за исключением случая, когда выбранный участник соглашается на поставку товара в более короткий срок.</w:t>
      </w:r>
    </w:p>
    <w:p w14:paraId="2873AAC5" w14:textId="77777777" w:rsidR="0075745B" w:rsidRPr="0075745B" w:rsidRDefault="0075745B" w:rsidP="0075745B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14:paraId="02367FE3" w14:textId="2E79DDC8" w:rsidR="008903D5" w:rsidRDefault="0075745B" w:rsidP="0075745B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  <w:r w:rsidRPr="0075745B">
        <w:rPr>
          <w:rFonts w:ascii="GHEA Grapalat" w:hAnsi="GHEA Grapalat"/>
          <w:b/>
          <w:sz w:val="20"/>
          <w:szCs w:val="20"/>
          <w:lang w:val="hy-AM"/>
        </w:rPr>
        <w:t>** Если в заявке выбранного участника представлены товары, произведенные более чем одним производителем, а также товары с разными товарными знаками, марками и моделями, то в настоящее приложение включаются те из них, которые получили удовлетворительную оценку. Если в приглашении не предусмотрено предоставление информации о товарном знаке, марке, модели и производителе предлагаемого участником товара, то графа «товарный знак, марка, модель и наименование производителя» удаляется. Если это предусмотрено договором, Продавец также обязан предоставить Покупателю гарантийное письмо или сертификат соответствия от производителя товара или его представителя. *** Если договор заключен на основании части 6 статьи 15 Закона РА «О закупках», то расчет срока в графе определяется в календарных днях, причем расчет ведется со дня вступления в силу заключенного между сторонами договора, если предусмотрены финансовые средства.</w:t>
      </w:r>
    </w:p>
    <w:p w14:paraId="143E02B2" w14:textId="29FA339E" w:rsidR="0075745B" w:rsidRDefault="0075745B" w:rsidP="0075745B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14:paraId="7E9AFCC7" w14:textId="1AE049F8" w:rsidR="0075745B" w:rsidRDefault="0075745B" w:rsidP="0075745B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14:paraId="3A0C5A7B" w14:textId="77777777" w:rsidR="0075745B" w:rsidRPr="0075745B" w:rsidRDefault="0075745B" w:rsidP="0075745B">
      <w:pPr>
        <w:tabs>
          <w:tab w:val="left" w:pos="990"/>
        </w:tabs>
        <w:rPr>
          <w:rFonts w:ascii="GHEA Grapalat" w:hAnsi="GHEA Grapalat"/>
          <w:b/>
          <w:color w:val="FF0000"/>
          <w:sz w:val="20"/>
          <w:szCs w:val="20"/>
          <w:lang w:val="hy-AM"/>
        </w:rPr>
      </w:pPr>
      <w:r w:rsidRPr="0075745B">
        <w:rPr>
          <w:rFonts w:ascii="GHEA Grapalat" w:hAnsi="GHEA Grapalat"/>
          <w:b/>
          <w:color w:val="FF0000"/>
          <w:sz w:val="20"/>
          <w:szCs w:val="20"/>
          <w:lang w:val="hy-AM"/>
        </w:rPr>
        <w:t>Внимание:</w:t>
      </w:r>
    </w:p>
    <w:p w14:paraId="29826352" w14:textId="3A2FE9E3" w:rsidR="0075745B" w:rsidRDefault="0075745B" w:rsidP="0075745B">
      <w:pPr>
        <w:tabs>
          <w:tab w:val="left" w:pos="990"/>
        </w:tabs>
        <w:rPr>
          <w:rFonts w:ascii="GHEA Grapalat" w:hAnsi="GHEA Grapalat"/>
          <w:b/>
          <w:color w:val="FF0000"/>
          <w:sz w:val="20"/>
          <w:szCs w:val="20"/>
          <w:lang w:val="hy-AM"/>
        </w:rPr>
      </w:pPr>
      <w:r w:rsidRPr="0075745B">
        <w:rPr>
          <w:rFonts w:ascii="GHEA Grapalat" w:hAnsi="GHEA Grapalat"/>
          <w:b/>
          <w:color w:val="FF0000"/>
          <w:sz w:val="20"/>
          <w:szCs w:val="20"/>
          <w:lang w:val="hy-AM"/>
        </w:rPr>
        <w:t>Лекарственные препараты в указанных дозировках необходимо доставить в поликлинику (Гюмри, Мазманян, 3).</w:t>
      </w:r>
    </w:p>
    <w:p w14:paraId="5B2C6C00" w14:textId="5238213A" w:rsidR="0075745B" w:rsidRDefault="0075745B" w:rsidP="0075745B">
      <w:pPr>
        <w:tabs>
          <w:tab w:val="left" w:pos="990"/>
        </w:tabs>
        <w:rPr>
          <w:rFonts w:ascii="GHEA Grapalat" w:hAnsi="GHEA Grapalat"/>
          <w:b/>
          <w:color w:val="FF0000"/>
          <w:sz w:val="20"/>
          <w:szCs w:val="20"/>
          <w:lang w:val="hy-AM"/>
        </w:rPr>
      </w:pPr>
    </w:p>
    <w:p w14:paraId="4E5F971F" w14:textId="44354D10" w:rsidR="0075745B" w:rsidRDefault="0075745B" w:rsidP="0075745B">
      <w:pPr>
        <w:tabs>
          <w:tab w:val="left" w:pos="990"/>
        </w:tabs>
        <w:rPr>
          <w:rFonts w:ascii="GHEA Grapalat" w:hAnsi="GHEA Grapalat"/>
          <w:b/>
          <w:color w:val="FF0000"/>
          <w:sz w:val="20"/>
          <w:szCs w:val="20"/>
          <w:lang w:val="hy-AM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75745B" w:rsidRPr="006801CB" w14:paraId="72E1E9A7" w14:textId="77777777" w:rsidTr="00B4574E">
        <w:trPr>
          <w:jc w:val="center"/>
        </w:trPr>
        <w:tc>
          <w:tcPr>
            <w:tcW w:w="4536" w:type="dxa"/>
          </w:tcPr>
          <w:p w14:paraId="0EC78451" w14:textId="77777777" w:rsidR="0075745B" w:rsidRPr="00B138F3" w:rsidRDefault="0075745B" w:rsidP="0075745B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ПОКУПАТЕЛЬ</w:t>
            </w:r>
          </w:p>
          <w:p w14:paraId="172BCAD4" w14:textId="77777777" w:rsidR="0075745B" w:rsidRPr="00B138F3" w:rsidRDefault="0075745B" w:rsidP="00B4574E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</w:t>
            </w:r>
          </w:p>
          <w:p w14:paraId="0610F1B9" w14:textId="77777777" w:rsidR="0075745B" w:rsidRPr="00B138F3" w:rsidRDefault="0075745B" w:rsidP="00B4574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14:paraId="5315FD5A" w14:textId="77777777" w:rsidR="0075745B" w:rsidRPr="00B138F3" w:rsidRDefault="0075745B" w:rsidP="00B4574E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  <w:tc>
          <w:tcPr>
            <w:tcW w:w="760" w:type="dxa"/>
          </w:tcPr>
          <w:p w14:paraId="0DA559EA" w14:textId="77777777" w:rsidR="0075745B" w:rsidRPr="00B138F3" w:rsidRDefault="0075745B" w:rsidP="00B4574E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14:paraId="1B770EEC" w14:textId="77777777" w:rsidR="0075745B" w:rsidRPr="00B138F3" w:rsidRDefault="0075745B" w:rsidP="00B4574E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ПРОДАВЕЦ</w:t>
            </w:r>
          </w:p>
          <w:p w14:paraId="41842DF4" w14:textId="77777777" w:rsidR="0075745B" w:rsidRPr="00B138F3" w:rsidRDefault="0075745B" w:rsidP="00B4574E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______________________</w:t>
            </w:r>
          </w:p>
          <w:p w14:paraId="06E3C8A7" w14:textId="77777777" w:rsidR="0075745B" w:rsidRPr="00B138F3" w:rsidRDefault="0075745B" w:rsidP="00B4574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14:paraId="3C7F18A9" w14:textId="5FCDAFD7" w:rsidR="0075745B" w:rsidRPr="006801CB" w:rsidRDefault="0075745B" w:rsidP="0075745B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</w:tr>
    </w:tbl>
    <w:p w14:paraId="4BDA3F9F" w14:textId="77777777" w:rsidR="0075745B" w:rsidRPr="0075745B" w:rsidRDefault="0075745B" w:rsidP="0075745B">
      <w:pPr>
        <w:tabs>
          <w:tab w:val="left" w:pos="990"/>
        </w:tabs>
        <w:rPr>
          <w:rFonts w:ascii="GHEA Grapalat" w:hAnsi="GHEA Grapalat"/>
          <w:b/>
          <w:color w:val="FF0000"/>
          <w:sz w:val="20"/>
          <w:szCs w:val="20"/>
          <w:lang w:val="hy-AM"/>
        </w:rPr>
      </w:pPr>
    </w:p>
    <w:sectPr w:rsidR="0075745B" w:rsidRPr="0075745B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ohit Devanagari">
    <w:altName w:val="Times New Roman"/>
    <w:charset w:val="00"/>
    <w:family w:val="auto"/>
    <w:pitch w:val="default"/>
  </w:font>
  <w:font w:name="Baltica">
    <w:altName w:val="Calibri"/>
    <w:panose1 w:val="00000000000000000000"/>
    <w:charset w:val="00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AC"/>
    <w:rsid w:val="000102BE"/>
    <w:rsid w:val="0001350B"/>
    <w:rsid w:val="00020535"/>
    <w:rsid w:val="00021FB5"/>
    <w:rsid w:val="000308BE"/>
    <w:rsid w:val="0004637D"/>
    <w:rsid w:val="00062FEB"/>
    <w:rsid w:val="00063147"/>
    <w:rsid w:val="00070665"/>
    <w:rsid w:val="00075E69"/>
    <w:rsid w:val="000838D9"/>
    <w:rsid w:val="00087E7B"/>
    <w:rsid w:val="000A27E6"/>
    <w:rsid w:val="000A341B"/>
    <w:rsid w:val="000A7327"/>
    <w:rsid w:val="000B0AA1"/>
    <w:rsid w:val="000E7D5F"/>
    <w:rsid w:val="000F0AB5"/>
    <w:rsid w:val="000F1557"/>
    <w:rsid w:val="000F1947"/>
    <w:rsid w:val="001003B9"/>
    <w:rsid w:val="00102143"/>
    <w:rsid w:val="0010330F"/>
    <w:rsid w:val="00103CBE"/>
    <w:rsid w:val="00114A16"/>
    <w:rsid w:val="00117EE1"/>
    <w:rsid w:val="0012425C"/>
    <w:rsid w:val="00127ADD"/>
    <w:rsid w:val="00135D7D"/>
    <w:rsid w:val="00137CDF"/>
    <w:rsid w:val="001572DC"/>
    <w:rsid w:val="00162C1D"/>
    <w:rsid w:val="00181877"/>
    <w:rsid w:val="00192968"/>
    <w:rsid w:val="00192B3A"/>
    <w:rsid w:val="00192CB0"/>
    <w:rsid w:val="001B01CC"/>
    <w:rsid w:val="001C7118"/>
    <w:rsid w:val="001D14CA"/>
    <w:rsid w:val="001D5B24"/>
    <w:rsid w:val="001E1DA1"/>
    <w:rsid w:val="001E6BE5"/>
    <w:rsid w:val="001E7E59"/>
    <w:rsid w:val="001F0FDB"/>
    <w:rsid w:val="001F1AF8"/>
    <w:rsid w:val="00212446"/>
    <w:rsid w:val="00214E39"/>
    <w:rsid w:val="00225AB4"/>
    <w:rsid w:val="0024077C"/>
    <w:rsid w:val="002430C6"/>
    <w:rsid w:val="002514BA"/>
    <w:rsid w:val="00255C10"/>
    <w:rsid w:val="002713D2"/>
    <w:rsid w:val="00284A7D"/>
    <w:rsid w:val="0028643F"/>
    <w:rsid w:val="002958EE"/>
    <w:rsid w:val="00297882"/>
    <w:rsid w:val="002A6B9E"/>
    <w:rsid w:val="002B5E5D"/>
    <w:rsid w:val="002B5F8B"/>
    <w:rsid w:val="002B7EE3"/>
    <w:rsid w:val="002D01C5"/>
    <w:rsid w:val="002E69C8"/>
    <w:rsid w:val="002F450F"/>
    <w:rsid w:val="0030442C"/>
    <w:rsid w:val="0031360D"/>
    <w:rsid w:val="00321B1C"/>
    <w:rsid w:val="00322A98"/>
    <w:rsid w:val="00324588"/>
    <w:rsid w:val="00325659"/>
    <w:rsid w:val="00335275"/>
    <w:rsid w:val="00335DE8"/>
    <w:rsid w:val="00337C56"/>
    <w:rsid w:val="00344FA9"/>
    <w:rsid w:val="00350794"/>
    <w:rsid w:val="00357AAC"/>
    <w:rsid w:val="003615ED"/>
    <w:rsid w:val="00375D1C"/>
    <w:rsid w:val="003761A6"/>
    <w:rsid w:val="00377F3E"/>
    <w:rsid w:val="003A68ED"/>
    <w:rsid w:val="003B2F42"/>
    <w:rsid w:val="003C0A61"/>
    <w:rsid w:val="003C11E6"/>
    <w:rsid w:val="003C611C"/>
    <w:rsid w:val="003D2626"/>
    <w:rsid w:val="003D2B92"/>
    <w:rsid w:val="003D2FDA"/>
    <w:rsid w:val="003D6576"/>
    <w:rsid w:val="003E265E"/>
    <w:rsid w:val="003E4FCB"/>
    <w:rsid w:val="004041E2"/>
    <w:rsid w:val="004531AA"/>
    <w:rsid w:val="004742C8"/>
    <w:rsid w:val="004769DE"/>
    <w:rsid w:val="0049310F"/>
    <w:rsid w:val="004A2C9B"/>
    <w:rsid w:val="004B4006"/>
    <w:rsid w:val="004B6A8F"/>
    <w:rsid w:val="004C4B19"/>
    <w:rsid w:val="004C5F41"/>
    <w:rsid w:val="004D183E"/>
    <w:rsid w:val="004D4D6A"/>
    <w:rsid w:val="004D779F"/>
    <w:rsid w:val="004E0B16"/>
    <w:rsid w:val="004F4BFE"/>
    <w:rsid w:val="0050007B"/>
    <w:rsid w:val="00504FE2"/>
    <w:rsid w:val="0050559E"/>
    <w:rsid w:val="005055AD"/>
    <w:rsid w:val="00521525"/>
    <w:rsid w:val="00521F57"/>
    <w:rsid w:val="00526293"/>
    <w:rsid w:val="00555382"/>
    <w:rsid w:val="00560E71"/>
    <w:rsid w:val="00561485"/>
    <w:rsid w:val="00564BC8"/>
    <w:rsid w:val="00566C4A"/>
    <w:rsid w:val="00570BAC"/>
    <w:rsid w:val="005803BC"/>
    <w:rsid w:val="00590D1B"/>
    <w:rsid w:val="0059482F"/>
    <w:rsid w:val="005A6801"/>
    <w:rsid w:val="005D2283"/>
    <w:rsid w:val="005D4C9D"/>
    <w:rsid w:val="0060513A"/>
    <w:rsid w:val="00605E45"/>
    <w:rsid w:val="00616345"/>
    <w:rsid w:val="00620CD0"/>
    <w:rsid w:val="0063298A"/>
    <w:rsid w:val="006345DA"/>
    <w:rsid w:val="006511F7"/>
    <w:rsid w:val="00653146"/>
    <w:rsid w:val="00666D7F"/>
    <w:rsid w:val="006741C3"/>
    <w:rsid w:val="00685928"/>
    <w:rsid w:val="00692107"/>
    <w:rsid w:val="006967A7"/>
    <w:rsid w:val="00697613"/>
    <w:rsid w:val="006A291D"/>
    <w:rsid w:val="006B482C"/>
    <w:rsid w:val="006B688E"/>
    <w:rsid w:val="006C4766"/>
    <w:rsid w:val="006C5026"/>
    <w:rsid w:val="006C6DD3"/>
    <w:rsid w:val="006C7A33"/>
    <w:rsid w:val="006D24C9"/>
    <w:rsid w:val="006D786A"/>
    <w:rsid w:val="006F3279"/>
    <w:rsid w:val="006F36A9"/>
    <w:rsid w:val="00705D56"/>
    <w:rsid w:val="00710024"/>
    <w:rsid w:val="00712001"/>
    <w:rsid w:val="0072704B"/>
    <w:rsid w:val="00727AC0"/>
    <w:rsid w:val="00740630"/>
    <w:rsid w:val="00740A32"/>
    <w:rsid w:val="00754C61"/>
    <w:rsid w:val="0075745B"/>
    <w:rsid w:val="007616D6"/>
    <w:rsid w:val="0076465E"/>
    <w:rsid w:val="00766018"/>
    <w:rsid w:val="00783D30"/>
    <w:rsid w:val="007945D4"/>
    <w:rsid w:val="00797B6B"/>
    <w:rsid w:val="007A7C05"/>
    <w:rsid w:val="007B125E"/>
    <w:rsid w:val="007B1F7D"/>
    <w:rsid w:val="007C2B16"/>
    <w:rsid w:val="007C6764"/>
    <w:rsid w:val="007C7FD2"/>
    <w:rsid w:val="007D0FD3"/>
    <w:rsid w:val="007D7F83"/>
    <w:rsid w:val="007E5405"/>
    <w:rsid w:val="00806AAC"/>
    <w:rsid w:val="00810338"/>
    <w:rsid w:val="008322F4"/>
    <w:rsid w:val="00834776"/>
    <w:rsid w:val="00843082"/>
    <w:rsid w:val="00844916"/>
    <w:rsid w:val="00873D25"/>
    <w:rsid w:val="00875D0B"/>
    <w:rsid w:val="00875DFC"/>
    <w:rsid w:val="00876077"/>
    <w:rsid w:val="00877DBD"/>
    <w:rsid w:val="00883689"/>
    <w:rsid w:val="008903D5"/>
    <w:rsid w:val="008908E7"/>
    <w:rsid w:val="00897D2B"/>
    <w:rsid w:val="008B38AB"/>
    <w:rsid w:val="008D5042"/>
    <w:rsid w:val="008E1C3D"/>
    <w:rsid w:val="008E74F0"/>
    <w:rsid w:val="008F0019"/>
    <w:rsid w:val="008F44C9"/>
    <w:rsid w:val="009058AA"/>
    <w:rsid w:val="0091015E"/>
    <w:rsid w:val="00912E1F"/>
    <w:rsid w:val="00914AB6"/>
    <w:rsid w:val="00924570"/>
    <w:rsid w:val="0093317A"/>
    <w:rsid w:val="00950913"/>
    <w:rsid w:val="00953E8F"/>
    <w:rsid w:val="00953EB5"/>
    <w:rsid w:val="00976CDE"/>
    <w:rsid w:val="00981FE8"/>
    <w:rsid w:val="00982F8A"/>
    <w:rsid w:val="009A151B"/>
    <w:rsid w:val="009A3722"/>
    <w:rsid w:val="009B1791"/>
    <w:rsid w:val="009B22C8"/>
    <w:rsid w:val="009C1C41"/>
    <w:rsid w:val="009C73D5"/>
    <w:rsid w:val="009D2C98"/>
    <w:rsid w:val="009E361A"/>
    <w:rsid w:val="009E363B"/>
    <w:rsid w:val="009E3D81"/>
    <w:rsid w:val="009E6341"/>
    <w:rsid w:val="00A00D67"/>
    <w:rsid w:val="00A1535A"/>
    <w:rsid w:val="00A26B38"/>
    <w:rsid w:val="00A3265E"/>
    <w:rsid w:val="00A33057"/>
    <w:rsid w:val="00A363B5"/>
    <w:rsid w:val="00A379C6"/>
    <w:rsid w:val="00A44F9C"/>
    <w:rsid w:val="00A60A29"/>
    <w:rsid w:val="00A63C92"/>
    <w:rsid w:val="00A654EA"/>
    <w:rsid w:val="00A769D7"/>
    <w:rsid w:val="00A87385"/>
    <w:rsid w:val="00A921ED"/>
    <w:rsid w:val="00AB11DE"/>
    <w:rsid w:val="00AE059A"/>
    <w:rsid w:val="00AE7901"/>
    <w:rsid w:val="00AF06D7"/>
    <w:rsid w:val="00B079A1"/>
    <w:rsid w:val="00B21A8E"/>
    <w:rsid w:val="00B30F31"/>
    <w:rsid w:val="00B3703D"/>
    <w:rsid w:val="00B37952"/>
    <w:rsid w:val="00B50C14"/>
    <w:rsid w:val="00B51E8B"/>
    <w:rsid w:val="00B72A02"/>
    <w:rsid w:val="00B772CC"/>
    <w:rsid w:val="00BA5396"/>
    <w:rsid w:val="00BA5A87"/>
    <w:rsid w:val="00BB7ACE"/>
    <w:rsid w:val="00BD02F4"/>
    <w:rsid w:val="00BD19E3"/>
    <w:rsid w:val="00BF1459"/>
    <w:rsid w:val="00BF6662"/>
    <w:rsid w:val="00C06D5C"/>
    <w:rsid w:val="00C120F5"/>
    <w:rsid w:val="00C21CCF"/>
    <w:rsid w:val="00C22E12"/>
    <w:rsid w:val="00C22E1C"/>
    <w:rsid w:val="00C3489D"/>
    <w:rsid w:val="00C43E8D"/>
    <w:rsid w:val="00C46B4C"/>
    <w:rsid w:val="00C5798B"/>
    <w:rsid w:val="00C7435D"/>
    <w:rsid w:val="00C81050"/>
    <w:rsid w:val="00C82D0C"/>
    <w:rsid w:val="00C835AC"/>
    <w:rsid w:val="00C957EA"/>
    <w:rsid w:val="00C97FFB"/>
    <w:rsid w:val="00CA2BD0"/>
    <w:rsid w:val="00CC4D5C"/>
    <w:rsid w:val="00CC51A0"/>
    <w:rsid w:val="00CF0DB3"/>
    <w:rsid w:val="00D02A9B"/>
    <w:rsid w:val="00D02B13"/>
    <w:rsid w:val="00D07100"/>
    <w:rsid w:val="00D35EB0"/>
    <w:rsid w:val="00D4246D"/>
    <w:rsid w:val="00D57874"/>
    <w:rsid w:val="00D64DEE"/>
    <w:rsid w:val="00D65BE9"/>
    <w:rsid w:val="00D67CAA"/>
    <w:rsid w:val="00D86641"/>
    <w:rsid w:val="00D9603A"/>
    <w:rsid w:val="00DC1C1A"/>
    <w:rsid w:val="00DD2780"/>
    <w:rsid w:val="00E136C7"/>
    <w:rsid w:val="00E25E5F"/>
    <w:rsid w:val="00E26546"/>
    <w:rsid w:val="00E46050"/>
    <w:rsid w:val="00E463F2"/>
    <w:rsid w:val="00E56B70"/>
    <w:rsid w:val="00E7173D"/>
    <w:rsid w:val="00E754EF"/>
    <w:rsid w:val="00E86B01"/>
    <w:rsid w:val="00E90B07"/>
    <w:rsid w:val="00E93EE5"/>
    <w:rsid w:val="00EA4A43"/>
    <w:rsid w:val="00EB0EF8"/>
    <w:rsid w:val="00EB25F5"/>
    <w:rsid w:val="00EC7AC6"/>
    <w:rsid w:val="00EF6E30"/>
    <w:rsid w:val="00F07C82"/>
    <w:rsid w:val="00F1348A"/>
    <w:rsid w:val="00F149B3"/>
    <w:rsid w:val="00F458C5"/>
    <w:rsid w:val="00F8686C"/>
    <w:rsid w:val="00F86DA3"/>
    <w:rsid w:val="00FA0051"/>
    <w:rsid w:val="00FA625C"/>
    <w:rsid w:val="00FB2E1F"/>
    <w:rsid w:val="00FB4DB8"/>
    <w:rsid w:val="00FB520F"/>
    <w:rsid w:val="00FB6542"/>
    <w:rsid w:val="00FC6E11"/>
    <w:rsid w:val="00FC75A5"/>
    <w:rsid w:val="00FD5B68"/>
    <w:rsid w:val="00FE3AEB"/>
    <w:rsid w:val="00FE4141"/>
    <w:rsid w:val="00FF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E412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styleId="afff1">
    <w:name w:val="Unresolved Mention"/>
    <w:basedOn w:val="a0"/>
    <w:uiPriority w:val="99"/>
    <w:semiHidden/>
    <w:unhideWhenUsed/>
    <w:rsid w:val="00020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harm.cals.am/pharm/drug_images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harm.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91998-C164-422C-A8EA-C91FC487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1866</TotalTime>
  <Pages>11</Pages>
  <Words>3815</Words>
  <Characters>21751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264</cp:revision>
  <cp:lastPrinted>2025-11-11T10:58:00Z</cp:lastPrinted>
  <dcterms:created xsi:type="dcterms:W3CDTF">2025-09-26T05:23:00Z</dcterms:created>
  <dcterms:modified xsi:type="dcterms:W3CDTF">2025-11-26T06:19:00Z</dcterms:modified>
</cp:coreProperties>
</file>