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DECF8" w14:textId="77777777"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</w:p>
    <w:p w14:paraId="12D8B333" w14:textId="75D5B1E0"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  <w:r w:rsidRPr="007616D6">
        <w:rPr>
          <w:rFonts w:ascii="GHEA Grapalat" w:hAnsi="GHEA Grapalat"/>
          <w:lang w:val="es-ES"/>
        </w:rPr>
        <w:t>«</w:t>
      </w:r>
      <w:r w:rsidR="00526293" w:rsidRPr="00526293">
        <w:rPr>
          <w:rFonts w:ascii="GHEA Grapalat" w:hAnsi="GHEA Grapalat"/>
          <w:lang w:val="af-ZA"/>
        </w:rPr>
        <w:t xml:space="preserve"> </w:t>
      </w:r>
      <w:r w:rsidR="00526293" w:rsidRPr="00526293">
        <w:rPr>
          <w:rFonts w:ascii="GHEA Grapalat" w:hAnsi="GHEA Grapalat"/>
          <w:b/>
          <w:bCs/>
          <w:lang w:val="af-ZA"/>
        </w:rPr>
        <w:t>ՇՄԳԹ2Պ-ԷԱՃԱՊՁԲ 26/</w:t>
      </w:r>
      <w:r w:rsidR="00465068">
        <w:rPr>
          <w:rFonts w:ascii="GHEA Grapalat" w:hAnsi="GHEA Grapalat"/>
          <w:b/>
          <w:bCs/>
          <w:lang w:val="af-ZA"/>
        </w:rPr>
        <w:t>5</w:t>
      </w:r>
      <w:r w:rsidRPr="007616D6">
        <w:rPr>
          <w:rFonts w:ascii="GHEA Grapalat" w:hAnsi="GHEA Grapalat" w:cs="Sylfaen"/>
          <w:b/>
          <w:lang w:val="hy-AM"/>
        </w:rPr>
        <w:t>»</w:t>
      </w:r>
      <w:r w:rsidRPr="003C0A61">
        <w:rPr>
          <w:rFonts w:ascii="GHEA Grapalat" w:hAnsi="GHEA Grapalat" w:cs="Sylfaen"/>
          <w:b/>
          <w:u w:val="single"/>
          <w:lang w:val="hy-AM"/>
        </w:rPr>
        <w:t>*</w:t>
      </w:r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14:paraId="1E5F5B7C" w14:textId="77777777"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</w:p>
    <w:p w14:paraId="4B45611D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>ՏԵԽՆԻԿԱԿԱՆ ԲՆՈՒԹԱԳԻՐ - ԳՆՄԱՆ ԺԱՄԱՆԱԿԱՑՈՒՅՑ*</w:t>
      </w:r>
    </w:p>
    <w:p w14:paraId="3FAB70CC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2F132517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0C82BB2D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0E535C55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Հարգելի   մասնակիցներ  դեղորայքը պետք է պարտադիր  գրանցված  լինի  ՀՀ ԱՆ  Դեղերի պետական գրանցամատյանում </w:t>
      </w:r>
    </w:p>
    <w:p w14:paraId="2F09D816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 (</w:t>
      </w:r>
      <w:r w:rsidRPr="003C0A61">
        <w:rPr>
          <w:u w:val="single"/>
          <w:lang w:val="hy-AM"/>
        </w:rPr>
        <w:t xml:space="preserve"> </w:t>
      </w:r>
      <w:hyperlink r:id="rId6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www.pharm.am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կայք</w:t>
      </w:r>
      <w:r w:rsidRPr="003C0A61">
        <w:rPr>
          <w:rFonts w:ascii="Arial Unicode" w:hAnsi="Arial Unicode"/>
          <w:lang w:val="hy-AM"/>
        </w:rPr>
        <w:t>-</w:t>
      </w:r>
      <w:r w:rsidRPr="003C0A61">
        <w:rPr>
          <w:rFonts w:ascii="Arial Unicode" w:hAnsi="Arial Unicode" w:cs="Arial Unicode"/>
          <w:lang w:val="hy-AM"/>
        </w:rPr>
        <w:t>էջի</w:t>
      </w:r>
      <w:r w:rsidRPr="003C0A61">
        <w:rPr>
          <w:rFonts w:ascii="Calibri" w:hAnsi="Calibri" w:cs="Calibri"/>
          <w:lang w:val="hy-AM"/>
        </w:rPr>
        <w:t> </w:t>
      </w:r>
      <w:hyperlink r:id="rId7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«Գրանցված դեղերի տեղեկատու»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բաժ</w:t>
      </w:r>
      <w:r w:rsidRPr="003C0A61">
        <w:rPr>
          <w:rFonts w:ascii="Arial Unicode" w:hAnsi="Arial Unicode"/>
          <w:lang w:val="hy-AM"/>
        </w:rPr>
        <w:t>նում)</w:t>
      </w:r>
      <w:r w:rsidRPr="003C0A61">
        <w:rPr>
          <w:rFonts w:asciiTheme="minorHAnsi" w:hAnsiTheme="minorHAnsi"/>
          <w:lang w:val="hy-AM"/>
        </w:rPr>
        <w:t xml:space="preserve">  և       ARMED  էլեկտրոնային առողջապահական համակարգում։ </w:t>
      </w:r>
    </w:p>
    <w:p w14:paraId="27B3881B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u w:val="single"/>
          <w:lang w:val="hy-AM"/>
        </w:rPr>
      </w:pPr>
      <w:r w:rsidRPr="003C0A61">
        <w:rPr>
          <w:rFonts w:asciiTheme="minorHAnsi" w:hAnsiTheme="minorHAnsi"/>
          <w:lang w:val="hy-AM"/>
        </w:rPr>
        <w:t>Հակառակ  դեպքում   գնահատող  հանձնաժողովի կողմից կդիտվի , որպես  հրավերի պայմաններին  չհամապատասխանող գնային առաջարկ։</w:t>
      </w:r>
    </w:p>
    <w:p w14:paraId="2D792B8F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</w:p>
    <w:p w14:paraId="1C88C5D3" w14:textId="77777777" w:rsidR="00740630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Դեղորայք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-ի մատակարարումը ենթակա է իրականացման ՝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դեղատն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երց ,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պատվիրատուի կողմից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ազգաբնակչությանը</w:t>
      </w:r>
    </w:p>
    <w:p w14:paraId="4619DDF5" w14:textId="77777777" w:rsidR="00AB11DE" w:rsidRDefault="00740630" w:rsidP="00AB11DE">
      <w:pPr>
        <w:pStyle w:val="3"/>
        <w:spacing w:line="240" w:lineRule="auto"/>
        <w:ind w:firstLine="567"/>
        <w:jc w:val="left"/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</w:pPr>
      <w:r w:rsidRPr="00740630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ARMED   </w:t>
      </w:r>
      <w:r w:rsidR="00357AAC" w:rsidRPr="003C0A61"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  <w:t xml:space="preserve">   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համակարգի </w:t>
      </w:r>
      <w:r w:rsidR="00357AAC"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 միջոցով    դուրսգրված  էլեկտրոնային  դեղատոմսերով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։  </w:t>
      </w:r>
    </w:p>
    <w:p w14:paraId="6964E395" w14:textId="77777777" w:rsidR="00F86DA3" w:rsidRDefault="00C43E8D" w:rsidP="00AB11DE">
      <w:pPr>
        <w:pStyle w:val="3"/>
        <w:spacing w:line="240" w:lineRule="auto"/>
        <w:ind w:firstLine="567"/>
        <w:jc w:val="left"/>
        <w:rPr>
          <w:rFonts w:ascii="Sylfaen" w:hAnsi="Sylfaen" w:cs="Arial"/>
          <w:b/>
          <w:i w:val="0"/>
          <w:lang w:val="hy-AM"/>
        </w:rPr>
      </w:pPr>
      <w:r>
        <w:rPr>
          <w:rFonts w:ascii="Sylfaen" w:hAnsi="Sylfaen" w:cs="Arial"/>
          <w:b/>
          <w:i w:val="0"/>
          <w:lang w:val="hy-AM"/>
        </w:rPr>
        <w:t xml:space="preserve"> </w:t>
      </w:r>
    </w:p>
    <w:p w14:paraId="5E7BB454" w14:textId="77777777" w:rsidR="00C43E8D" w:rsidRDefault="00C43E8D" w:rsidP="00AB11DE">
      <w:pPr>
        <w:pStyle w:val="3"/>
        <w:spacing w:line="240" w:lineRule="auto"/>
        <w:ind w:firstLine="567"/>
        <w:jc w:val="left"/>
        <w:rPr>
          <w:rFonts w:ascii="Sylfaen" w:hAnsi="Sylfaen" w:cs="GHEA Grapalat"/>
          <w:b/>
          <w:i w:val="0"/>
          <w:lang w:val="hy-AM"/>
        </w:rPr>
      </w:pPr>
      <w:r>
        <w:rPr>
          <w:rFonts w:ascii="Sylfaen" w:hAnsi="Sylfaen" w:cs="Arial"/>
          <w:b/>
          <w:i w:val="0"/>
          <w:lang w:val="hy-AM"/>
        </w:rPr>
        <w:t xml:space="preserve"> </w:t>
      </w:r>
      <w:r w:rsidR="00357AAC" w:rsidRPr="00740A32">
        <w:rPr>
          <w:rFonts w:ascii="Arial Unicode" w:hAnsi="Arial Unicode" w:cs="Arial"/>
          <w:b/>
          <w:i w:val="0"/>
          <w:lang w:val="hy-AM"/>
        </w:rPr>
        <w:t xml:space="preserve">Մատակարարի </w:t>
      </w:r>
      <w:r w:rsidR="00357AAC" w:rsidRPr="00740A32">
        <w:rPr>
          <w:rFonts w:ascii="Arial Unicode" w:hAnsi="Arial Unicode"/>
          <w:b/>
          <w:i w:val="0"/>
          <w:lang w:val="hy-AM"/>
        </w:rPr>
        <w:t xml:space="preserve"> </w:t>
      </w:r>
      <w:r w:rsidR="00357AAC" w:rsidRPr="00740A32">
        <w:rPr>
          <w:rFonts w:ascii="Arial Unicode" w:hAnsi="Arial Unicode" w:cs="Arial"/>
          <w:b/>
          <w:i w:val="0"/>
          <w:lang w:val="hy-AM"/>
        </w:rPr>
        <w:t xml:space="preserve">Դեղատունը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  </w:t>
      </w:r>
    </w:p>
    <w:p w14:paraId="4AC1D541" w14:textId="77777777" w:rsidR="00C43E8D" w:rsidRDefault="00C43E8D" w:rsidP="00AB11DE">
      <w:pPr>
        <w:pStyle w:val="3"/>
        <w:spacing w:line="240" w:lineRule="auto"/>
        <w:ind w:firstLine="567"/>
        <w:jc w:val="left"/>
        <w:rPr>
          <w:rFonts w:ascii="Sylfaen" w:hAnsi="Sylfaen" w:cs="GHEA Grapalat"/>
          <w:b/>
          <w:i w:val="0"/>
          <w:lang w:val="hy-AM"/>
        </w:rPr>
      </w:pPr>
    </w:p>
    <w:p w14:paraId="091EF72F" w14:textId="3A6F2AA2" w:rsidR="00AB11DE" w:rsidRPr="00740A32" w:rsidRDefault="00C43E8D" w:rsidP="00AB11DE">
      <w:pPr>
        <w:pStyle w:val="3"/>
        <w:spacing w:line="240" w:lineRule="auto"/>
        <w:ind w:firstLine="567"/>
        <w:jc w:val="left"/>
        <w:rPr>
          <w:rFonts w:ascii="Arial Unicode" w:hAnsi="Arial Unicode" w:cs="GHEA Grapalat"/>
          <w:b/>
          <w:i w:val="0"/>
          <w:lang w:val="hy-AM"/>
        </w:rPr>
      </w:pPr>
      <w:r>
        <w:rPr>
          <w:rFonts w:ascii="Sylfaen" w:hAnsi="Sylfaen" w:cs="GHEA Grapalat"/>
          <w:b/>
          <w:i w:val="0"/>
          <w:lang w:val="hy-AM"/>
        </w:rPr>
        <w:t>ա/</w:t>
      </w:r>
      <w:r w:rsidR="00740A32">
        <w:rPr>
          <w:rFonts w:asciiTheme="minorHAnsi" w:hAnsiTheme="minorHAnsi" w:cs="GHEA Grapalat"/>
          <w:b/>
          <w:i w:val="0"/>
          <w:lang w:val="hy-AM"/>
        </w:rPr>
        <w:t xml:space="preserve">  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պետք է </w:t>
      </w:r>
      <w:r w:rsidR="00740A32" w:rsidRPr="00740A32">
        <w:rPr>
          <w:rFonts w:ascii="Arial Unicode" w:hAnsi="Arial Unicode" w:cs="GHEA Grapalat"/>
          <w:b/>
          <w:i w:val="0"/>
          <w:lang w:val="hy-AM"/>
        </w:rPr>
        <w:t xml:space="preserve">  լինի</w:t>
      </w:r>
      <w:r w:rsidR="00740A32">
        <w:rPr>
          <w:rFonts w:asciiTheme="minorHAnsi" w:hAnsiTheme="minorHAnsi" w:cs="GHEA Grapalat"/>
          <w:b/>
          <w:i w:val="0"/>
          <w:lang w:val="hy-AM"/>
        </w:rPr>
        <w:t xml:space="preserve">  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  </w:t>
      </w:r>
      <w:r w:rsidR="00357AAC" w:rsidRPr="00740A32">
        <w:rPr>
          <w:rFonts w:ascii="Arial Unicode" w:hAnsi="Arial Unicode" w:cs="GHEA Grapalat"/>
          <w:b/>
          <w:i w:val="0"/>
          <w:lang w:val="af-ZA"/>
        </w:rPr>
        <w:t xml:space="preserve">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Պատվիրատուի </w:t>
      </w:r>
      <w:r w:rsidR="00740A32" w:rsidRPr="00740A32">
        <w:rPr>
          <w:rFonts w:ascii="Arial Unicode" w:hAnsi="Arial Unicode" w:cs="GHEA Grapalat"/>
          <w:b/>
          <w:i w:val="0"/>
          <w:lang w:val="hy-AM"/>
        </w:rPr>
        <w:t xml:space="preserve">սպասարկման  տարածքում </w:t>
      </w:r>
      <w:r w:rsidR="00357AAC" w:rsidRPr="00740A32">
        <w:rPr>
          <w:rFonts w:ascii="Arial Unicode" w:hAnsi="Arial Unicode" w:cs="GHEA Grapalat"/>
          <w:b/>
          <w:i w:val="0"/>
          <w:lang w:val="af-ZA"/>
        </w:rPr>
        <w:t xml:space="preserve">   </w:t>
      </w:r>
      <w:r w:rsidR="00357AAC" w:rsidRPr="00740A32">
        <w:rPr>
          <w:rFonts w:ascii="Arial Unicode" w:hAnsi="Arial Unicode" w:cs="GHEA Grapalat"/>
          <w:b/>
          <w:i w:val="0"/>
          <w:lang w:val="es-ES"/>
        </w:rPr>
        <w:t>/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>ք</w:t>
      </w:r>
      <w:r w:rsidR="00357AAC" w:rsidRPr="00740A32">
        <w:rPr>
          <w:rFonts w:ascii="Arial Unicode" w:hAnsi="Arial Unicode" w:cs="GHEA Grapalat"/>
          <w:b/>
          <w:i w:val="0"/>
          <w:lang w:val="es-ES"/>
        </w:rPr>
        <w:t xml:space="preserve">. Գյումրի, </w:t>
      </w:r>
      <w:r w:rsidR="00526293">
        <w:rPr>
          <w:rFonts w:ascii="Arial Unicode" w:hAnsi="Arial Unicode" w:cs="GHEA Grapalat"/>
          <w:b/>
          <w:i w:val="0"/>
          <w:lang w:val="es-ES"/>
        </w:rPr>
        <w:t>Մազմանյան 3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 </w:t>
      </w:r>
      <w:r w:rsidR="00740A32" w:rsidRPr="00740A32">
        <w:rPr>
          <w:rFonts w:ascii="Arial Unicode" w:hAnsi="Arial Unicode" w:cs="GHEA Grapalat"/>
          <w:b/>
          <w:i w:val="0"/>
          <w:lang w:val="hy-AM"/>
        </w:rPr>
        <w:t>/</w:t>
      </w:r>
      <w:r w:rsidR="00740A32">
        <w:rPr>
          <w:rFonts w:asciiTheme="minorHAnsi" w:hAnsiTheme="minorHAnsi" w:cs="GHEA Grapalat"/>
          <w:b/>
          <w:i w:val="0"/>
          <w:lang w:val="hy-AM"/>
        </w:rPr>
        <w:t xml:space="preserve">  </w:t>
      </w:r>
      <w:r w:rsidR="00740A32">
        <w:rPr>
          <w:rFonts w:ascii="Arial Unicode" w:hAnsi="Arial Unicode" w:cs="GHEA Grapalat"/>
          <w:b/>
          <w:i w:val="0"/>
          <w:lang w:val="hy-AM"/>
        </w:rPr>
        <w:t>գործող</w:t>
      </w:r>
      <w:r w:rsidR="00740A32">
        <w:rPr>
          <w:rFonts w:asciiTheme="minorHAnsi" w:hAnsiTheme="minorHAnsi" w:cs="GHEA Grapalat"/>
          <w:b/>
          <w:i w:val="0"/>
          <w:lang w:val="hy-AM"/>
        </w:rPr>
        <w:t>՝</w:t>
      </w:r>
    </w:p>
    <w:p w14:paraId="03FD6E04" w14:textId="77777777" w:rsidR="00357AAC" w:rsidRPr="00740A32" w:rsidRDefault="00740A32" w:rsidP="00AB11DE">
      <w:pPr>
        <w:pStyle w:val="3"/>
        <w:spacing w:line="240" w:lineRule="auto"/>
        <w:ind w:firstLine="567"/>
        <w:jc w:val="left"/>
        <w:rPr>
          <w:rFonts w:ascii="Arial Unicode" w:hAnsi="Arial Unicode" w:cs="Times Armenian"/>
          <w:b/>
          <w:i w:val="0"/>
          <w:sz w:val="24"/>
          <w:szCs w:val="24"/>
          <w:lang w:val="af-ZA"/>
        </w:rPr>
      </w:pPr>
      <w:r w:rsidRPr="00740A32">
        <w:rPr>
          <w:rFonts w:ascii="Arial Unicode" w:hAnsi="Arial Unicode" w:cs="GHEA Grapalat"/>
          <w:b/>
          <w:i w:val="0"/>
          <w:lang w:val="hy-AM"/>
        </w:rPr>
        <w:t xml:space="preserve"> </w:t>
      </w:r>
      <w:r>
        <w:rPr>
          <w:rFonts w:asciiTheme="minorHAnsi" w:hAnsiTheme="minorHAnsi" w:cs="GHEA Grapalat"/>
          <w:b/>
          <w:i w:val="0"/>
          <w:lang w:val="hy-AM"/>
        </w:rPr>
        <w:t>մ</w:t>
      </w:r>
      <w:r w:rsidRPr="00740A32">
        <w:rPr>
          <w:rFonts w:ascii="Arial Unicode" w:hAnsi="Arial Unicode" w:cs="GHEA Grapalat"/>
          <w:b/>
          <w:i w:val="0"/>
          <w:lang w:val="hy-AM"/>
        </w:rPr>
        <w:t>ինչև   5  կմ շառավիղով  հեռավարության վրա ։</w:t>
      </w:r>
    </w:p>
    <w:p w14:paraId="2C723BD0" w14:textId="77777777" w:rsidR="00357AAC" w:rsidRDefault="00357AAC" w:rsidP="00357AAC">
      <w:pPr>
        <w:jc w:val="center"/>
        <w:rPr>
          <w:rFonts w:ascii="Sylfaen" w:hAnsi="Sylfaen"/>
          <w:sz w:val="20"/>
          <w:lang w:val="hy-AM"/>
        </w:rPr>
      </w:pPr>
    </w:p>
    <w:p w14:paraId="356D626B" w14:textId="77777777" w:rsidR="00C43E8D" w:rsidRPr="00B72A02" w:rsidRDefault="00B72A02" w:rsidP="00B72A02">
      <w:pPr>
        <w:autoSpaceDE w:val="0"/>
        <w:autoSpaceDN w:val="0"/>
        <w:adjustRightInd w:val="0"/>
        <w:rPr>
          <w:rFonts w:ascii="Arial Unicode" w:hAnsi="Arial Unicode"/>
          <w:b/>
          <w:sz w:val="20"/>
          <w:szCs w:val="20"/>
          <w:lang w:val="hy-AM"/>
        </w:rPr>
      </w:pPr>
      <w:r w:rsidRPr="00B72A02">
        <w:rPr>
          <w:rFonts w:ascii="Arial Unicode" w:hAnsi="Arial Unicode"/>
          <w:b/>
          <w:sz w:val="20"/>
          <w:szCs w:val="20"/>
          <w:lang w:val="hy-AM"/>
        </w:rPr>
        <w:t xml:space="preserve">        </w:t>
      </w:r>
      <w:r w:rsidR="00C43E8D" w:rsidRPr="00B72A02">
        <w:rPr>
          <w:rFonts w:ascii="Arial Unicode" w:hAnsi="Arial Unicode"/>
          <w:b/>
          <w:sz w:val="20"/>
          <w:szCs w:val="20"/>
          <w:lang w:val="hy-AM"/>
        </w:rPr>
        <w:t>բ/</w:t>
      </w:r>
      <w:r w:rsidRPr="00B72A02">
        <w:rPr>
          <w:rFonts w:ascii="Arial Unicode" w:eastAsiaTheme="minorHAnsi" w:hAnsi="Arial Unicode" w:cs="Arial"/>
          <w:b/>
          <w:sz w:val="20"/>
          <w:szCs w:val="20"/>
          <w:lang w:val="hy-AM"/>
        </w:rPr>
        <w:t xml:space="preserve"> գնման ընթացակարգի արդյունքում   առաջին տեղ զբաղեցրած մասնակիցը որակավորումը  հիմնավորող  փաստաթղթերի  հետ  պետք է  ներկայացնոի   նաև  իր  կողմից առաջարկվող  դեզատամ մասին տեղեկատվություն(  անվանումը,գտնվելու  հասցեն, եթե  առաջարկվող  դեղատունը չի հանդիսանում հաղթող ճանաչված մասնակցի դեղատան մասնաճյուղ, ապա  ներկայացվում է  համատեղ  գործունեության պայմանագիր) ։</w:t>
      </w:r>
    </w:p>
    <w:p w14:paraId="40658421" w14:textId="77777777" w:rsidR="00C43E8D" w:rsidRPr="00C43E8D" w:rsidRDefault="00C43E8D" w:rsidP="00357AAC">
      <w:pPr>
        <w:jc w:val="center"/>
        <w:rPr>
          <w:rFonts w:ascii="Sylfaen" w:hAnsi="Sylfaen"/>
          <w:sz w:val="20"/>
          <w:lang w:val="hy-AM"/>
        </w:rPr>
      </w:pPr>
    </w:p>
    <w:p w14:paraId="118AB6FD" w14:textId="77777777" w:rsidR="00357AAC" w:rsidRPr="003C0A61" w:rsidRDefault="00A3265E" w:rsidP="00357AAC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Theme="minorHAnsi" w:hAnsiTheme="minorHAnsi" w:cs="GHEA Grapalat"/>
          <w:b/>
          <w:color w:val="FF0000"/>
          <w:sz w:val="32"/>
          <w:szCs w:val="32"/>
          <w:lang w:val="hy-AM"/>
        </w:rPr>
        <w:t>Հոգեմետ դեղերայի համար պարտադիր  է    դեղատնային վաճառքի լիցենզիա</w:t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  <w:t xml:space="preserve">                                                                ՀՀ դրամ</w:t>
      </w:r>
    </w:p>
    <w:p w14:paraId="119AC8F3" w14:textId="77777777" w:rsidR="00357AAC" w:rsidRPr="003C0A61" w:rsidRDefault="00357AAC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pPr w:leftFromText="180" w:rightFromText="180" w:vertAnchor="text" w:tblpX="-318" w:tblpY="1"/>
        <w:tblOverlap w:val="never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2126"/>
        <w:gridCol w:w="693"/>
        <w:gridCol w:w="2426"/>
        <w:gridCol w:w="850"/>
        <w:gridCol w:w="709"/>
        <w:gridCol w:w="850"/>
        <w:gridCol w:w="851"/>
        <w:gridCol w:w="1559"/>
        <w:gridCol w:w="992"/>
        <w:gridCol w:w="1276"/>
      </w:tblGrid>
      <w:tr w:rsidR="003C0A61" w:rsidRPr="003C0A61" w14:paraId="676B32FE" w14:textId="77777777" w:rsidTr="006379D0">
        <w:trPr>
          <w:trHeight w:val="21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DF3A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հրավերով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չափաբաժնի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A2D1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գնումների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պլանով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միջանցիկ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ծածկագիրը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`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ըստ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ԳՄԱ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դասակարգման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(CPV)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F162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A250D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ապրանքային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նշանը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մակիշը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և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արտադրողի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**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C45A7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տեխնիկական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0104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չափման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DF22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միավոր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C551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5D1D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ED37" w14:textId="77777777" w:rsidR="00357AAC" w:rsidRPr="003C0A61" w:rsidRDefault="00357AAC" w:rsidP="00590D1B">
            <w:pPr>
              <w:jc w:val="center"/>
              <w:rPr>
                <w:rFonts w:ascii="GHEA Grapalat" w:hAnsi="GHEA Grapalat"/>
                <w:bCs/>
                <w:sz w:val="12"/>
                <w:szCs w:val="12"/>
                <w:lang w:val="hy-AM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Մատակարարման</w:t>
            </w:r>
            <w:proofErr w:type="spellEnd"/>
            <w:r w:rsidRPr="003C0A61">
              <w:rPr>
                <w:rFonts w:ascii="GHEA Grapalat" w:hAnsi="GHEA Grapalat"/>
                <w:bCs/>
                <w:sz w:val="12"/>
                <w:szCs w:val="12"/>
              </w:rPr>
              <w:t xml:space="preserve"> 202</w:t>
            </w:r>
            <w:r w:rsidR="00377F3E">
              <w:rPr>
                <w:rFonts w:asciiTheme="minorHAnsi" w:hAnsiTheme="minorHAnsi"/>
                <w:bCs/>
                <w:sz w:val="12"/>
                <w:szCs w:val="12"/>
              </w:rPr>
              <w:t>6</w:t>
            </w:r>
            <w:r w:rsidRPr="003C0A61">
              <w:rPr>
                <w:rFonts w:ascii="GHEA Grapalat" w:hAnsi="GHEA Grapalat"/>
                <w:bCs/>
                <w:sz w:val="12"/>
                <w:szCs w:val="12"/>
                <w:lang w:val="hy-AM"/>
              </w:rPr>
              <w:t xml:space="preserve">թ </w:t>
            </w:r>
          </w:p>
        </w:tc>
      </w:tr>
      <w:tr w:rsidR="00357AAC" w:rsidRPr="003C0A61" w14:paraId="3C309F77" w14:textId="77777777" w:rsidTr="006379D0">
        <w:trPr>
          <w:trHeight w:val="4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01637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EA9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559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0DD9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3F3B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313D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936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B0A2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E0500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BC27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CDE7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Ենթակա</w:t>
            </w:r>
            <w:proofErr w:type="spellEnd"/>
            <w:r w:rsidRPr="003C0A61">
              <w:rPr>
                <w:rFonts w:ascii="GHEA Grapalat" w:hAnsi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F76D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</w:p>
          <w:p w14:paraId="24F3E8A4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Ժամկետը</w:t>
            </w:r>
            <w:proofErr w:type="spellEnd"/>
          </w:p>
        </w:tc>
      </w:tr>
      <w:tr w:rsidR="006379D0" w:rsidRPr="003E265E" w14:paraId="27B599BF" w14:textId="77777777" w:rsidTr="006379D0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6170" w14:textId="71287594" w:rsidR="006379D0" w:rsidRPr="007A7C05" w:rsidRDefault="00D67D9F" w:rsidP="006379D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CAEC" w14:textId="3B3CDED5" w:rsidR="006379D0" w:rsidRPr="007A7C05" w:rsidRDefault="006379D0" w:rsidP="006379D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33661136/</w:t>
            </w:r>
            <w:r>
              <w:rPr>
                <w:rFonts w:ascii="GHEA Grapalat" w:hAnsi="GHEA Grapalat"/>
                <w:sz w:val="16"/>
                <w:szCs w:val="16"/>
              </w:rPr>
              <w:t>502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9347" w14:textId="5D77B2E3" w:rsidR="006379D0" w:rsidRPr="007A7C05" w:rsidRDefault="006379D0" w:rsidP="006379D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BE2671">
              <w:rPr>
                <w:rFonts w:ascii="GHEA Grapalat" w:hAnsi="GHEA Grapalat"/>
                <w:sz w:val="16"/>
                <w:szCs w:val="16"/>
              </w:rPr>
              <w:t>դիազեպամ</w:t>
            </w:r>
            <w:proofErr w:type="spellEnd"/>
            <w:r w:rsidRPr="00BE2671">
              <w:rPr>
                <w:rFonts w:ascii="GHEA Grapalat" w:hAnsi="GHEA Grapalat"/>
                <w:sz w:val="16"/>
                <w:szCs w:val="16"/>
              </w:rPr>
              <w:t xml:space="preserve"> n05ba01 5մգ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F8F0" w14:textId="77777777" w:rsidR="006379D0" w:rsidRPr="007A7C05" w:rsidRDefault="006379D0" w:rsidP="006379D0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E979" w14:textId="044632A9" w:rsidR="006379D0" w:rsidRPr="007A7C05" w:rsidRDefault="006379D0" w:rsidP="006379D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Դիազեպամ</w:t>
            </w:r>
            <w:proofErr w:type="spellEnd"/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diazepam </w:t>
            </w:r>
            <w:proofErr w:type="spellStart"/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5մգ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C270" w14:textId="18FAEBE9" w:rsidR="006379D0" w:rsidRPr="007A7C05" w:rsidRDefault="006379D0" w:rsidP="006379D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29B7" w14:textId="77777777" w:rsidR="006379D0" w:rsidRPr="007A7C05" w:rsidRDefault="006379D0" w:rsidP="006379D0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21F5" w14:textId="77777777" w:rsidR="006379D0" w:rsidRPr="007A7C05" w:rsidRDefault="006379D0" w:rsidP="006379D0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6AA1" w14:textId="14718BC3" w:rsidR="006379D0" w:rsidRPr="007A7C05" w:rsidRDefault="006379D0" w:rsidP="006379D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448A2" w14:textId="3529B66F" w:rsidR="006379D0" w:rsidRPr="00F86DA3" w:rsidRDefault="006379D0" w:rsidP="00D67D9F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Պատվիրատուի սպասարկման  տարածքում</w:t>
            </w:r>
          </w:p>
          <w:p w14:paraId="403352E2" w14:textId="1C488303" w:rsidR="006379D0" w:rsidRPr="00F86DA3" w:rsidRDefault="006379D0" w:rsidP="00D67D9F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196B8185" w14:textId="24D6D6E5" w:rsidR="006379D0" w:rsidRPr="00F86DA3" w:rsidRDefault="006379D0" w:rsidP="00D67D9F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sz w:val="14"/>
                <w:szCs w:val="14"/>
                <w:lang w:val="hy-AM"/>
              </w:rPr>
              <w:t>մինչև   5  կմ շառավիղով  հեռավարության վրա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9C9D" w14:textId="3EE7B13C" w:rsidR="006379D0" w:rsidRPr="007A7C05" w:rsidRDefault="006379D0" w:rsidP="006379D0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0FF2" w14:textId="45D9C825" w:rsidR="006379D0" w:rsidRPr="006379D0" w:rsidRDefault="006379D0" w:rsidP="006379D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379D0">
              <w:rPr>
                <w:rFonts w:ascii="Arial Unicode" w:hAnsi="Arial Unicode"/>
                <w:bCs/>
                <w:sz w:val="16"/>
                <w:szCs w:val="16"/>
              </w:rPr>
              <w:t>25.12.202</w:t>
            </w:r>
            <w:r w:rsidRPr="006379D0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6</w:t>
            </w:r>
          </w:p>
        </w:tc>
      </w:tr>
      <w:tr w:rsidR="00465068" w:rsidRPr="003E265E" w14:paraId="54C6BBDC" w14:textId="77777777" w:rsidTr="006379D0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FE43" w14:textId="32088F0D" w:rsidR="00465068" w:rsidRPr="009B1791" w:rsidRDefault="00D67D9F" w:rsidP="004650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544B" w14:textId="6744C7D0" w:rsidR="00465068" w:rsidRPr="009B1791" w:rsidRDefault="00465068" w:rsidP="004650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33661136/</w:t>
            </w:r>
            <w:r>
              <w:rPr>
                <w:rFonts w:ascii="GHEA Grapalat" w:hAnsi="GHEA Grapalat"/>
                <w:sz w:val="16"/>
                <w:szCs w:val="16"/>
              </w:rPr>
              <w:t>503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6FC6" w14:textId="539DB3AE" w:rsidR="00465068" w:rsidRPr="009B1791" w:rsidRDefault="00465068" w:rsidP="004650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BE2671">
              <w:rPr>
                <w:rFonts w:ascii="GHEA Grapalat" w:hAnsi="GHEA Grapalat"/>
                <w:sz w:val="16"/>
                <w:szCs w:val="16"/>
              </w:rPr>
              <w:t>դիազեպամ</w:t>
            </w:r>
            <w:proofErr w:type="spellEnd"/>
            <w:r w:rsidRPr="00BE2671">
              <w:rPr>
                <w:rFonts w:ascii="GHEA Grapalat" w:hAnsi="GHEA Grapalat"/>
                <w:sz w:val="16"/>
                <w:szCs w:val="16"/>
              </w:rPr>
              <w:t xml:space="preserve"> n05ba01 10մգ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F76A" w14:textId="77777777" w:rsidR="00465068" w:rsidRPr="009B1791" w:rsidRDefault="00465068" w:rsidP="00465068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7A58" w14:textId="621F93F6" w:rsidR="00465068" w:rsidRPr="009B1791" w:rsidRDefault="00465068" w:rsidP="004650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Դիազեպամ</w:t>
            </w:r>
            <w:proofErr w:type="spellEnd"/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diazepam </w:t>
            </w:r>
            <w:proofErr w:type="spellStart"/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BE267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10մգ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5DD5" w14:textId="64B6A7E4" w:rsidR="00465068" w:rsidRPr="009B1791" w:rsidRDefault="00465068" w:rsidP="004650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0F0AB5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8262" w14:textId="77777777" w:rsidR="00465068" w:rsidRPr="009B1791" w:rsidRDefault="00465068" w:rsidP="00465068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A072" w14:textId="77777777" w:rsidR="00465068" w:rsidRPr="009B1791" w:rsidRDefault="00465068" w:rsidP="00465068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341E" w14:textId="19AFF36E" w:rsidR="00465068" w:rsidRPr="009B1791" w:rsidRDefault="00465068" w:rsidP="004650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38FCD" w14:textId="60FEC9A2" w:rsidR="00465068" w:rsidRPr="00F86DA3" w:rsidRDefault="00465068" w:rsidP="00D67D9F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Մատակարարի </w:t>
            </w:r>
            <w:r w:rsidRPr="00F86DA3">
              <w:rPr>
                <w:rFonts w:ascii="Arial Unicode" w:hAnsi="Arial Unicode"/>
                <w:i w:val="0"/>
                <w:sz w:val="14"/>
                <w:szCs w:val="14"/>
                <w:lang w:val="hy-AM"/>
              </w:rPr>
              <w:t xml:space="preserve"> </w:t>
            </w:r>
            <w:r w:rsidRPr="00F86DA3">
              <w:rPr>
                <w:rFonts w:ascii="Arial Unicode" w:hAnsi="Arial Unicode" w:cs="Arial"/>
                <w:i w:val="0"/>
                <w:sz w:val="14"/>
                <w:szCs w:val="14"/>
                <w:lang w:val="hy-AM"/>
              </w:rPr>
              <w:t xml:space="preserve">Դեղատունը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    պետք է   լինի    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af-ZA"/>
              </w:rPr>
              <w:t xml:space="preserve"> 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Պատվիրատուի սպասարկման  տարածքում</w:t>
            </w:r>
          </w:p>
          <w:p w14:paraId="53F09B44" w14:textId="298A3FC4" w:rsidR="00465068" w:rsidRPr="00F86DA3" w:rsidRDefault="00465068" w:rsidP="00D67D9F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/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ք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 xml:space="preserve">. Գյումրի, </w:t>
            </w:r>
            <w:r>
              <w:rPr>
                <w:rFonts w:ascii="Arial Unicode" w:hAnsi="Arial Unicode" w:cs="GHEA Grapalat"/>
                <w:i w:val="0"/>
                <w:sz w:val="14"/>
                <w:szCs w:val="14"/>
                <w:lang w:val="es-ES"/>
              </w:rPr>
              <w:t>Մազմանյան 3</w:t>
            </w: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 xml:space="preserve"> /  գործող՝</w:t>
            </w:r>
          </w:p>
          <w:p w14:paraId="60FEBD64" w14:textId="37BD1BF8" w:rsidR="00465068" w:rsidRPr="00E43350" w:rsidRDefault="00465068" w:rsidP="00D67D9F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4"/>
                <w:szCs w:val="14"/>
                <w:lang w:val="hy-AM"/>
              </w:rPr>
            </w:pPr>
            <w:r w:rsidRPr="00F86DA3"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  <w:t>մինչև   5  կմ շառավիղով  հեռավարության վրա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48D68" w14:textId="3283338D" w:rsidR="00465068" w:rsidRPr="009B1791" w:rsidRDefault="00465068" w:rsidP="004650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8DB8" w14:textId="7E58B3A7" w:rsidR="00465068" w:rsidRDefault="00465068" w:rsidP="00465068">
            <w:pPr>
              <w:jc w:val="center"/>
            </w:pPr>
            <w:r w:rsidRPr="000F0AB5">
              <w:rPr>
                <w:rFonts w:ascii="Arial Unicode" w:hAnsi="Arial Unicode"/>
                <w:bCs/>
                <w:sz w:val="12"/>
                <w:szCs w:val="12"/>
              </w:rPr>
              <w:t>25.12.2026</w:t>
            </w:r>
          </w:p>
        </w:tc>
      </w:tr>
      <w:tr w:rsidR="00997A38" w:rsidRPr="003E265E" w14:paraId="4E85DC6B" w14:textId="77777777" w:rsidTr="006379D0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D5F7" w14:textId="6B8BFAB3" w:rsidR="00997A38" w:rsidRPr="00AC0A54" w:rsidRDefault="00D67D9F" w:rsidP="00997A3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45EA" w14:textId="7260A418" w:rsidR="00997A38" w:rsidRPr="009179BD" w:rsidRDefault="00997A38" w:rsidP="00997A3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33661137/</w:t>
            </w:r>
            <w:r w:rsidR="00D67D9F">
              <w:rPr>
                <w:rFonts w:ascii="GHEA Grapalat" w:hAnsi="GHEA Grapalat"/>
                <w:sz w:val="16"/>
                <w:szCs w:val="16"/>
              </w:rPr>
              <w:t>501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EC0A" w14:textId="2BE16714" w:rsidR="00997A38" w:rsidRPr="009179BD" w:rsidRDefault="00997A38" w:rsidP="00997A3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bookmarkStart w:id="0" w:name="_Hlk187213484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լորազեպամ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n05ba06</w:t>
            </w:r>
            <w:bookmarkEnd w:id="0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00CA" w14:textId="77777777" w:rsidR="00997A38" w:rsidRPr="009179BD" w:rsidRDefault="00997A38" w:rsidP="00997A38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3852" w14:textId="7D337253" w:rsidR="00997A38" w:rsidRPr="009179BD" w:rsidRDefault="00997A38" w:rsidP="00997A3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Լորազեպամ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Lorazepam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1մգ,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940E" w14:textId="1219203E" w:rsidR="00997A38" w:rsidRPr="009179BD" w:rsidRDefault="00997A38" w:rsidP="00997A3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B713" w14:textId="77777777" w:rsidR="00997A38" w:rsidRPr="009179BD" w:rsidRDefault="00997A38" w:rsidP="00997A38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3383" w14:textId="77777777" w:rsidR="00997A38" w:rsidRPr="009179BD" w:rsidRDefault="00997A38" w:rsidP="00997A38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F9BD" w14:textId="678E23B9" w:rsidR="00997A38" w:rsidRPr="009179BD" w:rsidRDefault="009C0D95" w:rsidP="00997A3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  <w:r w:rsidR="00997A38" w:rsidRPr="00322A98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EC58" w14:textId="6CE6C3CB" w:rsidR="00997A38" w:rsidRPr="00322A98" w:rsidRDefault="00997A38" w:rsidP="00D67D9F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Պատվիրատուի սպասարկման  տարածքում</w:t>
            </w:r>
          </w:p>
          <w:p w14:paraId="2A89E342" w14:textId="6BF2469E" w:rsidR="00997A38" w:rsidRPr="00322A98" w:rsidRDefault="00997A38" w:rsidP="00D67D9F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7789E03A" w14:textId="488C0F9D" w:rsidR="00997A38" w:rsidRPr="00E43350" w:rsidRDefault="00997A38" w:rsidP="00D67D9F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4"/>
                <w:szCs w:val="14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մինչև   5  կմ շառավիղով  հեռավարության վրա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0129" w14:textId="5ABAF845" w:rsidR="00997A38" w:rsidRPr="009179BD" w:rsidRDefault="009C0D95" w:rsidP="00997A3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  <w:r w:rsidR="00997A38" w:rsidRPr="00322A98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77E7" w14:textId="12DACFE0" w:rsidR="00997A38" w:rsidRPr="00AC7441" w:rsidRDefault="00997A38" w:rsidP="00997A38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9C0D95" w:rsidRPr="003E265E" w14:paraId="11C7A90D" w14:textId="77777777" w:rsidTr="00D67D9F">
        <w:trPr>
          <w:trHeight w:val="173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C653" w14:textId="2EA68DA3" w:rsidR="009C0D95" w:rsidRPr="00783D30" w:rsidRDefault="00D67D9F" w:rsidP="009C0D95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FC46" w14:textId="66835302" w:rsidR="009C0D95" w:rsidRPr="009179BD" w:rsidRDefault="009C0D95" w:rsidP="009C0D9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33661131/</w:t>
            </w:r>
            <w:r w:rsidR="00D67D9F">
              <w:rPr>
                <w:rFonts w:ascii="GHEA Grapalat" w:hAnsi="GHEA Grapalat"/>
                <w:sz w:val="16"/>
                <w:szCs w:val="16"/>
              </w:rPr>
              <w:t>501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E405" w14:textId="35BAD8D5" w:rsidR="009C0D95" w:rsidRPr="009179BD" w:rsidRDefault="009C0D95" w:rsidP="009C0D9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ֆենոբարբիտալ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n03aa02 100մգ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6CD4" w14:textId="77777777" w:rsidR="009C0D95" w:rsidRPr="009179BD" w:rsidRDefault="009C0D95" w:rsidP="009C0D9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F920" w14:textId="6594E39D" w:rsidR="009C0D95" w:rsidRPr="009179BD" w:rsidRDefault="009C0D95" w:rsidP="009C0D9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Фенобарбитал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фенобарбитал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таблетка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100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20FC" w14:textId="6A5E844F" w:rsidR="009C0D95" w:rsidRPr="009179BD" w:rsidRDefault="009C0D95" w:rsidP="009C0D95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2DA6" w14:textId="77777777" w:rsidR="009C0D95" w:rsidRPr="009179BD" w:rsidRDefault="009C0D95" w:rsidP="009C0D9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2BCB" w14:textId="77777777" w:rsidR="009C0D95" w:rsidRPr="009179BD" w:rsidRDefault="009C0D95" w:rsidP="009C0D95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F991" w14:textId="166DF08A" w:rsidR="009C0D95" w:rsidRPr="009179BD" w:rsidRDefault="009C0D95" w:rsidP="009C0D95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</w:t>
            </w:r>
            <w:r w:rsidRPr="00FE3AEB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E58F" w14:textId="403FC962" w:rsidR="00D67D9F" w:rsidRPr="00322A98" w:rsidRDefault="00D67D9F" w:rsidP="00D67D9F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Պատվիրատուի սպասարկման  տարածքում</w:t>
            </w:r>
          </w:p>
          <w:p w14:paraId="47335F76" w14:textId="6A1D9C26" w:rsidR="00D67D9F" w:rsidRPr="00322A98" w:rsidRDefault="00D67D9F" w:rsidP="00D67D9F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112D0533" w14:textId="0CFC5F0F" w:rsidR="009C0D95" w:rsidRPr="00F86DA3" w:rsidRDefault="00D67D9F" w:rsidP="00D67D9F">
            <w:pPr>
              <w:jc w:val="center"/>
              <w:rPr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>մինչև   5  կմ շառավիղով  հեռավարության վրա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26AF" w14:textId="43A70BF1" w:rsidR="009C0D95" w:rsidRPr="009179BD" w:rsidRDefault="009C0D95" w:rsidP="009C0D95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</w:t>
            </w:r>
            <w:r w:rsidRPr="00322A98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C10B" w14:textId="679BA602" w:rsidR="009C0D95" w:rsidRPr="00AC7441" w:rsidRDefault="009C0D95" w:rsidP="009C0D9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</w:tbl>
    <w:p w14:paraId="366B7915" w14:textId="77777777" w:rsidR="0050559E" w:rsidRPr="00CD26A7" w:rsidRDefault="0050559E" w:rsidP="0050559E">
      <w:pPr>
        <w:jc w:val="both"/>
        <w:rPr>
          <w:rFonts w:asciiTheme="minorHAnsi" w:hAnsiTheme="minorHAnsi" w:cs="GHEA Grapalat"/>
          <w:sz w:val="16"/>
          <w:szCs w:val="16"/>
          <w:lang w:val="hy-AM"/>
        </w:rPr>
      </w:pPr>
    </w:p>
    <w:p w14:paraId="5410E45C" w14:textId="77777777" w:rsidR="0050559E" w:rsidRPr="00F31E37" w:rsidRDefault="0050559E" w:rsidP="0050559E">
      <w:pPr>
        <w:jc w:val="both"/>
        <w:rPr>
          <w:rFonts w:ascii="GHEA Grapalat" w:hAnsi="GHEA Grapalat" w:cs="GHEA Grapalat"/>
          <w:sz w:val="16"/>
          <w:szCs w:val="16"/>
          <w:lang w:val="hy-AM"/>
        </w:rPr>
      </w:pPr>
    </w:p>
    <w:p w14:paraId="27156D13" w14:textId="77777777" w:rsidR="0050559E" w:rsidRPr="00F31E37" w:rsidRDefault="0050559E" w:rsidP="0050559E">
      <w:pPr>
        <w:jc w:val="both"/>
        <w:rPr>
          <w:rFonts w:ascii="GHEA Grapalat" w:hAnsi="GHEA Grapalat" w:cs="GHEA Grapalat"/>
          <w:i/>
          <w:sz w:val="14"/>
          <w:szCs w:val="14"/>
          <w:lang w:val="pt-BR"/>
        </w:rPr>
      </w:pPr>
    </w:p>
    <w:p w14:paraId="7C062899" w14:textId="77777777" w:rsidR="0050559E" w:rsidRPr="00F31E37" w:rsidRDefault="0050559E" w:rsidP="0050559E">
      <w:pPr>
        <w:jc w:val="both"/>
        <w:rPr>
          <w:rFonts w:ascii="GHEA Grapalat" w:hAnsi="GHEA Grapalat" w:cs="GHEA Grapalat"/>
          <w:i/>
          <w:sz w:val="14"/>
          <w:szCs w:val="14"/>
          <w:lang w:val="pt-BR"/>
        </w:rPr>
      </w:pPr>
    </w:p>
    <w:p w14:paraId="0E734C69" w14:textId="2EF3BC49" w:rsidR="00C21CCF" w:rsidRPr="004D183E" w:rsidRDefault="0050559E" w:rsidP="0050559E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Fonts w:ascii="GHEA Grapalat" w:hAnsi="GHEA Grapalat" w:cs="GHEA Grapalat"/>
          <w:sz w:val="14"/>
          <w:szCs w:val="14"/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          </w:t>
      </w:r>
      <w:proofErr w:type="spellStart"/>
      <w:r w:rsidRPr="00F31E37">
        <w:rPr>
          <w:rStyle w:val="FontStyle14"/>
          <w:rFonts w:ascii="GHEA Grapalat" w:hAnsi="GHEA Grapalat" w:cs="GHEA Grapalat"/>
          <w:sz w:val="14"/>
          <w:szCs w:val="14"/>
        </w:rPr>
        <w:t>Ծանոթություն</w:t>
      </w:r>
      <w:proofErr w:type="spellEnd"/>
    </w:p>
    <w:p w14:paraId="78471715" w14:textId="77777777" w:rsidR="0050559E" w:rsidRPr="00F31E37" w:rsidRDefault="0050559E" w:rsidP="0050559E">
      <w:pPr>
        <w:pStyle w:val="Style4"/>
        <w:tabs>
          <w:tab w:val="left" w:pos="0"/>
        </w:tabs>
        <w:spacing w:before="38"/>
        <w:jc w:val="both"/>
        <w:rPr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ա. 2,5 տարվանից ավելի պիտանիության ժամկետ ունեցող դեղերը հանձ</w:t>
      </w:r>
      <w:r w:rsid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ման պահին պետք է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ունենան առնվազն </w:t>
      </w:r>
      <w:r w:rsidR="004E0B16" w:rsidRP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24  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ամիս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մնացորդային պիտանիության ժամկետ,</w:t>
      </w:r>
    </w:p>
    <w:p w14:paraId="5A4D70A5" w14:textId="77777777" w:rsidR="0050559E" w:rsidRPr="00F31E37" w:rsidRDefault="0050559E" w:rsidP="0050559E">
      <w:pPr>
        <w:pStyle w:val="Style4"/>
        <w:tabs>
          <w:tab w:val="left" w:pos="0"/>
        </w:tabs>
        <w:spacing w:before="38"/>
        <w:jc w:val="both"/>
        <w:rPr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բ. Մինչև 2,5 տարի պիտանիության ժամկետ ունեցող դեղերը հանձման պահին պետք   </w:t>
      </w:r>
      <w:r w:rsid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է  </w:t>
      </w:r>
      <w:r w:rsidR="004E0B16"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ունենան առնվազն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    12</w:t>
      </w:r>
      <w:r w:rsidR="004E0B16" w:rsidRP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ամիս </w:t>
      </w:r>
      <w:r w:rsidR="004E0B16"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մնացորդային պիտանիության ժամկետ,</w:t>
      </w:r>
    </w:p>
    <w:p w14:paraId="67E7590F" w14:textId="77777777" w:rsidR="00981FE8" w:rsidRPr="00981FE8" w:rsidRDefault="00981FE8" w:rsidP="00CC4D5C">
      <w:pPr>
        <w:jc w:val="both"/>
        <w:rPr>
          <w:rFonts w:asciiTheme="minorHAnsi" w:hAnsiTheme="minorHAnsi"/>
          <w:sz w:val="20"/>
          <w:lang w:val="hy-AM"/>
        </w:rPr>
      </w:pPr>
    </w:p>
    <w:p w14:paraId="31507C9A" w14:textId="77777777" w:rsidR="0050559E" w:rsidRPr="00192CB0" w:rsidRDefault="00CC4D5C" w:rsidP="00CC4D5C">
      <w:pPr>
        <w:jc w:val="both"/>
        <w:rPr>
          <w:rFonts w:ascii="GHEA Grapalat" w:hAnsi="GHEA Grapalat"/>
          <w:sz w:val="20"/>
          <w:lang w:val="hy-AM"/>
        </w:rPr>
      </w:pPr>
      <w:r w:rsidRPr="00192CB0">
        <w:rPr>
          <w:rFonts w:ascii="GHEA Grapalat" w:hAnsi="GHEA Grapalat"/>
          <w:sz w:val="20"/>
          <w:lang w:val="hy-AM"/>
        </w:rPr>
        <w:t>*</w:t>
      </w:r>
    </w:p>
    <w:p w14:paraId="77C8E5DA" w14:textId="77777777"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192CB0">
        <w:rPr>
          <w:rFonts w:ascii="GHEA Grapalat" w:hAnsi="GHEA Grapalat"/>
          <w:sz w:val="20"/>
          <w:lang w:val="hy-AM"/>
        </w:rPr>
        <w:t xml:space="preserve"> </w:t>
      </w:r>
      <w:r w:rsidRPr="003E265E"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14:paraId="7126C817" w14:textId="77777777" w:rsidR="00357AAC" w:rsidRDefault="00357AAC" w:rsidP="00357AAC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77D709C5" w14:textId="77777777" w:rsidR="00357AAC" w:rsidRDefault="00357AAC" w:rsidP="00357AAC">
      <w:pPr>
        <w:pStyle w:val="a6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 xml:space="preserve">ֆիրմային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lastRenderedPageBreak/>
        <w:t>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0F9ECEAB" w14:textId="221EC985"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*** Եթե պայմանագիրը կնքվում է "Գնումների մասին" ՀՀ օրենքի 15-րդ հոդվածի 6-րդ մասի հիման վրա, ապա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1225A4C6" w14:textId="77777777" w:rsidR="007C7FD2" w:rsidRDefault="007C7FD2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418EE61D" w14:textId="77777777" w:rsidR="007C7FD2" w:rsidRPr="00461940" w:rsidRDefault="007C7FD2" w:rsidP="007C7FD2">
      <w:pPr>
        <w:jc w:val="both"/>
        <w:rPr>
          <w:rFonts w:ascii="GHEA Grapalat" w:hAnsi="GHEA Grapalat"/>
          <w:color w:val="C00000"/>
          <w:sz w:val="20"/>
          <w:lang w:val="pt-BR"/>
        </w:rPr>
      </w:pP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Վաճառողը դեղորայքը բաց է թողնելու գնորդի կողմից տրված դեղատոմսերով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 xml:space="preserve">, </w:t>
      </w: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պոլիկլինիկայի սպասարկման տարածքում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 xml:space="preserve"> ( </w:t>
      </w: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ք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>.</w:t>
      </w: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Գյումրի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 xml:space="preserve">, Մազմանյան 3 ) </w:t>
      </w: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վաճառողի կողմից նշված դեղատնից կամ դեղատնային կրպակից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>:</w:t>
      </w:r>
    </w:p>
    <w:p w14:paraId="556C94A2" w14:textId="77777777" w:rsidR="007C7FD2" w:rsidRPr="007C7FD2" w:rsidRDefault="007C7FD2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5A6B3296" w14:textId="77777777" w:rsidR="00357AAC" w:rsidRDefault="00357AAC" w:rsidP="00357AAC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357AAC" w14:paraId="494F1052" w14:textId="77777777" w:rsidTr="00357AAC">
        <w:trPr>
          <w:jc w:val="center"/>
        </w:trPr>
        <w:tc>
          <w:tcPr>
            <w:tcW w:w="4536" w:type="dxa"/>
          </w:tcPr>
          <w:p w14:paraId="53A52BEB" w14:textId="6A143D26" w:rsidR="00357AAC" w:rsidRPr="004D183E" w:rsidRDefault="00357AAC" w:rsidP="004D183E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0292C7E4" w14:textId="77777777"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540B306C" w14:textId="77777777"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4C4D7AB9" w14:textId="77777777"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5369F3BB" w14:textId="77777777"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11817C94" w14:textId="257ACA73" w:rsidR="00357AAC" w:rsidRPr="004D183E" w:rsidRDefault="00357AAC" w:rsidP="004D183E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2F9505D2" w14:textId="77777777"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030D0AC8" w14:textId="77777777"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266344B1" w14:textId="77777777" w:rsidR="00357AAC" w:rsidRDefault="00357AA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4707C411" w14:textId="77777777" w:rsidR="00FC75A5" w:rsidRDefault="00FC75A5" w:rsidP="007C2B16">
      <w:pPr>
        <w:rPr>
          <w:rFonts w:ascii="GHEA Grapalat" w:hAnsi="GHEA Grapalat"/>
          <w:sz w:val="20"/>
        </w:rPr>
      </w:pPr>
    </w:p>
    <w:p w14:paraId="0FF9A9AE" w14:textId="550B64E9" w:rsidR="008903D5" w:rsidRDefault="008903D5" w:rsidP="001C7118">
      <w:pPr>
        <w:jc w:val="center"/>
        <w:rPr>
          <w:rFonts w:ascii="GHEA Grapalat" w:hAnsi="GHEA Grapalat"/>
          <w:sz w:val="20"/>
        </w:rPr>
      </w:pPr>
    </w:p>
    <w:p w14:paraId="312B1C4E" w14:textId="5DE9B81F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6A496AA8" w14:textId="1D8D905E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5AE817C0" w14:textId="14E40408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0A7B743C" w14:textId="3D26E6A8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186B921A" w14:textId="71D0A577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6C68C502" w14:textId="0A5AC475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572F712D" w14:textId="5215BFC9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276B6633" w14:textId="5E3C86BF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530A2D85" w14:textId="488122E1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1D23EA3B" w14:textId="05DDA0C5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226D560C" w14:textId="578AD1D7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03A109E3" w14:textId="540508B4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602BC6EB" w14:textId="0A7B03EF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2C52A425" w14:textId="796FDB62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5340246E" w14:textId="5EC2641B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628738F9" w14:textId="78A18823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67F0A531" w14:textId="15FE3A05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550496E6" w14:textId="2C1DE187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1161C812" w14:textId="6F450DB6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472C01A4" w14:textId="7E47DA99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259A209C" w14:textId="24E1D26C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0652333C" w14:textId="1A84288A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5B140242" w14:textId="29A78CCC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1BD13A64" w14:textId="44B9BE5B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24C89375" w14:textId="73D03B72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1685872B" w14:textId="77777777" w:rsidR="009C0D95" w:rsidRDefault="009C0D95" w:rsidP="001C7118">
      <w:pPr>
        <w:jc w:val="center"/>
        <w:rPr>
          <w:rFonts w:ascii="GHEA Grapalat" w:hAnsi="GHEA Grapalat"/>
          <w:sz w:val="20"/>
        </w:rPr>
      </w:pPr>
    </w:p>
    <w:p w14:paraId="382A92EB" w14:textId="77777777" w:rsidR="00997A38" w:rsidRDefault="00997A38" w:rsidP="001C7118">
      <w:pPr>
        <w:jc w:val="center"/>
        <w:rPr>
          <w:rFonts w:ascii="GHEA Grapalat" w:hAnsi="GHEA Grapalat"/>
          <w:sz w:val="20"/>
        </w:rPr>
      </w:pPr>
    </w:p>
    <w:p w14:paraId="77EF2218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енном реестре лекарственных средств Министерства здравоохранения РА.</w:t>
      </w:r>
    </w:p>
    <w:p w14:paraId="2BFBE12A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 xml:space="preserve">  (в разделе «Справочник зарегистрированных лекарственных средств» на сайте www.pharm.am) и в электронной системе здравоохранения АРМЕД.</w:t>
      </w:r>
    </w:p>
    <w:p w14:paraId="78F9D834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В противном случае оценочная комиссия расценит это как ценовое предложение, не соответствующее условиям приглашения.</w:t>
      </w:r>
    </w:p>
    <w:p w14:paraId="23E83BD4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</w:p>
    <w:p w14:paraId="1F4BEE16" w14:textId="77777777" w:rsidR="008903D5" w:rsidRPr="003D6576" w:rsidRDefault="008903D5" w:rsidP="008903D5">
      <w:pPr>
        <w:jc w:val="center"/>
        <w:rPr>
          <w:rFonts w:ascii="Arial Unicode" w:hAnsi="Arial Unicode"/>
          <w:color w:val="FF0000"/>
          <w:sz w:val="20"/>
          <w:szCs w:val="20"/>
          <w:lang w:val="hy-AM"/>
        </w:rPr>
      </w:pPr>
      <w:r w:rsidRPr="003D6576">
        <w:rPr>
          <w:rFonts w:ascii="Arial Unicode" w:hAnsi="Arial Unicode"/>
          <w:color w:val="FF0000"/>
          <w:sz w:val="20"/>
          <w:szCs w:val="20"/>
          <w:lang w:val="hy-AM"/>
        </w:rPr>
        <w:t>Поставка лекарственных средств осуществляется из аптек по электронным рецептам, выдаваемым заказчиком населению через систему АРМЕД.</w:t>
      </w:r>
    </w:p>
    <w:p w14:paraId="3EF99311" w14:textId="77777777" w:rsidR="00CF0DB3" w:rsidRDefault="00CF0DB3" w:rsidP="00CF0DB3">
      <w:pPr>
        <w:pStyle w:val="HTML"/>
        <w:shd w:val="clear" w:color="auto" w:fill="F8F9FA"/>
        <w:contextualSpacing/>
        <w:rPr>
          <w:rStyle w:val="y2iqfc"/>
          <w:rFonts w:ascii="Sylfaen" w:hAnsi="Sylfaen"/>
          <w:color w:val="1F1F1F"/>
          <w:sz w:val="16"/>
          <w:szCs w:val="16"/>
          <w:lang w:val="hy-AM"/>
        </w:rPr>
      </w:pPr>
      <w:r>
        <w:rPr>
          <w:rStyle w:val="y2iqfc"/>
          <w:rFonts w:ascii="Sylfaen" w:hAnsi="Sylfaen"/>
          <w:color w:val="1F1F1F"/>
          <w:sz w:val="16"/>
          <w:szCs w:val="16"/>
          <w:lang w:val="hy-AM"/>
        </w:rPr>
        <w:t xml:space="preserve">    </w:t>
      </w:r>
    </w:p>
    <w:p w14:paraId="078BBB30" w14:textId="77777777" w:rsidR="00CF0DB3" w:rsidRDefault="00CF0DB3" w:rsidP="00CF0DB3">
      <w:pPr>
        <w:pStyle w:val="HTML"/>
        <w:shd w:val="clear" w:color="auto" w:fill="F8F9FA"/>
        <w:contextualSpacing/>
        <w:rPr>
          <w:rStyle w:val="y2iqfc"/>
          <w:rFonts w:ascii="Sylfaen" w:hAnsi="Sylfaen"/>
          <w:color w:val="1F1F1F"/>
          <w:sz w:val="16"/>
          <w:szCs w:val="16"/>
          <w:lang w:val="hy-AM"/>
        </w:rPr>
      </w:pPr>
    </w:p>
    <w:p w14:paraId="1698C2E8" w14:textId="77777777" w:rsidR="00CF0DB3" w:rsidRPr="001B01CC" w:rsidRDefault="00CF0DB3" w:rsidP="001B01CC">
      <w:pPr>
        <w:pStyle w:val="HTML"/>
        <w:shd w:val="clear" w:color="auto" w:fill="F8F9FA"/>
        <w:contextualSpacing/>
        <w:rPr>
          <w:rStyle w:val="y2iqfc"/>
          <w:rFonts w:ascii="Arial Unicode" w:hAnsi="Arial Unicode"/>
          <w:color w:val="1F1F1F"/>
          <w:lang w:val="hy-AM"/>
        </w:rPr>
      </w:pP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      </w:t>
      </w:r>
      <w:r w:rsidRPr="001B01CC">
        <w:rPr>
          <w:rStyle w:val="y2iqfc"/>
          <w:rFonts w:ascii="Arial Unicode" w:hAnsi="Arial Unicode"/>
          <w:color w:val="1F1F1F"/>
        </w:rPr>
        <w:t xml:space="preserve">Аптека Поставщика </w:t>
      </w: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</w:t>
      </w:r>
    </w:p>
    <w:p w14:paraId="7D7A0708" w14:textId="77777777" w:rsidR="001B01CC" w:rsidRPr="001B01CC" w:rsidRDefault="001B01CC" w:rsidP="001B01CC">
      <w:pPr>
        <w:pStyle w:val="HTML"/>
        <w:shd w:val="clear" w:color="auto" w:fill="F8F9FA"/>
        <w:contextualSpacing/>
        <w:rPr>
          <w:rStyle w:val="y2iqfc"/>
          <w:rFonts w:ascii="Arial Unicode" w:hAnsi="Arial Unicode"/>
          <w:color w:val="1F1F1F"/>
          <w:lang w:val="hy-AM"/>
        </w:rPr>
      </w:pPr>
    </w:p>
    <w:p w14:paraId="4D6CCC6B" w14:textId="42F52982" w:rsidR="00CF0DB3" w:rsidRPr="001B01CC" w:rsidRDefault="00CF0DB3" w:rsidP="001B01CC">
      <w:pPr>
        <w:pStyle w:val="HTML"/>
        <w:shd w:val="clear" w:color="auto" w:fill="F8F9FA"/>
        <w:contextualSpacing/>
        <w:rPr>
          <w:rFonts w:ascii="Arial Unicode" w:hAnsi="Arial Unicode" w:cs="GHEA Grapalat"/>
          <w:bCs/>
        </w:rPr>
      </w:pP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  </w:t>
      </w:r>
      <w:r w:rsidR="0004637D" w:rsidRPr="001B01CC">
        <w:rPr>
          <w:rStyle w:val="y2iqfc"/>
          <w:rFonts w:ascii="Arial Unicode" w:hAnsi="Arial Unicode"/>
          <w:color w:val="1F1F1F"/>
        </w:rPr>
        <w:t>а</w:t>
      </w:r>
      <w:r w:rsidRPr="001B01CC">
        <w:rPr>
          <w:rStyle w:val="y2iqfc"/>
          <w:rFonts w:ascii="Arial Unicode" w:hAnsi="Arial Unicode"/>
          <w:color w:val="1F1F1F"/>
        </w:rPr>
        <w:t xml:space="preserve"> /должна находиться в зоне обслуживания Заказчика</w:t>
      </w: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</w:t>
      </w:r>
      <w:r w:rsidRPr="001B01CC">
        <w:rPr>
          <w:rStyle w:val="y2iqfc"/>
          <w:rFonts w:ascii="Arial Unicode" w:hAnsi="Arial Unicode"/>
          <w:color w:val="1F1F1F"/>
        </w:rPr>
        <w:t xml:space="preserve">/Гюмри, </w:t>
      </w:r>
      <w:proofErr w:type="spellStart"/>
      <w:r w:rsidR="00127ADD" w:rsidRPr="00127ADD">
        <w:rPr>
          <w:rStyle w:val="y2iqfc"/>
          <w:rFonts w:ascii="Arial Unicode" w:hAnsi="Arial Unicode"/>
          <w:color w:val="1F1F1F"/>
        </w:rPr>
        <w:t>М</w:t>
      </w:r>
      <w:r w:rsidR="00127ADD" w:rsidRPr="001B01CC">
        <w:rPr>
          <w:rStyle w:val="y2iqfc"/>
          <w:rFonts w:ascii="Arial Unicode" w:hAnsi="Arial Unicode"/>
          <w:color w:val="1F1F1F"/>
        </w:rPr>
        <w:t>а</w:t>
      </w:r>
      <w:r w:rsidR="00127ADD" w:rsidRPr="00127ADD">
        <w:rPr>
          <w:rStyle w:val="y2iqfc"/>
          <w:rFonts w:ascii="Arial Unicode" w:hAnsi="Arial Unicode"/>
          <w:color w:val="1F1F1F"/>
        </w:rPr>
        <w:t>зма</w:t>
      </w:r>
      <w:r w:rsidR="00127ADD" w:rsidRPr="001B01CC">
        <w:rPr>
          <w:rStyle w:val="y2iqfc"/>
          <w:rFonts w:ascii="Arial Unicode" w:hAnsi="Arial Unicode"/>
          <w:color w:val="1F1F1F"/>
        </w:rPr>
        <w:t>нян</w:t>
      </w:r>
      <w:proofErr w:type="spellEnd"/>
      <w:r w:rsidR="00127ADD" w:rsidRPr="001B01CC">
        <w:rPr>
          <w:rStyle w:val="y2iqfc"/>
          <w:rFonts w:ascii="Arial Unicode" w:hAnsi="Arial Unicode"/>
          <w:color w:val="1F1F1F"/>
        </w:rPr>
        <w:t xml:space="preserve"> 3</w:t>
      </w:r>
      <w:r w:rsidRPr="001B01CC">
        <w:rPr>
          <w:rStyle w:val="y2iqfc"/>
          <w:rFonts w:ascii="Arial Unicode" w:hAnsi="Arial Unicode"/>
          <w:color w:val="1F1F1F"/>
        </w:rPr>
        <w:t>/, действующая в радиусе до 5 км</w:t>
      </w:r>
      <w:r w:rsidRPr="001B01CC">
        <w:rPr>
          <w:rFonts w:ascii="Arial Unicode" w:hAnsi="Arial Unicode" w:cs="GHEA Grapalat"/>
          <w:bCs/>
        </w:rPr>
        <w:t>/</w:t>
      </w:r>
    </w:p>
    <w:p w14:paraId="61EB114A" w14:textId="77777777" w:rsidR="0004637D" w:rsidRPr="001B01CC" w:rsidRDefault="0004637D" w:rsidP="001B01CC">
      <w:pPr>
        <w:pStyle w:val="HTML"/>
        <w:shd w:val="clear" w:color="auto" w:fill="F8F9FA"/>
        <w:contextualSpacing/>
        <w:rPr>
          <w:rFonts w:ascii="Arial Unicode" w:hAnsi="Arial Unicode" w:cs="GHEA Grapalat"/>
          <w:bCs/>
        </w:rPr>
      </w:pPr>
    </w:p>
    <w:p w14:paraId="12033DB8" w14:textId="77777777" w:rsidR="001B01CC" w:rsidRPr="001B01CC" w:rsidRDefault="0004637D" w:rsidP="001B01CC">
      <w:pPr>
        <w:pStyle w:val="HTML"/>
        <w:shd w:val="clear" w:color="auto" w:fill="F8F9FA"/>
        <w:rPr>
          <w:rFonts w:ascii="Arial Unicode" w:hAnsi="Arial Unicode"/>
          <w:color w:val="1F1F1F"/>
        </w:rPr>
      </w:pPr>
      <w:r w:rsidRPr="001B01CC">
        <w:rPr>
          <w:rFonts w:ascii="Arial Unicode" w:hAnsi="Arial Unicode" w:cs="GHEA Grapalat"/>
          <w:bCs/>
        </w:rPr>
        <w:t xml:space="preserve">  </w:t>
      </w:r>
      <w:r w:rsidRPr="001B01CC">
        <w:rPr>
          <w:rStyle w:val="30"/>
          <w:rFonts w:ascii="Arial Unicode" w:hAnsi="Arial Unicode"/>
          <w:color w:val="1F1F1F"/>
          <w:lang w:val="ru-RU"/>
        </w:rPr>
        <w:t xml:space="preserve"> </w:t>
      </w:r>
      <w:r w:rsidRPr="001B01CC">
        <w:rPr>
          <w:rFonts w:ascii="Arial Unicode" w:hAnsi="Arial Unicode"/>
          <w:color w:val="1F1F1F"/>
          <w:lang w:eastAsia="en-US"/>
        </w:rPr>
        <w:t>б/ Участник, занявший первое место по результатам процедуры закупки, должен представить вместе с документами, подтверждающими квалификацию, информацию о предлагаемом проекте (наименование, адрес,</w:t>
      </w:r>
      <w:r w:rsidR="001B01CC" w:rsidRPr="001B01CC">
        <w:rPr>
          <w:rFonts w:ascii="Arial Unicode" w:hAnsi="Arial Unicode"/>
          <w:color w:val="1F1F1F"/>
          <w:lang w:eastAsia="en-US"/>
        </w:rPr>
        <w:t xml:space="preserve">  </w:t>
      </w:r>
      <w:r w:rsidR="001B01CC" w:rsidRPr="001B01CC">
        <w:rPr>
          <w:rFonts w:ascii="Arial Unicode" w:hAnsi="Arial Unicode"/>
          <w:color w:val="1F1F1F"/>
        </w:rPr>
        <w:t>если предлагаемая аптека не является филиалом аптеки победившего участника, представляется соглашение о совместном предприятии.)</w:t>
      </w:r>
    </w:p>
    <w:p w14:paraId="21637CA9" w14:textId="77777777" w:rsidR="001B01CC" w:rsidRPr="001B01CC" w:rsidRDefault="001B01CC" w:rsidP="001B01CC">
      <w:pPr>
        <w:pStyle w:val="HTML"/>
        <w:shd w:val="clear" w:color="auto" w:fill="F8F9FA"/>
        <w:rPr>
          <w:rFonts w:ascii="Arial Unicode" w:hAnsi="Arial Unicode"/>
          <w:color w:val="1F1F1F"/>
          <w:lang w:eastAsia="en-US"/>
        </w:rPr>
      </w:pPr>
    </w:p>
    <w:p w14:paraId="00B21772" w14:textId="77777777" w:rsidR="0004637D" w:rsidRDefault="0004637D" w:rsidP="00CF0DB3">
      <w:pPr>
        <w:pStyle w:val="HTML"/>
        <w:shd w:val="clear" w:color="auto" w:fill="F8F9FA"/>
        <w:contextualSpacing/>
        <w:rPr>
          <w:rFonts w:ascii="Arial Unicode" w:hAnsi="Arial Unicode" w:cs="GHEA Grapalat"/>
          <w:bCs/>
          <w:sz w:val="16"/>
          <w:szCs w:val="16"/>
        </w:rPr>
      </w:pPr>
    </w:p>
    <w:p w14:paraId="4B3A1ECB" w14:textId="77777777" w:rsidR="00F1348A" w:rsidRPr="00F1348A" w:rsidRDefault="00F1348A" w:rsidP="00F1348A">
      <w:pPr>
        <w:pStyle w:val="HTML"/>
        <w:shd w:val="clear" w:color="auto" w:fill="F8F9FA"/>
        <w:spacing w:line="540" w:lineRule="atLeast"/>
        <w:rPr>
          <w:rFonts w:ascii="inherit" w:hAnsi="inherit"/>
          <w:color w:val="1F1F1F"/>
          <w:sz w:val="42"/>
          <w:szCs w:val="42"/>
          <w:lang w:eastAsia="en-US"/>
        </w:rPr>
      </w:pPr>
      <w:r>
        <w:rPr>
          <w:rFonts w:ascii="Arial Unicode" w:hAnsi="Arial Unicode" w:cs="GHEA Grapalat"/>
          <w:bCs/>
          <w:sz w:val="16"/>
          <w:szCs w:val="16"/>
          <w:lang w:eastAsia="en-US"/>
        </w:rPr>
        <w:t xml:space="preserve">   </w:t>
      </w:r>
      <w:r w:rsidRPr="00F1348A">
        <w:rPr>
          <w:rFonts w:ascii="inherit" w:hAnsi="inherit"/>
          <w:color w:val="1F1F1F"/>
          <w:sz w:val="42"/>
          <w:szCs w:val="42"/>
          <w:lang w:eastAsia="en-US"/>
        </w:rPr>
        <w:t xml:space="preserve">Для психотропных препаратов </w:t>
      </w:r>
      <w:r>
        <w:rPr>
          <w:rFonts w:asciiTheme="minorHAnsi" w:hAnsiTheme="minorHAnsi"/>
          <w:color w:val="1F1F1F"/>
          <w:sz w:val="42"/>
          <w:szCs w:val="42"/>
          <w:lang w:eastAsia="en-US"/>
        </w:rPr>
        <w:t xml:space="preserve"> </w:t>
      </w:r>
      <w:r w:rsidRPr="00F1348A">
        <w:rPr>
          <w:rFonts w:ascii="inherit" w:hAnsi="inherit"/>
          <w:color w:val="1F1F1F"/>
          <w:sz w:val="42"/>
          <w:szCs w:val="42"/>
          <w:lang w:eastAsia="en-US"/>
        </w:rPr>
        <w:t>аптеке требуется лицензия</w:t>
      </w:r>
      <w:r>
        <w:rPr>
          <w:rFonts w:asciiTheme="minorHAnsi" w:hAnsiTheme="minorHAnsi"/>
          <w:color w:val="1F1F1F"/>
          <w:sz w:val="42"/>
          <w:szCs w:val="42"/>
          <w:lang w:eastAsia="en-US"/>
        </w:rPr>
        <w:t xml:space="preserve">  </w:t>
      </w:r>
      <w:r w:rsidRPr="00F1348A">
        <w:rPr>
          <w:rFonts w:ascii="inherit" w:hAnsi="inherit"/>
          <w:color w:val="1F1F1F"/>
          <w:sz w:val="42"/>
          <w:szCs w:val="42"/>
          <w:lang w:eastAsia="en-US"/>
        </w:rPr>
        <w:t>продажи.</w:t>
      </w:r>
    </w:p>
    <w:p w14:paraId="0FBC3C4C" w14:textId="77777777" w:rsidR="00CF0DB3" w:rsidRDefault="00CF0DB3" w:rsidP="00F1348A">
      <w:pPr>
        <w:tabs>
          <w:tab w:val="left" w:pos="450"/>
        </w:tabs>
        <w:rPr>
          <w:rFonts w:ascii="Arial Unicode" w:hAnsi="Arial Unicode" w:cs="GHEA Grapalat"/>
          <w:bCs/>
          <w:sz w:val="16"/>
          <w:szCs w:val="16"/>
          <w:lang w:val="ru-RU"/>
        </w:rPr>
      </w:pPr>
    </w:p>
    <w:p w14:paraId="4361F9CA" w14:textId="77777777" w:rsidR="00F1348A" w:rsidRDefault="00F1348A" w:rsidP="00CF0DB3">
      <w:pPr>
        <w:jc w:val="center"/>
        <w:rPr>
          <w:rFonts w:ascii="Arial Unicode" w:hAnsi="Arial Unicode" w:cs="GHEA Grapalat"/>
          <w:bCs/>
          <w:sz w:val="16"/>
          <w:szCs w:val="16"/>
          <w:lang w:val="ru-RU"/>
        </w:rPr>
      </w:pPr>
    </w:p>
    <w:p w14:paraId="20B88D7B" w14:textId="77777777" w:rsidR="00F1348A" w:rsidRDefault="00F1348A" w:rsidP="00CF0DB3">
      <w:pPr>
        <w:jc w:val="center"/>
        <w:rPr>
          <w:rFonts w:ascii="Arial Unicode" w:hAnsi="Arial Unicode" w:cs="GHEA Grapalat"/>
          <w:bCs/>
          <w:sz w:val="16"/>
          <w:szCs w:val="16"/>
          <w:lang w:val="ru-RU"/>
        </w:rPr>
      </w:pPr>
    </w:p>
    <w:p w14:paraId="4275A7DA" w14:textId="1105F249" w:rsidR="00127ADD" w:rsidRPr="003C0A61" w:rsidRDefault="00127ADD" w:rsidP="00127ADD">
      <w:pPr>
        <w:jc w:val="center"/>
        <w:rPr>
          <w:rFonts w:asciiTheme="minorHAnsi" w:hAnsiTheme="minorHAnsi"/>
          <w:sz w:val="18"/>
          <w:lang w:val="hy-AM"/>
        </w:rPr>
      </w:pPr>
      <w:r w:rsidRPr="003C0A61">
        <w:rPr>
          <w:rFonts w:ascii="GHEA Grapalat" w:hAnsi="GHEA Grapalat"/>
          <w:u w:val="single"/>
          <w:lang w:val="es-ES"/>
        </w:rPr>
        <w:t>«</w:t>
      </w:r>
      <w:r w:rsidRPr="00526293">
        <w:rPr>
          <w:rFonts w:ascii="GHEA Grapalat" w:hAnsi="GHEA Grapalat"/>
          <w:lang w:val="af-ZA"/>
        </w:rPr>
        <w:t xml:space="preserve"> </w:t>
      </w:r>
      <w:r w:rsidRPr="00526293">
        <w:rPr>
          <w:rFonts w:ascii="GHEA Grapalat" w:hAnsi="GHEA Grapalat"/>
          <w:b/>
          <w:bCs/>
          <w:lang w:val="af-ZA"/>
        </w:rPr>
        <w:t>ՇՄԳԹ2Պ-ԷԱՃԱՊՁԲ 26/</w:t>
      </w:r>
      <w:r w:rsidR="00997A38">
        <w:rPr>
          <w:rFonts w:ascii="GHEA Grapalat" w:hAnsi="GHEA Grapalat"/>
          <w:b/>
          <w:bCs/>
          <w:lang w:val="af-ZA"/>
        </w:rPr>
        <w:t>5</w:t>
      </w:r>
      <w:r w:rsidRPr="003C0A61">
        <w:rPr>
          <w:rFonts w:ascii="GHEA Grapalat" w:hAnsi="GHEA Grapalat" w:cs="Sylfaen"/>
          <w:b/>
          <w:u w:val="single"/>
          <w:lang w:val="hy-AM"/>
        </w:rPr>
        <w:t>»*</w:t>
      </w:r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14:paraId="3AF4C878" w14:textId="77777777"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</w:p>
    <w:p w14:paraId="5BBB7677" w14:textId="77777777"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14:paraId="41BC8906" w14:textId="77777777"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</w:p>
    <w:p w14:paraId="78E18431" w14:textId="77777777" w:rsidR="008903D5" w:rsidRDefault="008903D5" w:rsidP="008903D5">
      <w:pPr>
        <w:rPr>
          <w:lang w:val="af-ZA"/>
        </w:rPr>
      </w:pPr>
    </w:p>
    <w:p w14:paraId="7E9943E8" w14:textId="77777777"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14:paraId="58CF2213" w14:textId="77777777" w:rsidR="008903D5" w:rsidRDefault="008903D5" w:rsidP="008903D5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403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147"/>
        <w:gridCol w:w="2599"/>
        <w:gridCol w:w="659"/>
        <w:gridCol w:w="2685"/>
        <w:gridCol w:w="723"/>
        <w:gridCol w:w="633"/>
        <w:gridCol w:w="707"/>
        <w:gridCol w:w="743"/>
        <w:gridCol w:w="1457"/>
        <w:gridCol w:w="709"/>
        <w:gridCol w:w="1134"/>
      </w:tblGrid>
      <w:tr w:rsidR="00F1348A" w:rsidRPr="00F1348A" w14:paraId="4D76F37B" w14:textId="77777777" w:rsidTr="007C2B16">
        <w:trPr>
          <w:gridAfter w:val="1"/>
          <w:wAfter w:w="1134" w:type="dxa"/>
        </w:trPr>
        <w:tc>
          <w:tcPr>
            <w:tcW w:w="128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2A6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F1348A">
              <w:rPr>
                <w:rFonts w:ascii="Arial Unicode" w:hAnsi="Arial Unicode"/>
                <w:sz w:val="12"/>
                <w:szCs w:val="12"/>
              </w:rPr>
              <w:t>Продукт</w:t>
            </w:r>
            <w:proofErr w:type="spellEnd"/>
            <w:r w:rsidRPr="00F1348A">
              <w:rPr>
                <w:rFonts w:ascii="Arial Unicode" w:hAnsi="Arial Unicode"/>
                <w:sz w:val="12"/>
                <w:szCs w:val="12"/>
              </w:rPr>
              <w:t>:</w:t>
            </w:r>
          </w:p>
        </w:tc>
      </w:tr>
      <w:tr w:rsidR="00F1348A" w:rsidRPr="00F1348A" w14:paraId="4D0E3215" w14:textId="77777777" w:rsidTr="007C2B16">
        <w:trPr>
          <w:gridAfter w:val="1"/>
          <w:wAfter w:w="1134" w:type="dxa"/>
          <w:trHeight w:val="219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A0C1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номер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дозы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в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приглашении</w:t>
            </w:r>
            <w:proofErr w:type="spellEnd"/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FB9C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F1348A">
              <w:rPr>
                <w:rFonts w:ascii="Arial Unicode" w:hAnsi="Arial Unicode"/>
                <w:sz w:val="10"/>
                <w:szCs w:val="10"/>
              </w:rPr>
              <w:t>CMA</w:t>
            </w: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 w:rsidRPr="00F1348A">
              <w:rPr>
                <w:rFonts w:ascii="Arial Unicode" w:hAnsi="Arial Unicode"/>
                <w:sz w:val="10"/>
                <w:szCs w:val="10"/>
              </w:rPr>
              <w:t>CPV</w:t>
            </w: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4DF0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название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товарный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знак</w:t>
            </w:r>
            <w:proofErr w:type="spellEnd"/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C7D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производитель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страна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происхождения</w:t>
            </w:r>
            <w:proofErr w:type="spellEnd"/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E3F6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техническая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спецификация</w:t>
            </w:r>
            <w:proofErr w:type="spellEnd"/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588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единица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измерения</w:t>
            </w:r>
            <w:proofErr w:type="spellEnd"/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8FDB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за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единицу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/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EA9B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>/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8D32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AE87" w14:textId="77777777" w:rsidR="008903D5" w:rsidRPr="00F1348A" w:rsidRDefault="008903D5" w:rsidP="00FB65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proofErr w:type="spellStart"/>
            <w:r w:rsidRPr="00F1348A">
              <w:rPr>
                <w:rFonts w:ascii="Arial Unicode" w:hAnsi="Arial Unicode"/>
                <w:sz w:val="16"/>
                <w:szCs w:val="16"/>
              </w:rPr>
              <w:t>Предложения</w:t>
            </w:r>
            <w:proofErr w:type="spellEnd"/>
            <w:r w:rsidRPr="00F1348A">
              <w:rPr>
                <w:rFonts w:ascii="Arial Unicode" w:hAnsi="Arial Unicode"/>
                <w:sz w:val="16"/>
                <w:szCs w:val="16"/>
              </w:rPr>
              <w:t xml:space="preserve">   202</w:t>
            </w:r>
            <w:r w:rsidR="00FB6542" w:rsidRPr="00F1348A">
              <w:rPr>
                <w:rFonts w:ascii="Arial Unicode" w:hAnsi="Arial Unicode"/>
                <w:sz w:val="16"/>
                <w:szCs w:val="16"/>
              </w:rPr>
              <w:t>6</w:t>
            </w:r>
            <w:r w:rsidRPr="00F1348A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</w:tr>
      <w:tr w:rsidR="00062FEB" w:rsidRPr="00062FEB" w14:paraId="5A7E3351" w14:textId="77777777" w:rsidTr="007C2B16">
        <w:trPr>
          <w:trHeight w:val="669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1C95" w14:textId="77777777" w:rsidR="008903D5" w:rsidRPr="00062FEB" w:rsidRDefault="008903D5" w:rsidP="00181877">
            <w:pPr>
              <w:rPr>
                <w:rFonts w:ascii="Arial Unicode" w:hAnsi="Arial Unicode"/>
                <w:color w:val="FF0000"/>
                <w:sz w:val="10"/>
                <w:szCs w:val="10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4883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8EE7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9E812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BE33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8531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37A66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6D79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B3AB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727F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адрес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67FF" w14:textId="77777777" w:rsidR="008903D5" w:rsidRPr="00F1348A" w:rsidRDefault="008903D5" w:rsidP="00FB65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Fonts w:ascii="Arial Unicode" w:hAnsi="Arial Unicode"/>
                <w:sz w:val="16"/>
                <w:szCs w:val="16"/>
              </w:rPr>
              <w:t>202</w:t>
            </w:r>
            <w:r w:rsidR="00FB6542" w:rsidRPr="00F1348A">
              <w:rPr>
                <w:rFonts w:ascii="Arial Unicode" w:hAnsi="Arial Unicode"/>
                <w:sz w:val="16"/>
                <w:szCs w:val="16"/>
              </w:rPr>
              <w:t>6</w:t>
            </w:r>
            <w:r w:rsidRPr="00F1348A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  <w:tc>
          <w:tcPr>
            <w:tcW w:w="1134" w:type="dxa"/>
            <w:vAlign w:val="center"/>
          </w:tcPr>
          <w:p w14:paraId="48439720" w14:textId="77777777" w:rsidR="008903D5" w:rsidRPr="00F1348A" w:rsidRDefault="008903D5" w:rsidP="0018187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F1348A">
              <w:rPr>
                <w:rFonts w:ascii="Arial Unicode" w:hAnsi="Arial Unicode"/>
                <w:sz w:val="16"/>
                <w:szCs w:val="16"/>
              </w:rPr>
              <w:t>Срок</w:t>
            </w:r>
            <w:proofErr w:type="spellEnd"/>
            <w:r w:rsidRPr="00F1348A">
              <w:rPr>
                <w:rFonts w:ascii="Arial Unicode" w:hAnsi="Arial Unicode"/>
                <w:sz w:val="16"/>
                <w:szCs w:val="16"/>
              </w:rPr>
              <w:t xml:space="preserve">** </w:t>
            </w:r>
            <w:r w:rsidRPr="00F1348A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="00FB6542" w:rsidRPr="00F1348A">
              <w:rPr>
                <w:rFonts w:ascii="Sylfaen" w:hAnsi="Sylfaen"/>
                <w:sz w:val="16"/>
                <w:szCs w:val="16"/>
              </w:rPr>
              <w:t>6</w:t>
            </w:r>
            <w:r w:rsidRPr="00F1348A">
              <w:rPr>
                <w:rFonts w:ascii="Sylfaen" w:hAnsi="Sylfaen"/>
                <w:sz w:val="16"/>
                <w:szCs w:val="16"/>
                <w:lang w:val="hy-AM"/>
              </w:rPr>
              <w:t>г.</w:t>
            </w:r>
          </w:p>
          <w:p w14:paraId="6409794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предметов</w:t>
            </w:r>
            <w:proofErr w:type="spellEnd"/>
          </w:p>
        </w:tc>
      </w:tr>
      <w:tr w:rsidR="00062FEB" w:rsidRPr="00062FEB" w14:paraId="1A37A4CF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8FCE" w14:textId="77777777" w:rsidR="008903D5" w:rsidRPr="00062FEB" w:rsidRDefault="008903D5" w:rsidP="00181877">
            <w:pPr>
              <w:jc w:val="center"/>
              <w:rPr>
                <w:rFonts w:ascii="Arial Unicode" w:hAnsi="Arial Unicode"/>
                <w:bCs/>
                <w:color w:val="FF0000"/>
                <w:sz w:val="14"/>
                <w:szCs w:val="1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A27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4D6E" w14:textId="77777777" w:rsidR="008903D5" w:rsidRPr="00F1348A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303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14EA" w14:textId="77777777" w:rsidR="008903D5" w:rsidRPr="00F1348A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0172" w14:textId="77777777" w:rsidR="008903D5" w:rsidRPr="00F1348A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1AE0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E083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D2F6" w14:textId="77777777" w:rsidR="008903D5" w:rsidRPr="00F1348A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0B3E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4E99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F80DD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D67D9F" w:rsidRPr="00062FEB" w14:paraId="799BB552" w14:textId="77777777" w:rsidTr="00D67D9F">
        <w:trPr>
          <w:trHeight w:val="1881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5990" w14:textId="45781F01" w:rsidR="00D67D9F" w:rsidRPr="00127ADD" w:rsidRDefault="00D67D9F" w:rsidP="00D67D9F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C446" w14:textId="6277BEA1" w:rsidR="00D67D9F" w:rsidRPr="00F1348A" w:rsidRDefault="00D67D9F" w:rsidP="00D67D9F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33661136/</w:t>
            </w:r>
            <w:r>
              <w:rPr>
                <w:rFonts w:ascii="GHEA Grapalat" w:hAnsi="GHEA Grapalat"/>
                <w:sz w:val="16"/>
                <w:szCs w:val="16"/>
              </w:rPr>
              <w:t>502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9EE6" w14:textId="3F2EBE99" w:rsidR="00D67D9F" w:rsidRPr="00F1348A" w:rsidRDefault="00D67D9F" w:rsidP="00D67D9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6D30F1">
              <w:rPr>
                <w:rFonts w:ascii="GHEA Grapalat" w:hAnsi="GHEA Grapalat"/>
                <w:sz w:val="16"/>
                <w:szCs w:val="16"/>
              </w:rPr>
              <w:t>диазепам</w:t>
            </w:r>
            <w:proofErr w:type="spellEnd"/>
            <w:r w:rsidRPr="006D30F1">
              <w:rPr>
                <w:rFonts w:ascii="GHEA Grapalat" w:hAnsi="GHEA Grapalat"/>
                <w:sz w:val="16"/>
                <w:szCs w:val="16"/>
              </w:rPr>
              <w:t xml:space="preserve"> n05ba01 </w:t>
            </w:r>
            <w:r>
              <w:rPr>
                <w:rFonts w:ascii="GHEA Grapalat" w:hAnsi="GHEA Grapalat"/>
                <w:sz w:val="16"/>
                <w:szCs w:val="16"/>
              </w:rPr>
              <w:t xml:space="preserve"> 5</w:t>
            </w:r>
            <w:r w:rsidRPr="006D30F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D30F1">
              <w:rPr>
                <w:rFonts w:ascii="GHEA Grapalat" w:hAnsi="GHEA Grapalat"/>
                <w:sz w:val="16"/>
                <w:szCs w:val="16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C5EE" w14:textId="77777777" w:rsidR="00D67D9F" w:rsidRPr="00F1348A" w:rsidRDefault="00D67D9F" w:rsidP="00D67D9F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1647" w14:textId="0EEE69A4" w:rsidR="00D67D9F" w:rsidRPr="00127ADD" w:rsidRDefault="00D67D9F" w:rsidP="00D67D9F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997A38">
              <w:rPr>
                <w:rFonts w:ascii="GHEA Grapalat" w:hAnsi="GHEA Grapalat"/>
                <w:sz w:val="16"/>
                <w:szCs w:val="16"/>
                <w:lang w:val="ru-RU"/>
              </w:rPr>
              <w:t>Диазепам,  в таблетках 5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5AF7" w14:textId="26960015" w:rsidR="00D67D9F" w:rsidRPr="00F1348A" w:rsidRDefault="00D67D9F" w:rsidP="00D67D9F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7FE9" w14:textId="77777777" w:rsidR="00D67D9F" w:rsidRPr="00F1348A" w:rsidRDefault="00D67D9F" w:rsidP="00D67D9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E0BE" w14:textId="77777777" w:rsidR="00D67D9F" w:rsidRPr="00F1348A" w:rsidRDefault="00D67D9F" w:rsidP="00D67D9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9D5C" w14:textId="52339587" w:rsidR="00D67D9F" w:rsidRPr="00F1348A" w:rsidRDefault="00D67D9F" w:rsidP="00D67D9F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9D542" w14:textId="77777777" w:rsidR="00D67D9F" w:rsidRPr="00F1348A" w:rsidRDefault="00D67D9F" w:rsidP="00D67D9F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6E1C6EC5" w14:textId="657716B9" w:rsidR="00D67D9F" w:rsidRPr="00F1348A" w:rsidRDefault="00D67D9F" w:rsidP="00D67D9F">
            <w:pPr>
              <w:pStyle w:val="HTML"/>
              <w:shd w:val="clear" w:color="auto" w:fill="F8F9FA"/>
              <w:contextualSpacing/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77B9" w14:textId="053A2877" w:rsidR="00D67D9F" w:rsidRPr="00F1348A" w:rsidRDefault="00D67D9F" w:rsidP="00D67D9F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47CD4C" w14:textId="72BFB279" w:rsidR="00D67D9F" w:rsidRPr="00F1348A" w:rsidRDefault="00D67D9F" w:rsidP="00D67D9F">
            <w:pPr>
              <w:jc w:val="center"/>
              <w:rPr>
                <w:rFonts w:asciiTheme="minorHAnsi" w:hAnsiTheme="minorHAnsi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D67D9F" w:rsidRPr="00062FEB" w14:paraId="23EA5332" w14:textId="77777777" w:rsidTr="00D67D9F">
        <w:trPr>
          <w:trHeight w:val="983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0D63" w14:textId="3A3A19F5" w:rsidR="00D67D9F" w:rsidRPr="00F1348A" w:rsidRDefault="00D67D9F" w:rsidP="00D67D9F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7FE2" w14:textId="6FE291AF" w:rsidR="00D67D9F" w:rsidRPr="00F1348A" w:rsidRDefault="00D67D9F" w:rsidP="00D67D9F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BE2671">
              <w:rPr>
                <w:rFonts w:ascii="GHEA Grapalat" w:hAnsi="GHEA Grapalat"/>
                <w:sz w:val="16"/>
                <w:szCs w:val="16"/>
              </w:rPr>
              <w:t>33661136/</w:t>
            </w:r>
            <w:r>
              <w:rPr>
                <w:rFonts w:ascii="GHEA Grapalat" w:hAnsi="GHEA Grapalat"/>
                <w:sz w:val="16"/>
                <w:szCs w:val="16"/>
              </w:rPr>
              <w:t>503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D0AC" w14:textId="317F616C" w:rsidR="00D67D9F" w:rsidRPr="00127ADD" w:rsidRDefault="00D67D9F" w:rsidP="00D67D9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6D30F1">
              <w:rPr>
                <w:rFonts w:ascii="GHEA Grapalat" w:hAnsi="GHEA Grapalat"/>
                <w:sz w:val="16"/>
                <w:szCs w:val="16"/>
              </w:rPr>
              <w:t>диазепам</w:t>
            </w:r>
            <w:proofErr w:type="spellEnd"/>
            <w:r w:rsidRPr="006D30F1">
              <w:rPr>
                <w:rFonts w:ascii="GHEA Grapalat" w:hAnsi="GHEA Grapalat"/>
                <w:sz w:val="16"/>
                <w:szCs w:val="16"/>
              </w:rPr>
              <w:t xml:space="preserve"> n05ba01 </w:t>
            </w:r>
            <w:r>
              <w:rPr>
                <w:rFonts w:ascii="GHEA Grapalat" w:hAnsi="GHEA Grapalat"/>
                <w:sz w:val="16"/>
                <w:szCs w:val="16"/>
              </w:rPr>
              <w:t>10</w:t>
            </w:r>
            <w:r w:rsidRPr="006D30F1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6D30F1">
              <w:rPr>
                <w:rFonts w:ascii="GHEA Grapalat" w:hAnsi="GHEA Grapalat"/>
                <w:sz w:val="16"/>
                <w:szCs w:val="16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52F0" w14:textId="77777777" w:rsidR="00D67D9F" w:rsidRPr="00127ADD" w:rsidRDefault="00D67D9F" w:rsidP="00D67D9F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B627" w14:textId="0D69C7A2" w:rsidR="00D67D9F" w:rsidRPr="00F1348A" w:rsidRDefault="00D67D9F" w:rsidP="00D67D9F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>Диазепам,  в таблетках 10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BE66" w14:textId="3829135F" w:rsidR="00D67D9F" w:rsidRPr="00F1348A" w:rsidRDefault="00D67D9F" w:rsidP="00D67D9F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2CCA" w14:textId="77777777" w:rsidR="00D67D9F" w:rsidRPr="00F1348A" w:rsidRDefault="00D67D9F" w:rsidP="00D67D9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2424" w14:textId="77777777" w:rsidR="00D67D9F" w:rsidRPr="00F1348A" w:rsidRDefault="00D67D9F" w:rsidP="00D67D9F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3BFE" w14:textId="7F6219B7" w:rsidR="00D67D9F" w:rsidRPr="00F1348A" w:rsidRDefault="00D67D9F" w:rsidP="00D67D9F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4409" w14:textId="77777777" w:rsidR="00D67D9F" w:rsidRPr="00F1348A" w:rsidRDefault="00D67D9F" w:rsidP="00D67D9F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420A93D8" w14:textId="5B41E981" w:rsidR="00D67D9F" w:rsidRPr="00F1348A" w:rsidRDefault="00D67D9F" w:rsidP="00D67D9F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/Гюмри,</w:t>
            </w:r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</w:t>
            </w:r>
            <w:proofErr w:type="spellStart"/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</w:t>
            </w:r>
            <w:r w:rsidRPr="00F1348A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9425" w14:textId="332F4C4E" w:rsidR="00D67D9F" w:rsidRPr="00F1348A" w:rsidRDefault="00D67D9F" w:rsidP="00D67D9F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8"/>
                <w:szCs w:val="18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E1EA5" w14:textId="0AB92C5E" w:rsidR="00D67D9F" w:rsidRPr="00F1348A" w:rsidRDefault="00D67D9F" w:rsidP="00D67D9F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C55968" w:rsidRPr="00FB6542" w14:paraId="5C763A0E" w14:textId="77777777" w:rsidTr="00D67D9F">
        <w:trPr>
          <w:trHeight w:val="179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843B" w14:textId="190333C4" w:rsidR="00C55968" w:rsidRPr="00F1348A" w:rsidRDefault="00C55968" w:rsidP="00C559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AFB0" w14:textId="2C4F7FE5" w:rsidR="00C55968" w:rsidRPr="00F1348A" w:rsidRDefault="00C55968" w:rsidP="00C559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33661131/</w:t>
            </w:r>
            <w:r>
              <w:rPr>
                <w:rFonts w:ascii="GHEA Grapalat" w:hAnsi="GHEA Grapalat"/>
                <w:sz w:val="16"/>
                <w:szCs w:val="16"/>
              </w:rPr>
              <w:t>501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7DA3" w14:textId="33622CE3" w:rsidR="00C55968" w:rsidRPr="00127ADD" w:rsidRDefault="00C55968" w:rsidP="00C559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ֆենոբարբիտալ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n03aa02 100մգ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B227" w14:textId="77777777" w:rsidR="00C55968" w:rsidRPr="00127ADD" w:rsidRDefault="00C55968" w:rsidP="00C559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B2CE" w14:textId="15592E62" w:rsidR="00C55968" w:rsidRPr="00127ADD" w:rsidRDefault="00C55968" w:rsidP="00C559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Фенобарбитал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фенобарбитал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таблетка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100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61A1" w14:textId="74DA55F4" w:rsidR="00C55968" w:rsidRPr="00F1348A" w:rsidRDefault="00C55968" w:rsidP="00C559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1A55" w14:textId="77777777" w:rsidR="00C55968" w:rsidRPr="00F1348A" w:rsidRDefault="00C55968" w:rsidP="00C559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F53C" w14:textId="77777777" w:rsidR="00C55968" w:rsidRPr="00F1348A" w:rsidRDefault="00C55968" w:rsidP="00C559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EE24" w14:textId="33829438" w:rsidR="00C55968" w:rsidRPr="00F1348A" w:rsidRDefault="00C55968" w:rsidP="00C559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</w:t>
            </w:r>
            <w:r w:rsidRPr="00FE3AEB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B2AE" w14:textId="77777777" w:rsidR="00C55968" w:rsidRPr="00FE3AEB" w:rsidRDefault="00C55968" w:rsidP="00C559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608BB279" w14:textId="0E3F9E65" w:rsidR="00C55968" w:rsidRPr="00F1348A" w:rsidRDefault="00C55968" w:rsidP="00C55968">
            <w:pPr>
              <w:jc w:val="center"/>
              <w:rPr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B8FA" w14:textId="22EE485E" w:rsidR="00C55968" w:rsidRPr="00F1348A" w:rsidRDefault="00C55968" w:rsidP="00C559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</w:t>
            </w:r>
            <w:r w:rsidRPr="00322A98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733AC" w14:textId="01B74D7A" w:rsidR="00C55968" w:rsidRPr="00F1348A" w:rsidRDefault="00C55968" w:rsidP="00C559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C55968" w:rsidRPr="00FB6542" w14:paraId="2E6A251F" w14:textId="77777777" w:rsidTr="00D67D9F">
        <w:trPr>
          <w:trHeight w:val="1794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DEFC" w14:textId="7023F4DE" w:rsidR="00C55968" w:rsidRDefault="00C55968" w:rsidP="00C55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3773D" w14:textId="5BC39B78" w:rsidR="00C55968" w:rsidRPr="00322A98" w:rsidRDefault="00C55968" w:rsidP="00C55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33661137/</w:t>
            </w:r>
            <w:r>
              <w:rPr>
                <w:rFonts w:ascii="GHEA Grapalat" w:hAnsi="GHEA Grapalat"/>
                <w:sz w:val="16"/>
                <w:szCs w:val="16"/>
              </w:rPr>
              <w:t>501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2537" w14:textId="7A30446D" w:rsidR="00C55968" w:rsidRPr="00322A98" w:rsidRDefault="00C55968" w:rsidP="00C55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լորազեպամ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n05ba06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A8D1" w14:textId="77777777" w:rsidR="00C55968" w:rsidRPr="00127ADD" w:rsidRDefault="00C55968" w:rsidP="00C559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1ABD" w14:textId="28BDF0C7" w:rsidR="00C55968" w:rsidRPr="00131E9C" w:rsidRDefault="00C55968" w:rsidP="00C55968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Лоразепам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Лоразепам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1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мгтаблетка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A311" w14:textId="19CABA6B" w:rsidR="00C55968" w:rsidRPr="00F1348A" w:rsidRDefault="00C55968" w:rsidP="00C559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BE48" w14:textId="77777777" w:rsidR="00C55968" w:rsidRPr="00F1348A" w:rsidRDefault="00C55968" w:rsidP="00C559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BAC8" w14:textId="77777777" w:rsidR="00C55968" w:rsidRPr="00F1348A" w:rsidRDefault="00C55968" w:rsidP="00C559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5057" w14:textId="6E8E55A3" w:rsidR="00C55968" w:rsidRPr="00FE3AEB" w:rsidRDefault="00C55968" w:rsidP="00C55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  <w:r w:rsidRPr="00FE3AEB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5AC5" w14:textId="77777777" w:rsidR="00C55968" w:rsidRPr="00FE3AEB" w:rsidRDefault="00C55968" w:rsidP="00C559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CE1F099" w14:textId="0EFF1D06" w:rsidR="00C55968" w:rsidRPr="00FE3AEB" w:rsidRDefault="00C55968" w:rsidP="00C559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/Гюмри,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F300" w14:textId="5256FCC6" w:rsidR="00C55968" w:rsidRPr="00322A98" w:rsidRDefault="00C55968" w:rsidP="00C559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  <w:r w:rsidRPr="00322A98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2238A" w14:textId="352D1C95" w:rsidR="00C55968" w:rsidRPr="00F1348A" w:rsidRDefault="00C55968" w:rsidP="00C559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</w:tbl>
    <w:p w14:paraId="386E8FBE" w14:textId="77777777" w:rsidR="008903D5" w:rsidRPr="00062FEB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color w:val="FF0000"/>
          <w:sz w:val="14"/>
          <w:szCs w:val="14"/>
          <w:lang w:val="pt-BR"/>
        </w:rPr>
      </w:pPr>
    </w:p>
    <w:p w14:paraId="048D4CE9" w14:textId="77777777"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14:paraId="3BCC34CD" w14:textId="77777777"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 w:rsidRPr="008903D5">
        <w:rPr>
          <w:rStyle w:val="FontStyle14"/>
          <w:rFonts w:ascii="GHEA Grapalat" w:hAnsi="GHEA Grapalat"/>
          <w:sz w:val="14"/>
          <w:szCs w:val="14"/>
          <w:lang w:val="ru-RU"/>
        </w:rPr>
        <w:t xml:space="preserve">Знакомства </w:t>
      </w:r>
      <w:r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14:paraId="2412721E" w14:textId="77777777" w:rsidR="0063298A" w:rsidRPr="0063298A" w:rsidRDefault="0063298A" w:rsidP="0063298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Arial Unicode" w:hAnsi="Arial Unicode" w:cs="Courier New"/>
          <w:color w:val="1F1F1F"/>
          <w:sz w:val="16"/>
          <w:szCs w:val="16"/>
          <w:lang w:val="ru-RU"/>
        </w:rPr>
      </w:pPr>
      <w:r w:rsidRPr="0063298A">
        <w:rPr>
          <w:rFonts w:ascii="Arial Unicode" w:hAnsi="Arial Unicode" w:cs="Courier New"/>
          <w:color w:val="1F1F1F"/>
          <w:sz w:val="16"/>
          <w:szCs w:val="16"/>
          <w:lang w:val="ru-RU"/>
        </w:rPr>
        <w:t>а. Лекарственные средства со сроком годности более 2,5 лет должны иметь остаточный срок годности не менее 24 месяцев на момент поставки.</w:t>
      </w:r>
    </w:p>
    <w:p w14:paraId="72B0B3F9" w14:textId="77777777" w:rsidR="0063298A" w:rsidRPr="0063298A" w:rsidRDefault="0063298A" w:rsidP="0063298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Arial Unicode" w:hAnsi="Arial Unicode" w:cs="Courier New"/>
          <w:color w:val="1F1F1F"/>
          <w:sz w:val="16"/>
          <w:szCs w:val="16"/>
          <w:lang w:val="ru-RU"/>
        </w:rPr>
      </w:pPr>
      <w:r w:rsidRPr="0063298A">
        <w:rPr>
          <w:rFonts w:ascii="Arial Unicode" w:hAnsi="Arial Unicode" w:cs="Courier New"/>
          <w:color w:val="1F1F1F"/>
          <w:sz w:val="16"/>
          <w:szCs w:val="16"/>
          <w:lang w:val="ru-RU"/>
        </w:rPr>
        <w:t>б) Лекарственные средства со сроком годности до 2,5 лет должны иметь остаточный срок годности не менее 12 месяцев на момент поставки.</w:t>
      </w:r>
    </w:p>
    <w:p w14:paraId="7FF557CE" w14:textId="77777777" w:rsidR="008903D5" w:rsidRPr="0063298A" w:rsidRDefault="008903D5" w:rsidP="008903D5">
      <w:pPr>
        <w:rPr>
          <w:lang w:val="ru-RU"/>
        </w:rPr>
      </w:pPr>
    </w:p>
    <w:p w14:paraId="02367FE3" w14:textId="77777777" w:rsidR="008903D5" w:rsidRDefault="008903D5" w:rsidP="008903D5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</w:p>
    <w:sectPr w:rsidR="008903D5" w:rsidSect="00357AA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</w:font>
  <w:font w:name="Lohit Devanagari">
    <w:altName w:val="Times New Roman"/>
    <w:charset w:val="00"/>
    <w:family w:val="auto"/>
    <w:pitch w:val="default"/>
  </w:font>
  <w:font w:name="Baltica">
    <w:panose1 w:val="00000000000000000000"/>
    <w:charset w:val="00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hy-AM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108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788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96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4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  <w:rPr>
        <w:rFonts w:ascii="GHEA Grapalat" w:hAnsi="GHEA Grapalat" w:cs="GHEA Grapalat" w:hint="default"/>
        <w:sz w:val="18"/>
        <w:szCs w:val="18"/>
        <w:lang w:val="pt-BR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ascii="GHEA Grapalat" w:hAnsi="GHEA Grapalat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0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15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20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65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70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15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20" w:hanging="1800"/>
      </w:pPr>
      <w:rPr>
        <w:rFonts w:cs="Arial"/>
        <w:b w:val="0"/>
        <w:sz w:val="24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GHEA Grapalat"/>
        <w:lang w:val="pt-BR"/>
      </w:rPr>
    </w:lvl>
  </w:abstractNum>
  <w:abstractNum w:abstractNumId="5" w15:restartNumberingAfterBreak="0">
    <w:nsid w:val="2D37542E"/>
    <w:multiLevelType w:val="hybridMultilevel"/>
    <w:tmpl w:val="82DC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339D7"/>
    <w:multiLevelType w:val="hybridMultilevel"/>
    <w:tmpl w:val="6EC61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AAC"/>
    <w:rsid w:val="0004637D"/>
    <w:rsid w:val="00062FEB"/>
    <w:rsid w:val="00063147"/>
    <w:rsid w:val="00070665"/>
    <w:rsid w:val="000A341B"/>
    <w:rsid w:val="000F0AB5"/>
    <w:rsid w:val="000F1947"/>
    <w:rsid w:val="001003B9"/>
    <w:rsid w:val="00102143"/>
    <w:rsid w:val="00127ADD"/>
    <w:rsid w:val="00137CDF"/>
    <w:rsid w:val="00181877"/>
    <w:rsid w:val="00192968"/>
    <w:rsid w:val="00192CB0"/>
    <w:rsid w:val="001B01CC"/>
    <w:rsid w:val="001C7118"/>
    <w:rsid w:val="001D14CA"/>
    <w:rsid w:val="001D5B24"/>
    <w:rsid w:val="001E1DA1"/>
    <w:rsid w:val="001E6BE5"/>
    <w:rsid w:val="001F1AF8"/>
    <w:rsid w:val="00225AB4"/>
    <w:rsid w:val="002514BA"/>
    <w:rsid w:val="002A6B9E"/>
    <w:rsid w:val="002B5E5D"/>
    <w:rsid w:val="002B5F8B"/>
    <w:rsid w:val="002E69C8"/>
    <w:rsid w:val="00335275"/>
    <w:rsid w:val="00335DE8"/>
    <w:rsid w:val="00344FA9"/>
    <w:rsid w:val="00357AAC"/>
    <w:rsid w:val="003615ED"/>
    <w:rsid w:val="00375D1C"/>
    <w:rsid w:val="00377F3E"/>
    <w:rsid w:val="003C0A61"/>
    <w:rsid w:val="003D2B92"/>
    <w:rsid w:val="003D2FDA"/>
    <w:rsid w:val="003D6576"/>
    <w:rsid w:val="003E265E"/>
    <w:rsid w:val="003E4FCB"/>
    <w:rsid w:val="00465068"/>
    <w:rsid w:val="004742C8"/>
    <w:rsid w:val="00481442"/>
    <w:rsid w:val="004B4006"/>
    <w:rsid w:val="004B6A8F"/>
    <w:rsid w:val="004C4B19"/>
    <w:rsid w:val="004C5F41"/>
    <w:rsid w:val="004D183E"/>
    <w:rsid w:val="004D4D6A"/>
    <w:rsid w:val="004E0B16"/>
    <w:rsid w:val="00504FE2"/>
    <w:rsid w:val="0050559E"/>
    <w:rsid w:val="005055AD"/>
    <w:rsid w:val="00521525"/>
    <w:rsid w:val="00526293"/>
    <w:rsid w:val="00566C4A"/>
    <w:rsid w:val="005803BC"/>
    <w:rsid w:val="005841C8"/>
    <w:rsid w:val="00590D1B"/>
    <w:rsid w:val="0059482F"/>
    <w:rsid w:val="005D2283"/>
    <w:rsid w:val="005D4C9D"/>
    <w:rsid w:val="0060513A"/>
    <w:rsid w:val="00616345"/>
    <w:rsid w:val="0063298A"/>
    <w:rsid w:val="006345DA"/>
    <w:rsid w:val="006379D0"/>
    <w:rsid w:val="00653146"/>
    <w:rsid w:val="006741C3"/>
    <w:rsid w:val="00685928"/>
    <w:rsid w:val="006C4766"/>
    <w:rsid w:val="006C6DD3"/>
    <w:rsid w:val="006C7A33"/>
    <w:rsid w:val="006F3279"/>
    <w:rsid w:val="006F36A9"/>
    <w:rsid w:val="00705D56"/>
    <w:rsid w:val="00710024"/>
    <w:rsid w:val="00740630"/>
    <w:rsid w:val="00740A32"/>
    <w:rsid w:val="007616D6"/>
    <w:rsid w:val="0076465E"/>
    <w:rsid w:val="00783D30"/>
    <w:rsid w:val="007A7C05"/>
    <w:rsid w:val="007B125E"/>
    <w:rsid w:val="007B1F7D"/>
    <w:rsid w:val="007C2B16"/>
    <w:rsid w:val="007C6764"/>
    <w:rsid w:val="007C7FD2"/>
    <w:rsid w:val="007D0FD3"/>
    <w:rsid w:val="007D7F83"/>
    <w:rsid w:val="00806AAC"/>
    <w:rsid w:val="008322F4"/>
    <w:rsid w:val="00834776"/>
    <w:rsid w:val="00876077"/>
    <w:rsid w:val="00883689"/>
    <w:rsid w:val="008903D5"/>
    <w:rsid w:val="008908E7"/>
    <w:rsid w:val="008B38AB"/>
    <w:rsid w:val="008D5042"/>
    <w:rsid w:val="008E74F0"/>
    <w:rsid w:val="008F0019"/>
    <w:rsid w:val="008F44C9"/>
    <w:rsid w:val="009058AA"/>
    <w:rsid w:val="00924570"/>
    <w:rsid w:val="0093317A"/>
    <w:rsid w:val="00950913"/>
    <w:rsid w:val="00981FE8"/>
    <w:rsid w:val="00997A38"/>
    <w:rsid w:val="009A151B"/>
    <w:rsid w:val="009A3722"/>
    <w:rsid w:val="009B1791"/>
    <w:rsid w:val="009B22C8"/>
    <w:rsid w:val="009C0D95"/>
    <w:rsid w:val="009C73D5"/>
    <w:rsid w:val="009E361A"/>
    <w:rsid w:val="009E363B"/>
    <w:rsid w:val="00A26B38"/>
    <w:rsid w:val="00A3265E"/>
    <w:rsid w:val="00A87385"/>
    <w:rsid w:val="00AB11DE"/>
    <w:rsid w:val="00AE059A"/>
    <w:rsid w:val="00AF06D7"/>
    <w:rsid w:val="00B079A1"/>
    <w:rsid w:val="00B21A8E"/>
    <w:rsid w:val="00B30F31"/>
    <w:rsid w:val="00B3703D"/>
    <w:rsid w:val="00B51E8B"/>
    <w:rsid w:val="00B72A02"/>
    <w:rsid w:val="00B772CC"/>
    <w:rsid w:val="00BA5396"/>
    <w:rsid w:val="00BA5A87"/>
    <w:rsid w:val="00BB7ACE"/>
    <w:rsid w:val="00BD19E3"/>
    <w:rsid w:val="00C06D5C"/>
    <w:rsid w:val="00C21CCF"/>
    <w:rsid w:val="00C3489D"/>
    <w:rsid w:val="00C43E8D"/>
    <w:rsid w:val="00C55968"/>
    <w:rsid w:val="00C835AC"/>
    <w:rsid w:val="00CC4D5C"/>
    <w:rsid w:val="00CF0DB3"/>
    <w:rsid w:val="00D4246D"/>
    <w:rsid w:val="00D67D9F"/>
    <w:rsid w:val="00DD2780"/>
    <w:rsid w:val="00E25E5F"/>
    <w:rsid w:val="00E46050"/>
    <w:rsid w:val="00E56B70"/>
    <w:rsid w:val="00E7173D"/>
    <w:rsid w:val="00F1348A"/>
    <w:rsid w:val="00F458C5"/>
    <w:rsid w:val="00F8686C"/>
    <w:rsid w:val="00F86DA3"/>
    <w:rsid w:val="00F9043C"/>
    <w:rsid w:val="00FA625C"/>
    <w:rsid w:val="00FB2706"/>
    <w:rsid w:val="00FB2E1F"/>
    <w:rsid w:val="00FB520F"/>
    <w:rsid w:val="00FB6542"/>
    <w:rsid w:val="00FC75A5"/>
    <w:rsid w:val="00FF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0E412"/>
  <w15:chartTrackingRefBased/>
  <w15:docId w15:val="{2843D2F1-F4B8-4C39-BF01-518C7667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0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0" w:unhideWhenUsed="1" w:qFormat="1"/>
    <w:lsdException w:name="HTML Bottom of Form" w:semiHidden="1" w:uiPriority="0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7AA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57AA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57AA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nhideWhenUsed/>
    <w:qFormat/>
    <w:rsid w:val="00357AA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nhideWhenUsed/>
    <w:qFormat/>
    <w:rsid w:val="00357AA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57AA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357AA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357AA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unhideWhenUsed/>
    <w:qFormat/>
    <w:rsid w:val="00357AA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7AAC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357AAC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357AA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qFormat/>
    <w:rsid w:val="00357AAC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qFormat/>
    <w:rsid w:val="00357AAC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357AAC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357AA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357AA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uiPriority w:val="99"/>
    <w:qFormat/>
    <w:rsid w:val="00357AA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357AAC"/>
    <w:rPr>
      <w:color w:val="0000FF"/>
      <w:u w:val="single"/>
    </w:rPr>
  </w:style>
  <w:style w:type="character" w:styleId="a4">
    <w:name w:val="FollowedHyperlink"/>
    <w:unhideWhenUsed/>
    <w:qFormat/>
    <w:rsid w:val="00357AA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357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57AA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a"/>
    <w:uiPriority w:val="99"/>
    <w:qFormat/>
    <w:rsid w:val="00357AAC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qFormat/>
    <w:rsid w:val="00357AAC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uiPriority w:val="99"/>
    <w:unhideWhenUsed/>
    <w:qFormat/>
    <w:rsid w:val="00357AAC"/>
    <w:pPr>
      <w:ind w:left="240" w:hanging="240"/>
    </w:pPr>
  </w:style>
  <w:style w:type="paragraph" w:styleId="a6">
    <w:name w:val="footnote text"/>
    <w:basedOn w:val="a"/>
    <w:link w:val="a7"/>
    <w:unhideWhenUsed/>
    <w:qFormat/>
    <w:rsid w:val="00357AAC"/>
    <w:rPr>
      <w:rFonts w:ascii="Times Armenian" w:hAnsi="Times Armeni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qFormat/>
    <w:rsid w:val="00357AA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8">
    <w:name w:val="annotation text"/>
    <w:basedOn w:val="a"/>
    <w:link w:val="a9"/>
    <w:uiPriority w:val="99"/>
    <w:semiHidden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qFormat/>
    <w:rsid w:val="00357AA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b">
    <w:name w:val="Верхний колонтитул Знак"/>
    <w:basedOn w:val="a0"/>
    <w:link w:val="aa"/>
    <w:qFormat/>
    <w:rsid w:val="00357AA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unhideWhenUsed/>
    <w:qFormat/>
    <w:rsid w:val="00357AA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qFormat/>
    <w:rsid w:val="00357AAC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index heading"/>
    <w:basedOn w:val="a"/>
    <w:next w:val="11"/>
    <w:uiPriority w:val="99"/>
    <w:unhideWhenUsed/>
    <w:qFormat/>
    <w:rsid w:val="00357AAC"/>
    <w:rPr>
      <w:sz w:val="20"/>
      <w:szCs w:val="20"/>
      <w:lang w:val="en-AU" w:eastAsia="ru-RU"/>
    </w:rPr>
  </w:style>
  <w:style w:type="paragraph" w:styleId="af">
    <w:name w:val="caption"/>
    <w:basedOn w:val="a"/>
    <w:uiPriority w:val="99"/>
    <w:unhideWhenUsed/>
    <w:qFormat/>
    <w:rsid w:val="00357A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styleId="af0">
    <w:name w:val="endnote text"/>
    <w:basedOn w:val="a"/>
    <w:link w:val="af1"/>
    <w:uiPriority w:val="99"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qFormat/>
    <w:rsid w:val="00357AAC"/>
    <w:pPr>
      <w:spacing w:after="120"/>
    </w:pPr>
  </w:style>
  <w:style w:type="character" w:customStyle="1" w:styleId="af3">
    <w:name w:val="Основной текст Знак"/>
    <w:basedOn w:val="a0"/>
    <w:link w:val="af2"/>
    <w:qFormat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f2"/>
    <w:uiPriority w:val="99"/>
    <w:unhideWhenUsed/>
    <w:qFormat/>
    <w:rsid w:val="00357AAC"/>
    <w:pPr>
      <w:suppressAutoHyphens/>
    </w:pPr>
    <w:rPr>
      <w:rFonts w:cs="Lohit Devanagari"/>
      <w:lang w:eastAsia="zh-CN"/>
    </w:rPr>
  </w:style>
  <w:style w:type="paragraph" w:styleId="af5">
    <w:name w:val="Title"/>
    <w:basedOn w:val="a"/>
    <w:link w:val="af6"/>
    <w:uiPriority w:val="99"/>
    <w:qFormat/>
    <w:rsid w:val="00357AAC"/>
    <w:pPr>
      <w:jc w:val="center"/>
    </w:pPr>
    <w:rPr>
      <w:rFonts w:ascii="Arial Armenian" w:hAnsi="Arial Armenian"/>
      <w:szCs w:val="20"/>
    </w:rPr>
  </w:style>
  <w:style w:type="character" w:customStyle="1" w:styleId="af6">
    <w:name w:val="Заголовок Знак"/>
    <w:basedOn w:val="a0"/>
    <w:link w:val="af5"/>
    <w:qFormat/>
    <w:rsid w:val="00357AAC"/>
    <w:rPr>
      <w:rFonts w:ascii="Arial Armenian" w:eastAsia="Times New Roman" w:hAnsi="Arial Armenian" w:cs="Times New Roman"/>
      <w:sz w:val="24"/>
      <w:szCs w:val="20"/>
    </w:rPr>
  </w:style>
  <w:style w:type="character" w:customStyle="1" w:styleId="af7">
    <w:name w:val="Основной текст с отступом Знак"/>
    <w:aliases w:val="Char Знак, Char Знак, Char Char Char Char Знак,Char Char Char Char Знак"/>
    <w:basedOn w:val="a0"/>
    <w:link w:val="af8"/>
    <w:qFormat/>
    <w:locked/>
    <w:rsid w:val="00357AAC"/>
    <w:rPr>
      <w:rFonts w:ascii="Arial LatArm" w:hAnsi="Arial LatArm"/>
      <w:i/>
      <w:lang w:val="en-AU"/>
    </w:rPr>
  </w:style>
  <w:style w:type="paragraph" w:styleId="af8">
    <w:name w:val="Body Text Indent"/>
    <w:aliases w:val="Char, Char, Char Char Char Char,Char Char Char Char"/>
    <w:basedOn w:val="a"/>
    <w:link w:val="af7"/>
    <w:unhideWhenUsed/>
    <w:qFormat/>
    <w:rsid w:val="00357AAC"/>
    <w:pPr>
      <w:spacing w:after="160" w:line="360" w:lineRule="auto"/>
      <w:ind w:firstLine="709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qFormat/>
    <w:rsid w:val="00357AA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qFormat/>
    <w:rsid w:val="00357AAC"/>
    <w:rPr>
      <w:rFonts w:ascii="Arial LatArm" w:eastAsia="Times New Roman" w:hAnsi="Arial LatArm" w:cs="Times New Roman"/>
      <w:sz w:val="20"/>
      <w:szCs w:val="20"/>
    </w:rPr>
  </w:style>
  <w:style w:type="paragraph" w:styleId="31">
    <w:name w:val="Body Text 3"/>
    <w:basedOn w:val="a"/>
    <w:link w:val="32"/>
    <w:uiPriority w:val="99"/>
    <w:unhideWhenUsed/>
    <w:qFormat/>
    <w:rsid w:val="00357AA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qFormat/>
    <w:rsid w:val="00357AAC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qFormat/>
    <w:rsid w:val="00357AA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qFormat/>
    <w:rsid w:val="00357AAC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uiPriority w:val="99"/>
    <w:unhideWhenUsed/>
    <w:qFormat/>
    <w:rsid w:val="00357AA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qFormat/>
    <w:rsid w:val="00357AAC"/>
    <w:rPr>
      <w:rFonts w:ascii="Times Armenian" w:eastAsia="Times New Roman" w:hAnsi="Times Armenian" w:cs="Times New Roman"/>
      <w:sz w:val="20"/>
      <w:szCs w:val="20"/>
    </w:rPr>
  </w:style>
  <w:style w:type="paragraph" w:styleId="af9">
    <w:name w:val="Block Text"/>
    <w:basedOn w:val="a"/>
    <w:uiPriority w:val="99"/>
    <w:unhideWhenUsed/>
    <w:qFormat/>
    <w:rsid w:val="00357AAC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a">
    <w:name w:val="Document Map"/>
    <w:basedOn w:val="a"/>
    <w:link w:val="afb"/>
    <w:uiPriority w:val="99"/>
    <w:semiHidden/>
    <w:unhideWhenUsed/>
    <w:qFormat/>
    <w:rsid w:val="00357AA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a"/>
    <w:semiHidden/>
    <w:qFormat/>
    <w:rsid w:val="00357A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annotation subject"/>
    <w:basedOn w:val="a8"/>
    <w:next w:val="a8"/>
    <w:link w:val="afd"/>
    <w:uiPriority w:val="99"/>
    <w:semiHidden/>
    <w:unhideWhenUsed/>
    <w:qFormat/>
    <w:rsid w:val="00357AAC"/>
    <w:rPr>
      <w:b/>
      <w:bCs/>
    </w:rPr>
  </w:style>
  <w:style w:type="character" w:customStyle="1" w:styleId="afd">
    <w:name w:val="Тема примечания Знак"/>
    <w:basedOn w:val="a9"/>
    <w:link w:val="afc"/>
    <w:semiHidden/>
    <w:qFormat/>
    <w:rsid w:val="00357AAC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unhideWhenUsed/>
    <w:qFormat/>
    <w:rsid w:val="00357AAC"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qFormat/>
    <w:rsid w:val="00357AA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Revision"/>
    <w:uiPriority w:val="99"/>
    <w:semiHidden/>
    <w:qFormat/>
    <w:rsid w:val="00357AA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aff1">
    <w:name w:val="Абзац списка Знак"/>
    <w:link w:val="aff2"/>
    <w:uiPriority w:val="34"/>
    <w:qFormat/>
    <w:locked/>
    <w:rsid w:val="00357AAC"/>
    <w:rPr>
      <w:rFonts w:ascii="Times Armenian" w:hAnsi="Times Armenian"/>
      <w:sz w:val="24"/>
      <w:szCs w:val="24"/>
      <w:lang w:val="x-none" w:eastAsia="ru-RU"/>
    </w:rPr>
  </w:style>
  <w:style w:type="paragraph" w:styleId="aff2">
    <w:name w:val="List Paragraph"/>
    <w:basedOn w:val="a"/>
    <w:link w:val="aff1"/>
    <w:uiPriority w:val="34"/>
    <w:qFormat/>
    <w:rsid w:val="00357AAC"/>
    <w:pPr>
      <w:ind w:left="720"/>
    </w:pPr>
    <w:rPr>
      <w:rFonts w:ascii="Times Armenian" w:eastAsiaTheme="minorHAnsi" w:hAnsi="Times Armenian" w:cstheme="minorBidi"/>
      <w:lang w:val="x-none" w:eastAsia="ru-RU"/>
    </w:rPr>
  </w:style>
  <w:style w:type="paragraph" w:customStyle="1" w:styleId="Default">
    <w:name w:val="Default"/>
    <w:uiPriority w:val="99"/>
    <w:qFormat/>
    <w:rsid w:val="00357AA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357AA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357AA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Char1">
    <w:name w:val="Char1"/>
    <w:basedOn w:val="a"/>
    <w:uiPriority w:val="99"/>
    <w:qFormat/>
    <w:rsid w:val="00357AA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357AA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paragraph" w:customStyle="1" w:styleId="BodyTextIndent22">
    <w:name w:val="Body Text Indent 2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357AA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357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357AA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uiPriority w:val="99"/>
    <w:qFormat/>
    <w:rsid w:val="00357AAC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Style4">
    <w:name w:val="Style4"/>
    <w:basedOn w:val="a"/>
    <w:qFormat/>
    <w:rsid w:val="00357AAC"/>
    <w:pPr>
      <w:widowControl w:val="0"/>
      <w:suppressAutoHyphens/>
      <w:spacing w:line="307" w:lineRule="exact"/>
      <w:jc w:val="right"/>
    </w:pPr>
    <w:rPr>
      <w:rFonts w:ascii="Arial Unicode MS" w:hAnsi="Arial Unicode MS"/>
      <w:lang w:eastAsia="zh-CN"/>
    </w:rPr>
  </w:style>
  <w:style w:type="paragraph" w:customStyle="1" w:styleId="120">
    <w:name w:val="Указатель 12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357AAC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paragraph" w:customStyle="1" w:styleId="Heading">
    <w:name w:val="Heading"/>
    <w:basedOn w:val="a"/>
    <w:next w:val="af2"/>
    <w:uiPriority w:val="99"/>
    <w:qFormat/>
    <w:rsid w:val="00357AAC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customStyle="1" w:styleId="Index">
    <w:name w:val="Index"/>
    <w:basedOn w:val="a"/>
    <w:uiPriority w:val="99"/>
    <w:qFormat/>
    <w:rsid w:val="00357AAC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57AAC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1">
    <w:name w:val="Основной текст 21"/>
    <w:basedOn w:val="a"/>
    <w:uiPriority w:val="99"/>
    <w:qFormat/>
    <w:rsid w:val="00357AAC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57AAC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57AAC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57AAC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57AAC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57AAC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57AAC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57AAC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eastAsia="zh-CN"/>
    </w:rPr>
  </w:style>
  <w:style w:type="paragraph" w:customStyle="1" w:styleId="18">
    <w:name w:val="Абзац списка1"/>
    <w:basedOn w:val="a"/>
    <w:uiPriority w:val="99"/>
    <w:qFormat/>
    <w:rsid w:val="00357AAC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57AAC"/>
    <w:pPr>
      <w:suppressAutoHyphens/>
      <w:overflowPunct w:val="0"/>
      <w:autoSpaceDE w:val="0"/>
      <w:ind w:left="4500" w:right="98"/>
      <w:jc w:val="right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57AAC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57AAC"/>
    <w:pPr>
      <w:jc w:val="center"/>
    </w:pPr>
    <w:rPr>
      <w:b/>
      <w:bCs/>
    </w:rPr>
  </w:style>
  <w:style w:type="character" w:styleId="aff3">
    <w:name w:val="footnote reference"/>
    <w:unhideWhenUsed/>
    <w:rsid w:val="00357AAC"/>
    <w:rPr>
      <w:vertAlign w:val="superscript"/>
    </w:rPr>
  </w:style>
  <w:style w:type="character" w:styleId="aff4">
    <w:name w:val="annotation reference"/>
    <w:semiHidden/>
    <w:unhideWhenUsed/>
    <w:qFormat/>
    <w:rsid w:val="00357AAC"/>
    <w:rPr>
      <w:sz w:val="16"/>
      <w:szCs w:val="16"/>
    </w:rPr>
  </w:style>
  <w:style w:type="character" w:styleId="aff5">
    <w:name w:val="endnote reference"/>
    <w:unhideWhenUsed/>
    <w:rsid w:val="00357AAC"/>
    <w:rPr>
      <w:vertAlign w:val="superscript"/>
    </w:rPr>
  </w:style>
  <w:style w:type="character" w:customStyle="1" w:styleId="CharChar1">
    <w:name w:val="Char Char1"/>
    <w:qFormat/>
    <w:locked/>
    <w:rsid w:val="00357AAC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qFormat/>
    <w:locked/>
    <w:rsid w:val="00357AAC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qFormat/>
    <w:rsid w:val="00357AAC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qFormat/>
    <w:rsid w:val="00357AAC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qFormat/>
    <w:rsid w:val="00357AAC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qFormat/>
    <w:rsid w:val="00357AAC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qFormat/>
    <w:rsid w:val="00357AAC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qFormat/>
    <w:rsid w:val="00357AAC"/>
    <w:rPr>
      <w:rFonts w:ascii="Arial Armenian" w:hAnsi="Arial Armenian" w:hint="default"/>
      <w:lang w:val="en-US"/>
    </w:rPr>
  </w:style>
  <w:style w:type="character" w:customStyle="1" w:styleId="CharChar23">
    <w:name w:val="Char Char23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1">
    <w:name w:val="Char Char21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25">
    <w:name w:val="Char Char25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4">
    <w:name w:val="Char Char24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CharChar1">
    <w:name w:val="Char Char Char Char1"/>
    <w:aliases w:val="Char Char Char Char Char Char, Char Char Char Char Char Char, Char Char Char Char1"/>
    <w:qFormat/>
    <w:rsid w:val="00357AAC"/>
    <w:rPr>
      <w:rFonts w:ascii="Arial LatArm" w:hAnsi="Arial LatArm" w:hint="default"/>
      <w:sz w:val="24"/>
      <w:lang w:val="en-US" w:eastAsia="ru-RU" w:bidi="ar-SA"/>
    </w:rPr>
  </w:style>
  <w:style w:type="character" w:customStyle="1" w:styleId="CharChar">
    <w:name w:val="Char Char"/>
    <w:qFormat/>
    <w:locked/>
    <w:rsid w:val="00357AAC"/>
    <w:rPr>
      <w:lang w:val="en-US" w:eastAsia="en-US" w:bidi="ar-SA"/>
    </w:rPr>
  </w:style>
  <w:style w:type="character" w:customStyle="1" w:styleId="UnresolvedMention1">
    <w:name w:val="Unresolved Mention1"/>
    <w:uiPriority w:val="99"/>
    <w:semiHidden/>
    <w:qFormat/>
    <w:rsid w:val="00357AAC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357AAC"/>
    <w:rPr>
      <w:rFonts w:ascii="Arial Unicode" w:hAnsi="Arial Unicode" w:hint="default"/>
      <w:i w:val="0"/>
      <w:iCs w:val="0"/>
      <w:lang w:val="af-ZA" w:eastAsia="ru-RU"/>
    </w:rPr>
  </w:style>
  <w:style w:type="character" w:customStyle="1" w:styleId="-">
    <w:name w:val="Интернет-ссылка"/>
    <w:rsid w:val="00357AAC"/>
    <w:rPr>
      <w:color w:val="0000FF"/>
      <w:u w:val="single"/>
    </w:rPr>
  </w:style>
  <w:style w:type="character" w:customStyle="1" w:styleId="aff6">
    <w:name w:val="Название Знак"/>
    <w:qFormat/>
    <w:rsid w:val="00357AAC"/>
    <w:rPr>
      <w:rFonts w:ascii="Arial Armenian" w:hAnsi="Arial Armenian" w:hint="default"/>
      <w:sz w:val="24"/>
    </w:rPr>
  </w:style>
  <w:style w:type="character" w:customStyle="1" w:styleId="26">
    <w:name w:val="Неразрешенное упоминание2"/>
    <w:rsid w:val="00357AAC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357AAC"/>
    <w:rPr>
      <w:rFonts w:ascii="Arial Unicode MS" w:eastAsia="Times New Roman" w:hAnsi="Arial Unicode MS" w:cs="Arial Unicode MS" w:hint="default"/>
      <w:sz w:val="26"/>
      <w:szCs w:val="26"/>
    </w:rPr>
  </w:style>
  <w:style w:type="character" w:customStyle="1" w:styleId="WW8Num2z1">
    <w:name w:val="WW8Num2z1"/>
    <w:qFormat/>
    <w:rsid w:val="00357AAC"/>
  </w:style>
  <w:style w:type="character" w:customStyle="1" w:styleId="WW8Num1z0">
    <w:name w:val="WW8Num1z0"/>
    <w:qFormat/>
    <w:rsid w:val="00357AAC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57AAC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57AAC"/>
    <w:rPr>
      <w:rFonts w:ascii="Wingdings" w:hAnsi="Wingdings" w:cs="Wingdings" w:hint="default"/>
    </w:rPr>
  </w:style>
  <w:style w:type="character" w:customStyle="1" w:styleId="WW8Num2z0">
    <w:name w:val="WW8Num2z0"/>
    <w:qFormat/>
    <w:rsid w:val="00357AAC"/>
    <w:rPr>
      <w:rFonts w:ascii="GHEA Grapalat" w:hAnsi="GHEA Grapalat" w:cs="Sylfaen" w:hint="default"/>
      <w:i/>
      <w:iCs w:val="0"/>
    </w:rPr>
  </w:style>
  <w:style w:type="character" w:customStyle="1" w:styleId="WW8Num2z2">
    <w:name w:val="WW8Num2z2"/>
    <w:qFormat/>
    <w:rsid w:val="00357AAC"/>
  </w:style>
  <w:style w:type="character" w:customStyle="1" w:styleId="WW8Num2z3">
    <w:name w:val="WW8Num2z3"/>
    <w:qFormat/>
    <w:rsid w:val="00357AAC"/>
  </w:style>
  <w:style w:type="character" w:customStyle="1" w:styleId="WW8Num2z4">
    <w:name w:val="WW8Num2z4"/>
    <w:qFormat/>
    <w:rsid w:val="00357AAC"/>
  </w:style>
  <w:style w:type="character" w:customStyle="1" w:styleId="WW8Num2z5">
    <w:name w:val="WW8Num2z5"/>
    <w:qFormat/>
    <w:rsid w:val="00357AAC"/>
  </w:style>
  <w:style w:type="character" w:customStyle="1" w:styleId="WW8Num2z6">
    <w:name w:val="WW8Num2z6"/>
    <w:qFormat/>
    <w:rsid w:val="00357AAC"/>
  </w:style>
  <w:style w:type="character" w:customStyle="1" w:styleId="WW8Num2z7">
    <w:name w:val="WW8Num2z7"/>
    <w:qFormat/>
    <w:rsid w:val="00357AAC"/>
  </w:style>
  <w:style w:type="character" w:customStyle="1" w:styleId="WW8Num2z8">
    <w:name w:val="WW8Num2z8"/>
    <w:qFormat/>
    <w:rsid w:val="00357AAC"/>
  </w:style>
  <w:style w:type="character" w:customStyle="1" w:styleId="WW8Num3z0">
    <w:name w:val="WW8Num3z0"/>
    <w:qFormat/>
    <w:rsid w:val="00357AAC"/>
  </w:style>
  <w:style w:type="character" w:customStyle="1" w:styleId="WW8Num3z1">
    <w:name w:val="WW8Num3z1"/>
    <w:qFormat/>
    <w:rsid w:val="00357AAC"/>
  </w:style>
  <w:style w:type="character" w:customStyle="1" w:styleId="WW8Num3z2">
    <w:name w:val="WW8Num3z2"/>
    <w:qFormat/>
    <w:rsid w:val="00357AAC"/>
  </w:style>
  <w:style w:type="character" w:customStyle="1" w:styleId="WW8Num3z3">
    <w:name w:val="WW8Num3z3"/>
    <w:qFormat/>
    <w:rsid w:val="00357AAC"/>
  </w:style>
  <w:style w:type="character" w:customStyle="1" w:styleId="WW8Num3z4">
    <w:name w:val="WW8Num3z4"/>
    <w:qFormat/>
    <w:rsid w:val="00357AAC"/>
  </w:style>
  <w:style w:type="character" w:customStyle="1" w:styleId="WW8Num3z5">
    <w:name w:val="WW8Num3z5"/>
    <w:qFormat/>
    <w:rsid w:val="00357AAC"/>
  </w:style>
  <w:style w:type="character" w:customStyle="1" w:styleId="WW8Num3z6">
    <w:name w:val="WW8Num3z6"/>
    <w:qFormat/>
    <w:rsid w:val="00357AAC"/>
  </w:style>
  <w:style w:type="character" w:customStyle="1" w:styleId="WW8Num3z7">
    <w:name w:val="WW8Num3z7"/>
    <w:qFormat/>
    <w:rsid w:val="00357AAC"/>
  </w:style>
  <w:style w:type="character" w:customStyle="1" w:styleId="WW8Num3z8">
    <w:name w:val="WW8Num3z8"/>
    <w:qFormat/>
    <w:rsid w:val="00357AAC"/>
  </w:style>
  <w:style w:type="character" w:customStyle="1" w:styleId="WW8Num4z0">
    <w:name w:val="WW8Num4z0"/>
    <w:qFormat/>
    <w:rsid w:val="00357AAC"/>
  </w:style>
  <w:style w:type="character" w:customStyle="1" w:styleId="WW8Num5z0">
    <w:name w:val="WW8Num5z0"/>
    <w:qFormat/>
    <w:rsid w:val="00357AAC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57AAC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57AAC"/>
    <w:rPr>
      <w:rFonts w:ascii="Wingdings" w:hAnsi="Wingdings" w:cs="Wingdings" w:hint="default"/>
    </w:rPr>
  </w:style>
  <w:style w:type="character" w:customStyle="1" w:styleId="WW8Num5z3">
    <w:name w:val="WW8Num5z3"/>
    <w:qFormat/>
    <w:rsid w:val="00357AAC"/>
    <w:rPr>
      <w:rFonts w:ascii="Symbol" w:hAnsi="Symbol" w:cs="Symbol" w:hint="default"/>
    </w:rPr>
  </w:style>
  <w:style w:type="character" w:customStyle="1" w:styleId="WW8Num6z0">
    <w:name w:val="WW8Num6z0"/>
    <w:qFormat/>
    <w:rsid w:val="00357AAC"/>
  </w:style>
  <w:style w:type="character" w:customStyle="1" w:styleId="WW8Num6z1">
    <w:name w:val="WW8Num6z1"/>
    <w:qFormat/>
    <w:rsid w:val="00357AAC"/>
  </w:style>
  <w:style w:type="character" w:customStyle="1" w:styleId="WW8Num6z2">
    <w:name w:val="WW8Num6z2"/>
    <w:qFormat/>
    <w:rsid w:val="00357AAC"/>
  </w:style>
  <w:style w:type="character" w:customStyle="1" w:styleId="WW8Num6z3">
    <w:name w:val="WW8Num6z3"/>
    <w:qFormat/>
    <w:rsid w:val="00357AAC"/>
  </w:style>
  <w:style w:type="character" w:customStyle="1" w:styleId="WW8Num6z4">
    <w:name w:val="WW8Num6z4"/>
    <w:qFormat/>
    <w:rsid w:val="00357AAC"/>
  </w:style>
  <w:style w:type="character" w:customStyle="1" w:styleId="WW8Num6z5">
    <w:name w:val="WW8Num6z5"/>
    <w:qFormat/>
    <w:rsid w:val="00357AAC"/>
  </w:style>
  <w:style w:type="character" w:customStyle="1" w:styleId="WW8Num6z6">
    <w:name w:val="WW8Num6z6"/>
    <w:qFormat/>
    <w:rsid w:val="00357AAC"/>
  </w:style>
  <w:style w:type="character" w:customStyle="1" w:styleId="WW8Num6z7">
    <w:name w:val="WW8Num6z7"/>
    <w:qFormat/>
    <w:rsid w:val="00357AAC"/>
  </w:style>
  <w:style w:type="character" w:customStyle="1" w:styleId="WW8Num6z8">
    <w:name w:val="WW8Num6z8"/>
    <w:qFormat/>
    <w:rsid w:val="00357AAC"/>
  </w:style>
  <w:style w:type="character" w:customStyle="1" w:styleId="WW8Num7z0">
    <w:name w:val="WW8Num7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7z1">
    <w:name w:val="WW8Num7z1"/>
    <w:qFormat/>
    <w:rsid w:val="00357AAC"/>
  </w:style>
  <w:style w:type="character" w:customStyle="1" w:styleId="WW8Num7z2">
    <w:name w:val="WW8Num7z2"/>
    <w:qFormat/>
    <w:rsid w:val="00357AAC"/>
  </w:style>
  <w:style w:type="character" w:customStyle="1" w:styleId="WW8Num7z3">
    <w:name w:val="WW8Num7z3"/>
    <w:qFormat/>
    <w:rsid w:val="00357AAC"/>
  </w:style>
  <w:style w:type="character" w:customStyle="1" w:styleId="WW8Num7z4">
    <w:name w:val="WW8Num7z4"/>
    <w:qFormat/>
    <w:rsid w:val="00357AAC"/>
  </w:style>
  <w:style w:type="character" w:customStyle="1" w:styleId="WW8Num7z5">
    <w:name w:val="WW8Num7z5"/>
    <w:qFormat/>
    <w:rsid w:val="00357AAC"/>
  </w:style>
  <w:style w:type="character" w:customStyle="1" w:styleId="WW8Num7z6">
    <w:name w:val="WW8Num7z6"/>
    <w:qFormat/>
    <w:rsid w:val="00357AAC"/>
  </w:style>
  <w:style w:type="character" w:customStyle="1" w:styleId="WW8Num7z7">
    <w:name w:val="WW8Num7z7"/>
    <w:qFormat/>
    <w:rsid w:val="00357AAC"/>
  </w:style>
  <w:style w:type="character" w:customStyle="1" w:styleId="WW8Num7z8">
    <w:name w:val="WW8Num7z8"/>
    <w:qFormat/>
    <w:rsid w:val="00357AAC"/>
  </w:style>
  <w:style w:type="character" w:customStyle="1" w:styleId="WW8Num8z0">
    <w:name w:val="WW8Num8z0"/>
    <w:qFormat/>
    <w:rsid w:val="00357AAC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57AAC"/>
    <w:rPr>
      <w:i w:val="0"/>
      <w:iCs w:val="0"/>
      <w:sz w:val="24"/>
      <w:szCs w:val="24"/>
    </w:rPr>
  </w:style>
  <w:style w:type="character" w:customStyle="1" w:styleId="WW8Num9z1">
    <w:name w:val="WW8Num9z1"/>
    <w:qFormat/>
    <w:rsid w:val="00357AAC"/>
  </w:style>
  <w:style w:type="character" w:customStyle="1" w:styleId="WW8Num9z2">
    <w:name w:val="WW8Num9z2"/>
    <w:qFormat/>
    <w:rsid w:val="00357AAC"/>
  </w:style>
  <w:style w:type="character" w:customStyle="1" w:styleId="WW8Num9z3">
    <w:name w:val="WW8Num9z3"/>
    <w:qFormat/>
    <w:rsid w:val="00357AAC"/>
  </w:style>
  <w:style w:type="character" w:customStyle="1" w:styleId="WW8Num9z4">
    <w:name w:val="WW8Num9z4"/>
    <w:qFormat/>
    <w:rsid w:val="00357AAC"/>
  </w:style>
  <w:style w:type="character" w:customStyle="1" w:styleId="WW8Num9z5">
    <w:name w:val="WW8Num9z5"/>
    <w:qFormat/>
    <w:rsid w:val="00357AAC"/>
  </w:style>
  <w:style w:type="character" w:customStyle="1" w:styleId="WW8Num9z6">
    <w:name w:val="WW8Num9z6"/>
    <w:qFormat/>
    <w:rsid w:val="00357AAC"/>
  </w:style>
  <w:style w:type="character" w:customStyle="1" w:styleId="WW8Num9z7">
    <w:name w:val="WW8Num9z7"/>
    <w:qFormat/>
    <w:rsid w:val="00357AAC"/>
  </w:style>
  <w:style w:type="character" w:customStyle="1" w:styleId="WW8Num9z8">
    <w:name w:val="WW8Num9z8"/>
    <w:qFormat/>
    <w:rsid w:val="00357AAC"/>
  </w:style>
  <w:style w:type="character" w:customStyle="1" w:styleId="WW8Num10z0">
    <w:name w:val="WW8Num10z0"/>
    <w:qFormat/>
    <w:rsid w:val="00357AAC"/>
    <w:rPr>
      <w:b w:val="0"/>
      <w:bCs w:val="0"/>
      <w:sz w:val="24"/>
      <w:szCs w:val="24"/>
    </w:rPr>
  </w:style>
  <w:style w:type="character" w:customStyle="1" w:styleId="WW8Num10z1">
    <w:name w:val="WW8Num10z1"/>
    <w:qFormat/>
    <w:rsid w:val="00357AAC"/>
    <w:rPr>
      <w:rFonts w:ascii="GHEA Grapalat" w:hAnsi="GHEA Grapalat" w:cs="Arial" w:hint="default"/>
      <w:b w:val="0"/>
      <w:bCs w:val="0"/>
      <w:sz w:val="20"/>
      <w:szCs w:val="20"/>
    </w:rPr>
  </w:style>
  <w:style w:type="character" w:customStyle="1" w:styleId="WW8Num10z2">
    <w:name w:val="WW8Num10z2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1z0">
    <w:name w:val="WW8Num11z0"/>
    <w:qFormat/>
    <w:rsid w:val="00357AAC"/>
    <w:rPr>
      <w:rFonts w:ascii="GHEA Grapalat" w:hAnsi="GHEA Grapalat" w:cs="GHEA Grapalat" w:hint="default"/>
      <w:lang w:val="pt-BR"/>
    </w:rPr>
  </w:style>
  <w:style w:type="character" w:customStyle="1" w:styleId="WW8Num11z1">
    <w:name w:val="WW8Num11z1"/>
    <w:qFormat/>
    <w:rsid w:val="00357AAC"/>
  </w:style>
  <w:style w:type="character" w:customStyle="1" w:styleId="WW8Num11z2">
    <w:name w:val="WW8Num11z2"/>
    <w:qFormat/>
    <w:rsid w:val="00357AAC"/>
  </w:style>
  <w:style w:type="character" w:customStyle="1" w:styleId="WW8Num11z3">
    <w:name w:val="WW8Num11z3"/>
    <w:qFormat/>
    <w:rsid w:val="00357AAC"/>
  </w:style>
  <w:style w:type="character" w:customStyle="1" w:styleId="WW8Num11z4">
    <w:name w:val="WW8Num11z4"/>
    <w:qFormat/>
    <w:rsid w:val="00357AAC"/>
  </w:style>
  <w:style w:type="character" w:customStyle="1" w:styleId="WW8Num11z5">
    <w:name w:val="WW8Num11z5"/>
    <w:qFormat/>
    <w:rsid w:val="00357AAC"/>
  </w:style>
  <w:style w:type="character" w:customStyle="1" w:styleId="WW8Num11z6">
    <w:name w:val="WW8Num11z6"/>
    <w:qFormat/>
    <w:rsid w:val="00357AAC"/>
  </w:style>
  <w:style w:type="character" w:customStyle="1" w:styleId="WW8Num11z7">
    <w:name w:val="WW8Num11z7"/>
    <w:qFormat/>
    <w:rsid w:val="00357AAC"/>
  </w:style>
  <w:style w:type="character" w:customStyle="1" w:styleId="WW8Num11z8">
    <w:name w:val="WW8Num11z8"/>
    <w:qFormat/>
    <w:rsid w:val="00357AAC"/>
  </w:style>
  <w:style w:type="character" w:customStyle="1" w:styleId="WW8Num12z0">
    <w:name w:val="WW8Num12z0"/>
    <w:qFormat/>
    <w:rsid w:val="00357AAC"/>
  </w:style>
  <w:style w:type="character" w:customStyle="1" w:styleId="WW8Num12z1">
    <w:name w:val="WW8Num12z1"/>
    <w:qFormat/>
    <w:rsid w:val="00357AAC"/>
  </w:style>
  <w:style w:type="character" w:customStyle="1" w:styleId="WW8Num12z2">
    <w:name w:val="WW8Num12z2"/>
    <w:qFormat/>
    <w:rsid w:val="00357AAC"/>
  </w:style>
  <w:style w:type="character" w:customStyle="1" w:styleId="WW8Num12z3">
    <w:name w:val="WW8Num12z3"/>
    <w:qFormat/>
    <w:rsid w:val="00357AAC"/>
  </w:style>
  <w:style w:type="character" w:customStyle="1" w:styleId="WW8Num12z4">
    <w:name w:val="WW8Num12z4"/>
    <w:qFormat/>
    <w:rsid w:val="00357AAC"/>
  </w:style>
  <w:style w:type="character" w:customStyle="1" w:styleId="WW8Num12z5">
    <w:name w:val="WW8Num12z5"/>
    <w:qFormat/>
    <w:rsid w:val="00357AAC"/>
  </w:style>
  <w:style w:type="character" w:customStyle="1" w:styleId="WW8Num12z6">
    <w:name w:val="WW8Num12z6"/>
    <w:qFormat/>
    <w:rsid w:val="00357AAC"/>
  </w:style>
  <w:style w:type="character" w:customStyle="1" w:styleId="WW8Num12z7">
    <w:name w:val="WW8Num12z7"/>
    <w:qFormat/>
    <w:rsid w:val="00357AAC"/>
  </w:style>
  <w:style w:type="character" w:customStyle="1" w:styleId="WW8Num12z8">
    <w:name w:val="WW8Num12z8"/>
    <w:qFormat/>
    <w:rsid w:val="00357AAC"/>
  </w:style>
  <w:style w:type="character" w:customStyle="1" w:styleId="WW8Num13z0">
    <w:name w:val="WW8Num13z0"/>
    <w:qFormat/>
    <w:rsid w:val="00357AAC"/>
  </w:style>
  <w:style w:type="character" w:customStyle="1" w:styleId="WW8Num14z0">
    <w:name w:val="WW8Num14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14z1">
    <w:name w:val="WW8Num14z1"/>
    <w:qFormat/>
    <w:rsid w:val="00357AAC"/>
  </w:style>
  <w:style w:type="character" w:customStyle="1" w:styleId="WW8Num14z2">
    <w:name w:val="WW8Num14z2"/>
    <w:qFormat/>
    <w:rsid w:val="00357AAC"/>
  </w:style>
  <w:style w:type="character" w:customStyle="1" w:styleId="WW8Num14z3">
    <w:name w:val="WW8Num14z3"/>
    <w:qFormat/>
    <w:rsid w:val="00357AAC"/>
  </w:style>
  <w:style w:type="character" w:customStyle="1" w:styleId="WW8Num14z4">
    <w:name w:val="WW8Num14z4"/>
    <w:qFormat/>
    <w:rsid w:val="00357AAC"/>
  </w:style>
  <w:style w:type="character" w:customStyle="1" w:styleId="WW8Num14z5">
    <w:name w:val="WW8Num14z5"/>
    <w:qFormat/>
    <w:rsid w:val="00357AAC"/>
  </w:style>
  <w:style w:type="character" w:customStyle="1" w:styleId="WW8Num14z6">
    <w:name w:val="WW8Num14z6"/>
    <w:qFormat/>
    <w:rsid w:val="00357AAC"/>
  </w:style>
  <w:style w:type="character" w:customStyle="1" w:styleId="WW8Num14z7">
    <w:name w:val="WW8Num14z7"/>
    <w:qFormat/>
    <w:rsid w:val="00357AAC"/>
  </w:style>
  <w:style w:type="character" w:customStyle="1" w:styleId="WW8Num14z8">
    <w:name w:val="WW8Num14z8"/>
    <w:qFormat/>
    <w:rsid w:val="00357AAC"/>
  </w:style>
  <w:style w:type="character" w:customStyle="1" w:styleId="WW8Num15z0">
    <w:name w:val="WW8Num15z0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5z1">
    <w:name w:val="WW8Num15z1"/>
    <w:qFormat/>
    <w:rsid w:val="00357AAC"/>
  </w:style>
  <w:style w:type="character" w:customStyle="1" w:styleId="WW8Num15z2">
    <w:name w:val="WW8Num15z2"/>
    <w:qFormat/>
    <w:rsid w:val="00357AAC"/>
  </w:style>
  <w:style w:type="character" w:customStyle="1" w:styleId="WW8Num15z3">
    <w:name w:val="WW8Num15z3"/>
    <w:qFormat/>
    <w:rsid w:val="00357AAC"/>
  </w:style>
  <w:style w:type="character" w:customStyle="1" w:styleId="WW8Num15z4">
    <w:name w:val="WW8Num15z4"/>
    <w:qFormat/>
    <w:rsid w:val="00357AAC"/>
  </w:style>
  <w:style w:type="character" w:customStyle="1" w:styleId="WW8Num15z5">
    <w:name w:val="WW8Num15z5"/>
    <w:qFormat/>
    <w:rsid w:val="00357AAC"/>
  </w:style>
  <w:style w:type="character" w:customStyle="1" w:styleId="WW8Num15z6">
    <w:name w:val="WW8Num15z6"/>
    <w:qFormat/>
    <w:rsid w:val="00357AAC"/>
  </w:style>
  <w:style w:type="character" w:customStyle="1" w:styleId="WW8Num15z7">
    <w:name w:val="WW8Num15z7"/>
    <w:qFormat/>
    <w:rsid w:val="00357AAC"/>
  </w:style>
  <w:style w:type="character" w:customStyle="1" w:styleId="WW8Num15z8">
    <w:name w:val="WW8Num15z8"/>
    <w:qFormat/>
    <w:rsid w:val="00357AAC"/>
  </w:style>
  <w:style w:type="character" w:customStyle="1" w:styleId="1a">
    <w:name w:val="Основной шрифт абзаца1"/>
    <w:qFormat/>
    <w:rsid w:val="00357AAC"/>
  </w:style>
  <w:style w:type="character" w:customStyle="1" w:styleId="Heading1Char">
    <w:name w:val="Heading 1 Char"/>
    <w:qFormat/>
    <w:rsid w:val="00357AAC"/>
    <w:rPr>
      <w:rFonts w:ascii="Arial Armenian" w:hAnsi="Arial Armenian" w:cs="Arial Armenian" w:hint="default"/>
      <w:sz w:val="28"/>
      <w:lang w:val="en-US" w:bidi="ar-SA"/>
    </w:rPr>
  </w:style>
  <w:style w:type="character" w:customStyle="1" w:styleId="Heading3Char">
    <w:name w:val="Heading 3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Heading7Char">
    <w:name w:val="Heading 7 Char"/>
    <w:qFormat/>
    <w:rsid w:val="00357AAC"/>
    <w:rPr>
      <w:rFonts w:ascii="Times Armenian" w:hAnsi="Times Armenian" w:cs="Times Armenian" w:hint="default"/>
      <w:b/>
      <w:bCs w:val="0"/>
      <w:lang w:val="hy-AM" w:bidi="ar-SA"/>
    </w:rPr>
  </w:style>
  <w:style w:type="character" w:customStyle="1" w:styleId="Heading8Char">
    <w:name w:val="Heading 8 Char"/>
    <w:qFormat/>
    <w:rsid w:val="00357AAC"/>
    <w:rPr>
      <w:rFonts w:ascii="Times Armenian" w:hAnsi="Times Armenian" w:cs="Times Armenian" w:hint="default"/>
      <w:i/>
      <w:iCs w:val="0"/>
      <w:lang w:val="nl-NL" w:bidi="ar-SA"/>
    </w:rPr>
  </w:style>
  <w:style w:type="character" w:customStyle="1" w:styleId="BodyTextIndentChar">
    <w:name w:val="Body Text Indent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FooterChar">
    <w:name w:val="Footer Char"/>
    <w:qFormat/>
    <w:rsid w:val="00357AAC"/>
    <w:rPr>
      <w:lang w:val="en-US" w:bidi="ar-SA"/>
    </w:rPr>
  </w:style>
  <w:style w:type="character" w:customStyle="1" w:styleId="BalloonTextChar">
    <w:name w:val="Balloon Text Char"/>
    <w:qFormat/>
    <w:rsid w:val="00357AAC"/>
    <w:rPr>
      <w:rFonts w:ascii="Tahoma" w:hAnsi="Tahoma" w:cs="Tahoma" w:hint="default"/>
      <w:sz w:val="16"/>
      <w:szCs w:val="16"/>
    </w:rPr>
  </w:style>
  <w:style w:type="character" w:customStyle="1" w:styleId="BodyTextChar">
    <w:name w:val="Body Text Char"/>
    <w:qFormat/>
    <w:rsid w:val="00357AAC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57AAC"/>
    <w:rPr>
      <w:rFonts w:ascii="Arial Armenian" w:hAnsi="Arial Armenian" w:cs="Arial Armenian" w:hint="default"/>
      <w:sz w:val="24"/>
      <w:lang w:val="en-US" w:bidi="ar-SA"/>
    </w:rPr>
  </w:style>
  <w:style w:type="character" w:customStyle="1" w:styleId="FootnoteCharacters">
    <w:name w:val="Footnote Characters"/>
    <w:qFormat/>
    <w:rsid w:val="00357AAC"/>
    <w:rPr>
      <w:vertAlign w:val="superscript"/>
    </w:rPr>
  </w:style>
  <w:style w:type="character" w:customStyle="1" w:styleId="Heading2Char">
    <w:name w:val="Heading 2 Char"/>
    <w:qFormat/>
    <w:rsid w:val="00357AAC"/>
    <w:rPr>
      <w:rFonts w:ascii="Arial LatArm" w:hAnsi="Arial LatArm" w:cs="Arial LatArm" w:hint="default"/>
      <w:b/>
      <w:bCs w:val="0"/>
      <w:color w:val="0000FF"/>
      <w:lang w:val="en-US" w:bidi="ar-SA"/>
    </w:rPr>
  </w:style>
  <w:style w:type="character" w:customStyle="1" w:styleId="Heading4Char">
    <w:name w:val="Heading 4 Char"/>
    <w:qFormat/>
    <w:rsid w:val="00357AAC"/>
    <w:rPr>
      <w:rFonts w:ascii="Arial LatArm" w:hAnsi="Arial LatArm" w:cs="Arial LatArm" w:hint="default"/>
      <w:i/>
      <w:iCs w:val="0"/>
      <w:sz w:val="18"/>
      <w:lang w:val="en-US" w:bidi="ar-SA"/>
    </w:rPr>
  </w:style>
  <w:style w:type="character" w:customStyle="1" w:styleId="Heading5Char">
    <w:name w:val="Heading 5 Char"/>
    <w:qFormat/>
    <w:rsid w:val="00357AAC"/>
    <w:rPr>
      <w:rFonts w:ascii="Arial LatArm" w:hAnsi="Arial LatArm" w:cs="Arial LatArm" w:hint="default"/>
      <w:b/>
      <w:bCs w:val="0"/>
      <w:sz w:val="26"/>
      <w:lang w:val="en-US" w:bidi="ar-SA"/>
    </w:rPr>
  </w:style>
  <w:style w:type="character" w:customStyle="1" w:styleId="Heading6Char">
    <w:name w:val="Heading 6 Char"/>
    <w:qFormat/>
    <w:rsid w:val="00357AAC"/>
    <w:rPr>
      <w:rFonts w:ascii="Arial LatArm" w:hAnsi="Arial LatArm" w:cs="Arial LatArm" w:hint="default"/>
      <w:b/>
      <w:bCs w:val="0"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57AAC"/>
    <w:rPr>
      <w:rFonts w:ascii="Times Armenian" w:hAnsi="Times Armenian" w:cs="Times Armenian" w:hint="default"/>
      <w:b/>
      <w:bCs w:val="0"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57AAC"/>
    <w:rPr>
      <w:rFonts w:ascii="Baltica" w:hAnsi="Baltica" w:cs="Baltica" w:hint="default"/>
      <w:lang w:val="af-ZA" w:bidi="ar-SA"/>
    </w:rPr>
  </w:style>
  <w:style w:type="character" w:customStyle="1" w:styleId="BodyText2Char">
    <w:name w:val="Body Text 2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HeaderChar">
    <w:name w:val="Header Char"/>
    <w:qFormat/>
    <w:rsid w:val="00357AAC"/>
    <w:rPr>
      <w:lang w:val="en-AU" w:bidi="ar-SA"/>
    </w:rPr>
  </w:style>
  <w:style w:type="character" w:customStyle="1" w:styleId="BodyText3Char">
    <w:name w:val="Body Text 3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CommentReference">
    <w:name w:val="Comment Reference"/>
    <w:qFormat/>
    <w:rsid w:val="00357AAC"/>
    <w:rPr>
      <w:sz w:val="16"/>
      <w:szCs w:val="16"/>
    </w:rPr>
  </w:style>
  <w:style w:type="character" w:customStyle="1" w:styleId="EndnoteCharacters">
    <w:name w:val="Endnote Characters"/>
    <w:qFormat/>
    <w:rsid w:val="00357AAC"/>
    <w:rPr>
      <w:vertAlign w:val="superscript"/>
    </w:rPr>
  </w:style>
  <w:style w:type="character" w:customStyle="1" w:styleId="FootnoteTextChar">
    <w:name w:val="Footnote Text Char"/>
    <w:qFormat/>
    <w:rsid w:val="00357AAC"/>
    <w:rPr>
      <w:rFonts w:ascii="Times Armenian" w:hAnsi="Times Armenian" w:cs="Times Armenian" w:hint="default"/>
    </w:rPr>
  </w:style>
  <w:style w:type="character" w:customStyle="1" w:styleId="ListParagraphChar">
    <w:name w:val="List Paragraph Char"/>
    <w:qFormat/>
    <w:rsid w:val="00357AAC"/>
    <w:rPr>
      <w:rFonts w:ascii="Times Armenian" w:hAnsi="Times Armenian" w:cs="Times Armenian" w:hint="default"/>
      <w:sz w:val="24"/>
      <w:szCs w:val="24"/>
    </w:rPr>
  </w:style>
  <w:style w:type="character" w:customStyle="1" w:styleId="BodyTextIndent3Char">
    <w:name w:val="Body Text Indent 3 Char"/>
    <w:qFormat/>
    <w:rsid w:val="00357AAC"/>
    <w:rPr>
      <w:rFonts w:ascii="Times Armenian" w:hAnsi="Times Armenian" w:cs="Times Armenian" w:hint="default"/>
    </w:rPr>
  </w:style>
  <w:style w:type="table" w:styleId="aff7">
    <w:name w:val="Table Grid"/>
    <w:basedOn w:val="a1"/>
    <w:rsid w:val="00357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age number"/>
    <w:basedOn w:val="a0"/>
    <w:rsid w:val="008903D5"/>
  </w:style>
  <w:style w:type="character" w:styleId="aff9">
    <w:name w:val="Strong"/>
    <w:qFormat/>
    <w:rsid w:val="008903D5"/>
    <w:rPr>
      <w:b/>
      <w:bCs/>
    </w:rPr>
  </w:style>
  <w:style w:type="paragraph" w:customStyle="1" w:styleId="Index11">
    <w:name w:val="Index 11"/>
    <w:basedOn w:val="a"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8903D5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styleId="affa">
    <w:name w:val="Emphasis"/>
    <w:qFormat/>
    <w:rsid w:val="008903D5"/>
    <w:rPr>
      <w:i/>
      <w:iCs/>
    </w:rPr>
  </w:style>
  <w:style w:type="character" w:customStyle="1" w:styleId="1b">
    <w:name w:val="Неразрешенное упоминание1"/>
    <w:uiPriority w:val="99"/>
    <w:semiHidden/>
    <w:unhideWhenUsed/>
    <w:qFormat/>
    <w:rsid w:val="008903D5"/>
    <w:rPr>
      <w:color w:val="605E5C"/>
      <w:shd w:val="clear" w:color="auto" w:fill="E1DFDD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8903D5"/>
    <w:pPr>
      <w:spacing w:after="160"/>
    </w:pPr>
    <w:rPr>
      <w:rFonts w:ascii="Verdana" w:eastAsia="Batang" w:hAnsi="Verdana" w:cs="Verdana"/>
      <w:lang w:val="ru"/>
    </w:rPr>
  </w:style>
  <w:style w:type="paragraph" w:customStyle="1" w:styleId="msonormalcxspmiddle">
    <w:name w:val="msonormalcxspmiddle"/>
    <w:basedOn w:val="a"/>
    <w:uiPriority w:val="99"/>
    <w:qFormat/>
    <w:rsid w:val="008903D5"/>
    <w:pPr>
      <w:spacing w:before="100" w:beforeAutospacing="1" w:after="100" w:afterAutospacing="1"/>
    </w:pPr>
    <w:rPr>
      <w:lang w:val="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8903D5"/>
    <w:pPr>
      <w:jc w:val="center"/>
    </w:pPr>
    <w:rPr>
      <w:rFonts w:ascii="Arial Armenian" w:hAnsi="Arial Armenian"/>
      <w:sz w:val="20"/>
      <w:szCs w:val="20"/>
      <w:lang w:val="ru" w:eastAsia="ru-RU"/>
    </w:rPr>
  </w:style>
  <w:style w:type="character" w:customStyle="1" w:styleId="mechtexChar">
    <w:name w:val="mechtex Char"/>
    <w:link w:val="mechtex"/>
    <w:uiPriority w:val="99"/>
    <w:qFormat/>
    <w:locked/>
    <w:rsid w:val="008903D5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CommentTextChar1">
    <w:name w:val="Comment Text Char1"/>
    <w:uiPriority w:val="99"/>
    <w:semiHidden/>
    <w:qFormat/>
    <w:rsid w:val="008903D5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8903D5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8903D5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+1"/>
    <w:basedOn w:val="Default"/>
    <w:next w:val="Default"/>
    <w:uiPriority w:val="99"/>
    <w:qFormat/>
    <w:rsid w:val="008903D5"/>
    <w:rPr>
      <w:rFonts w:ascii="Times Armenian" w:hAnsi="Times Armenian" w:cs="Times New Roman"/>
      <w:color w:val="auto"/>
      <w:lang w:val="ru"/>
    </w:rPr>
  </w:style>
  <w:style w:type="character" w:customStyle="1" w:styleId="CommentSubjectChar1">
    <w:name w:val="Comment Subject Char1"/>
    <w:uiPriority w:val="99"/>
    <w:semiHidden/>
    <w:qFormat/>
    <w:rsid w:val="008903D5"/>
    <w:rPr>
      <w:rFonts w:ascii="Times New Roman" w:eastAsia="Times New Roman" w:hAnsi="Times New Roman"/>
      <w:b/>
      <w:bCs/>
    </w:rPr>
  </w:style>
  <w:style w:type="character" w:customStyle="1" w:styleId="val">
    <w:name w:val="val"/>
    <w:qFormat/>
    <w:rsid w:val="008903D5"/>
  </w:style>
  <w:style w:type="character" w:customStyle="1" w:styleId="mrreadfromf1">
    <w:name w:val="mr_read__fromf1"/>
    <w:qFormat/>
    <w:rsid w:val="008903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8903D5"/>
  </w:style>
  <w:style w:type="character" w:customStyle="1" w:styleId="z-">
    <w:name w:val="z-Начало формы Знак"/>
    <w:link w:val="z-0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8903D5"/>
    <w:pPr>
      <w:pBdr>
        <w:bottom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">
    <w:name w:val="z-Начало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TopofFormChar1">
    <w:name w:val="z-Top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8903D5"/>
    <w:pPr>
      <w:pBdr>
        <w:top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0">
    <w:name w:val="z-Конец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8903D5"/>
  </w:style>
  <w:style w:type="paragraph" w:customStyle="1" w:styleId="CharChar1Char">
    <w:name w:val="Char Char1 Char Знак Знак"/>
    <w:basedOn w:val="a"/>
    <w:uiPriority w:val="99"/>
    <w:qFormat/>
    <w:rsid w:val="008903D5"/>
    <w:pPr>
      <w:spacing w:after="160" w:line="240" w:lineRule="exact"/>
    </w:pPr>
    <w:rPr>
      <w:rFonts w:ascii="Arial" w:hAnsi="Arial" w:cs="Arial"/>
      <w:sz w:val="20"/>
      <w:szCs w:val="20"/>
      <w:lang w:val="ru"/>
    </w:rPr>
  </w:style>
  <w:style w:type="paragraph" w:customStyle="1" w:styleId="FRS-NumberList">
    <w:name w:val="FRS-NumberList"/>
    <w:basedOn w:val="a"/>
    <w:autoRedefine/>
    <w:uiPriority w:val="99"/>
    <w:qFormat/>
    <w:rsid w:val="008903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ru"/>
    </w:rPr>
  </w:style>
  <w:style w:type="paragraph" w:customStyle="1" w:styleId="130">
    <w:name w:val="Указатель 13"/>
    <w:basedOn w:val="a"/>
    <w:uiPriority w:val="99"/>
    <w:qFormat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" w:eastAsia="ar-SA"/>
    </w:rPr>
  </w:style>
  <w:style w:type="paragraph" w:customStyle="1" w:styleId="35">
    <w:name w:val="Указатель3"/>
    <w:basedOn w:val="a"/>
    <w:uiPriority w:val="99"/>
    <w:qFormat/>
    <w:rsid w:val="008903D5"/>
    <w:pPr>
      <w:suppressAutoHyphens/>
      <w:spacing w:line="100" w:lineRule="atLeast"/>
    </w:pPr>
    <w:rPr>
      <w:kern w:val="1"/>
      <w:sz w:val="20"/>
      <w:szCs w:val="20"/>
      <w:lang w:val="ru" w:eastAsia="ar-SA"/>
    </w:rPr>
  </w:style>
  <w:style w:type="character" w:customStyle="1" w:styleId="ng-binding">
    <w:name w:val="ng-binding"/>
    <w:qFormat/>
    <w:rsid w:val="008903D5"/>
  </w:style>
  <w:style w:type="character" w:customStyle="1" w:styleId="212">
    <w:name w:val="Основной текст с отступом 2 Знак1"/>
    <w:unhideWhenUsed/>
    <w:qFormat/>
    <w:rsid w:val="008903D5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8903D5"/>
  </w:style>
  <w:style w:type="paragraph" w:customStyle="1" w:styleId="1c">
    <w:name w:val="Заголовок1"/>
    <w:basedOn w:val="a"/>
    <w:next w:val="af2"/>
    <w:uiPriority w:val="99"/>
    <w:qFormat/>
    <w:rsid w:val="008903D5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8903D5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8903D5"/>
    <w:pPr>
      <w:jc w:val="center"/>
    </w:pPr>
    <w:rPr>
      <w:b/>
      <w:bCs/>
    </w:rPr>
  </w:style>
  <w:style w:type="character" w:customStyle="1" w:styleId="affd">
    <w:name w:val="Привязка сноски"/>
    <w:rsid w:val="008903D5"/>
    <w:rPr>
      <w:vertAlign w:val="superscript"/>
    </w:rPr>
  </w:style>
  <w:style w:type="character" w:customStyle="1" w:styleId="affe">
    <w:name w:val="Привязка концевой сноски"/>
    <w:rsid w:val="008903D5"/>
    <w:rPr>
      <w:vertAlign w:val="superscript"/>
    </w:rPr>
  </w:style>
  <w:style w:type="character" w:customStyle="1" w:styleId="ListLabel1">
    <w:name w:val="ListLabel 1"/>
    <w:qFormat/>
    <w:rsid w:val="008903D5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8903D5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8903D5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8903D5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8903D5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8903D5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8903D5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8903D5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8903D5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8903D5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8903D5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8903D5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8903D5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8903D5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8903D5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8903D5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8903D5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8903D5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8903D5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8903D5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8903D5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8903D5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8903D5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8903D5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8903D5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8903D5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8903D5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8903D5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8903D5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8903D5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8903D5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8903D5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8903D5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8903D5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8903D5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8903D5"/>
  </w:style>
  <w:style w:type="character" w:customStyle="1" w:styleId="afff0">
    <w:name w:val="Символ концевой сноски"/>
    <w:qFormat/>
    <w:rsid w:val="008903D5"/>
  </w:style>
  <w:style w:type="character" w:customStyle="1" w:styleId="ListLabel84">
    <w:name w:val="ListLabel 84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8903D5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8903D5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8903D5"/>
    <w:rPr>
      <w:rFonts w:ascii="Symbol" w:hAnsi="Symbol" w:cs="Symbol" w:hint="default"/>
    </w:rPr>
  </w:style>
  <w:style w:type="character" w:customStyle="1" w:styleId="ListLabel97">
    <w:name w:val="ListLabel 97"/>
    <w:qFormat/>
    <w:rsid w:val="008903D5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8903D5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8903D5"/>
    <w:rPr>
      <w:rFonts w:ascii="Symbol" w:hAnsi="Symbol" w:cs="Symbol" w:hint="default"/>
    </w:rPr>
  </w:style>
  <w:style w:type="character" w:customStyle="1" w:styleId="ListLabel100">
    <w:name w:val="ListLabel 100"/>
    <w:qFormat/>
    <w:rsid w:val="008903D5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8903D5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8903D5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8903D5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8903D5"/>
    <w:rPr>
      <w:rFonts w:ascii="Symbol" w:hAnsi="Symbol" w:cs="Symbol" w:hint="default"/>
    </w:rPr>
  </w:style>
  <w:style w:type="character" w:customStyle="1" w:styleId="ListLabel106">
    <w:name w:val="ListLabel 106"/>
    <w:qFormat/>
    <w:rsid w:val="008903D5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8903D5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8903D5"/>
    <w:rPr>
      <w:rFonts w:ascii="Symbol" w:hAnsi="Symbol" w:cs="Symbol" w:hint="default"/>
    </w:rPr>
  </w:style>
  <w:style w:type="character" w:customStyle="1" w:styleId="ListLabel109">
    <w:name w:val="ListLabel 109"/>
    <w:qFormat/>
    <w:rsid w:val="008903D5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8903D5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8903D5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8903D5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8903D5"/>
    <w:rPr>
      <w:rFonts w:ascii="Symbol" w:hAnsi="Symbol" w:cs="Symbol" w:hint="default"/>
    </w:rPr>
  </w:style>
  <w:style w:type="character" w:customStyle="1" w:styleId="ListLabel118">
    <w:name w:val="ListLabel 118"/>
    <w:qFormat/>
    <w:rsid w:val="008903D5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8903D5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8903D5"/>
    <w:rPr>
      <w:rFonts w:ascii="Symbol" w:hAnsi="Symbol" w:cs="Symbol" w:hint="default"/>
    </w:rPr>
  </w:style>
  <w:style w:type="character" w:customStyle="1" w:styleId="ListLabel121">
    <w:name w:val="ListLabel 121"/>
    <w:qFormat/>
    <w:rsid w:val="008903D5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8903D5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8903D5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8903D5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8903D5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8903D5"/>
    <w:rPr>
      <w:rFonts w:ascii="Symbol" w:hAnsi="Symbol" w:cs="Symbol" w:hint="default"/>
    </w:rPr>
  </w:style>
  <w:style w:type="character" w:customStyle="1" w:styleId="ListLabel144">
    <w:name w:val="ListLabel 144"/>
    <w:qFormat/>
    <w:rsid w:val="008903D5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8903D5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8903D5"/>
    <w:rPr>
      <w:rFonts w:ascii="Symbol" w:hAnsi="Symbol" w:cs="Symbol" w:hint="default"/>
    </w:rPr>
  </w:style>
  <w:style w:type="character" w:customStyle="1" w:styleId="ListLabel147">
    <w:name w:val="ListLabel 147"/>
    <w:qFormat/>
    <w:rsid w:val="008903D5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8903D5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8903D5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8903D5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8903D5"/>
    <w:rPr>
      <w:rFonts w:ascii="Symbol" w:hAnsi="Symbol" w:cs="Symbol" w:hint="default"/>
    </w:rPr>
  </w:style>
  <w:style w:type="character" w:customStyle="1" w:styleId="ListLabel153">
    <w:name w:val="ListLabel 153"/>
    <w:qFormat/>
    <w:rsid w:val="008903D5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8903D5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8903D5"/>
    <w:rPr>
      <w:rFonts w:ascii="Symbol" w:hAnsi="Symbol" w:cs="Symbol" w:hint="default"/>
    </w:rPr>
  </w:style>
  <w:style w:type="character" w:customStyle="1" w:styleId="ListLabel156">
    <w:name w:val="ListLabel 156"/>
    <w:qFormat/>
    <w:rsid w:val="008903D5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8903D5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8903D5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8903D5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8903D5"/>
    <w:rPr>
      <w:rFonts w:ascii="Symbol" w:hAnsi="Symbol" w:cs="Symbol" w:hint="default"/>
    </w:rPr>
  </w:style>
  <w:style w:type="character" w:customStyle="1" w:styleId="ListLabel165">
    <w:name w:val="ListLabel 165"/>
    <w:qFormat/>
    <w:rsid w:val="008903D5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8903D5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8903D5"/>
    <w:rPr>
      <w:rFonts w:ascii="Symbol" w:hAnsi="Symbol" w:cs="Symbol" w:hint="default"/>
    </w:rPr>
  </w:style>
  <w:style w:type="character" w:customStyle="1" w:styleId="ListLabel168">
    <w:name w:val="ListLabel 168"/>
    <w:qFormat/>
    <w:rsid w:val="008903D5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8903D5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8903D5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8903D5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8903D5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8903D5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8903D5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8903D5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8903D5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8903D5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8903D5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8903D5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harm.cals.am/pharm/drug_images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harm.a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91998-C164-422C-A8EA-C91FC487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5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138</cp:revision>
  <cp:lastPrinted>2025-10-07T10:19:00Z</cp:lastPrinted>
  <dcterms:created xsi:type="dcterms:W3CDTF">2025-09-26T05:23:00Z</dcterms:created>
  <dcterms:modified xsi:type="dcterms:W3CDTF">2026-01-20T05:30:00Z</dcterms:modified>
</cp:coreProperties>
</file>